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6"/>
        <w:gridCol w:w="5902"/>
        <w:gridCol w:w="1307"/>
      </w:tblGrid>
      <w:tr w:rsidR="00DA63ED" w:rsidRPr="00354C5D" w:rsidTr="000635C1">
        <w:trPr>
          <w:trHeight w:hRule="exact" w:val="844"/>
        </w:trPr>
        <w:tc>
          <w:tcPr>
            <w:tcW w:w="2776" w:type="dxa"/>
            <w:vAlign w:val="center"/>
          </w:tcPr>
          <w:p w:rsidR="00DA63ED" w:rsidRPr="00354C5D" w:rsidRDefault="00DA63ED" w:rsidP="00CD199A">
            <w:pPr>
              <w:framePr w:hSpace="180" w:wrap="around" w:vAnchor="text" w:hAnchor="page" w:x="1400" w:y="45"/>
              <w:tabs>
                <w:tab w:val="left" w:pos="1545"/>
              </w:tabs>
              <w:ind w:left="-108" w:right="-757" w:firstLine="709"/>
              <w:rPr>
                <w:sz w:val="22"/>
                <w:szCs w:val="22"/>
              </w:rPr>
            </w:pPr>
            <w:r w:rsidRPr="00354C5D">
              <w:rPr>
                <w:sz w:val="22"/>
                <w:szCs w:val="22"/>
              </w:rPr>
              <w:t>Обозначение</w:t>
            </w:r>
          </w:p>
        </w:tc>
        <w:tc>
          <w:tcPr>
            <w:tcW w:w="5902" w:type="dxa"/>
            <w:vAlign w:val="center"/>
          </w:tcPr>
          <w:p w:rsidR="00DA63ED" w:rsidRPr="00354C5D" w:rsidRDefault="00DA63ED" w:rsidP="00CD199A">
            <w:pPr>
              <w:framePr w:hSpace="180" w:wrap="around" w:vAnchor="text" w:hAnchor="page" w:x="1400" w:y="45"/>
              <w:tabs>
                <w:tab w:val="left" w:pos="613"/>
              </w:tabs>
              <w:jc w:val="center"/>
              <w:rPr>
                <w:sz w:val="22"/>
                <w:szCs w:val="22"/>
              </w:rPr>
            </w:pPr>
            <w:r w:rsidRPr="00354C5D">
              <w:rPr>
                <w:sz w:val="22"/>
                <w:szCs w:val="22"/>
              </w:rPr>
              <w:t>Наименование</w:t>
            </w:r>
          </w:p>
        </w:tc>
        <w:tc>
          <w:tcPr>
            <w:tcW w:w="1307" w:type="dxa"/>
            <w:vAlign w:val="center"/>
          </w:tcPr>
          <w:p w:rsidR="00DA63ED" w:rsidRPr="00354C5D" w:rsidRDefault="00DA63ED" w:rsidP="00CD199A">
            <w:pPr>
              <w:framePr w:hSpace="180" w:wrap="around" w:vAnchor="text" w:hAnchor="page" w:x="1400" w:y="45"/>
              <w:jc w:val="center"/>
              <w:rPr>
                <w:sz w:val="22"/>
                <w:szCs w:val="22"/>
              </w:rPr>
            </w:pPr>
            <w:r w:rsidRPr="00354C5D">
              <w:rPr>
                <w:sz w:val="22"/>
                <w:szCs w:val="22"/>
              </w:rPr>
              <w:t>Примечание</w:t>
            </w:r>
          </w:p>
          <w:p w:rsidR="00DA63ED" w:rsidRPr="00354C5D" w:rsidRDefault="00DA63ED" w:rsidP="00CD199A">
            <w:pPr>
              <w:framePr w:hSpace="180" w:wrap="around" w:vAnchor="text" w:hAnchor="page" w:x="1400" w:y="45"/>
              <w:jc w:val="center"/>
              <w:rPr>
                <w:sz w:val="22"/>
                <w:szCs w:val="22"/>
              </w:rPr>
            </w:pPr>
            <w:r w:rsidRPr="00354C5D">
              <w:rPr>
                <w:sz w:val="22"/>
                <w:szCs w:val="22"/>
              </w:rPr>
              <w:t>(стр.)</w:t>
            </w:r>
          </w:p>
          <w:p w:rsidR="00DA63ED" w:rsidRPr="00354C5D" w:rsidRDefault="00DA63ED" w:rsidP="00CD199A">
            <w:pPr>
              <w:framePr w:hSpace="180" w:wrap="around" w:vAnchor="text" w:hAnchor="page" w:x="1400" w:y="45"/>
              <w:jc w:val="center"/>
              <w:rPr>
                <w:sz w:val="22"/>
                <w:szCs w:val="22"/>
              </w:rPr>
            </w:pPr>
          </w:p>
        </w:tc>
      </w:tr>
      <w:tr w:rsidR="00DA63ED" w:rsidRPr="00354C5D" w:rsidTr="000635C1">
        <w:trPr>
          <w:trHeight w:hRule="exact" w:val="281"/>
        </w:trPr>
        <w:tc>
          <w:tcPr>
            <w:tcW w:w="2776" w:type="dxa"/>
            <w:vAlign w:val="center"/>
          </w:tcPr>
          <w:p w:rsidR="00DA63ED" w:rsidRPr="00354C5D" w:rsidRDefault="00DA63ED" w:rsidP="00CD199A">
            <w:pPr>
              <w:framePr w:hSpace="180" w:wrap="around" w:vAnchor="text" w:hAnchor="page" w:x="1400" w:y="45"/>
              <w:jc w:val="center"/>
              <w:rPr>
                <w:sz w:val="22"/>
                <w:szCs w:val="22"/>
              </w:rPr>
            </w:pPr>
            <w:r w:rsidRPr="00354C5D">
              <w:rPr>
                <w:sz w:val="22"/>
                <w:szCs w:val="22"/>
              </w:rPr>
              <w:t>А</w:t>
            </w:r>
          </w:p>
        </w:tc>
        <w:tc>
          <w:tcPr>
            <w:tcW w:w="5902" w:type="dxa"/>
          </w:tcPr>
          <w:p w:rsidR="00DA63ED" w:rsidRPr="00354C5D" w:rsidRDefault="00DA63ED" w:rsidP="00CD199A">
            <w:pPr>
              <w:pStyle w:val="7"/>
              <w:framePr w:hSpace="180" w:wrap="around" w:vAnchor="text" w:hAnchor="page" w:x="1400" w:y="45"/>
              <w:tabs>
                <w:tab w:val="left" w:pos="613"/>
              </w:tabs>
              <w:jc w:val="center"/>
              <w:rPr>
                <w:sz w:val="22"/>
                <w:szCs w:val="22"/>
              </w:rPr>
            </w:pPr>
            <w:r w:rsidRPr="00354C5D">
              <w:rPr>
                <w:sz w:val="22"/>
                <w:szCs w:val="22"/>
              </w:rPr>
              <w:t>1</w:t>
            </w:r>
          </w:p>
        </w:tc>
        <w:tc>
          <w:tcPr>
            <w:tcW w:w="1307" w:type="dxa"/>
          </w:tcPr>
          <w:p w:rsidR="00DA63ED" w:rsidRPr="00354C5D" w:rsidRDefault="00DA63ED" w:rsidP="00CD199A">
            <w:pPr>
              <w:framePr w:hSpace="180" w:wrap="around" w:vAnchor="text" w:hAnchor="page" w:x="1400" w:y="45"/>
              <w:jc w:val="center"/>
              <w:rPr>
                <w:sz w:val="22"/>
                <w:szCs w:val="22"/>
              </w:rPr>
            </w:pPr>
            <w:r w:rsidRPr="00354C5D">
              <w:rPr>
                <w:sz w:val="22"/>
                <w:szCs w:val="22"/>
              </w:rPr>
              <w:t>2</w:t>
            </w:r>
          </w:p>
        </w:tc>
      </w:tr>
      <w:tr w:rsidR="00225C5E" w:rsidRPr="00354C5D" w:rsidTr="000635C1">
        <w:trPr>
          <w:trHeight w:hRule="exact" w:val="393"/>
        </w:trPr>
        <w:tc>
          <w:tcPr>
            <w:tcW w:w="2776" w:type="dxa"/>
            <w:vAlign w:val="center"/>
          </w:tcPr>
          <w:p w:rsidR="00225C5E" w:rsidRPr="000635C1" w:rsidRDefault="00225C5E" w:rsidP="00225C5E">
            <w:pPr>
              <w:framePr w:hSpace="180" w:wrap="around" w:vAnchor="text" w:hAnchor="page" w:x="1400" w:y="45"/>
            </w:pPr>
            <w:r>
              <w:t>45/01-07.15</w:t>
            </w:r>
            <w:r w:rsidRPr="000635C1">
              <w:t>.С.</w:t>
            </w:r>
          </w:p>
        </w:tc>
        <w:tc>
          <w:tcPr>
            <w:tcW w:w="5902" w:type="dxa"/>
            <w:vAlign w:val="center"/>
          </w:tcPr>
          <w:p w:rsidR="00225C5E" w:rsidRPr="000635C1" w:rsidRDefault="00225C5E" w:rsidP="00225C5E">
            <w:pPr>
              <w:pStyle w:val="7"/>
              <w:framePr w:hSpace="180" w:wrap="around" w:vAnchor="text" w:hAnchor="page" w:x="1400" w:y="45"/>
              <w:ind w:left="-3249" w:right="-1381"/>
              <w:jc w:val="center"/>
              <w:rPr>
                <w:sz w:val="20"/>
                <w:szCs w:val="20"/>
                <w:u w:val="single"/>
              </w:rPr>
            </w:pPr>
            <w:r w:rsidRPr="000635C1">
              <w:rPr>
                <w:sz w:val="20"/>
                <w:szCs w:val="20"/>
                <w:u w:val="single"/>
              </w:rPr>
              <w:t>Содержание</w:t>
            </w:r>
          </w:p>
        </w:tc>
        <w:tc>
          <w:tcPr>
            <w:tcW w:w="1307" w:type="dxa"/>
            <w:vAlign w:val="center"/>
          </w:tcPr>
          <w:p w:rsidR="00225C5E" w:rsidRPr="000635C1" w:rsidRDefault="00225C5E" w:rsidP="00225C5E">
            <w:pPr>
              <w:framePr w:hSpace="180" w:wrap="around" w:vAnchor="text" w:hAnchor="page" w:x="1400" w:y="45"/>
              <w:jc w:val="center"/>
            </w:pPr>
            <w:r>
              <w:t>1</w:t>
            </w:r>
            <w:r w:rsidRPr="000635C1">
              <w:t xml:space="preserve"> лист</w:t>
            </w:r>
          </w:p>
        </w:tc>
      </w:tr>
      <w:tr w:rsidR="00225C5E" w:rsidRPr="00354C5D" w:rsidTr="000635C1">
        <w:trPr>
          <w:trHeight w:hRule="exact" w:val="393"/>
        </w:trPr>
        <w:tc>
          <w:tcPr>
            <w:tcW w:w="2776" w:type="dxa"/>
            <w:vAlign w:val="center"/>
          </w:tcPr>
          <w:p w:rsidR="00225C5E" w:rsidRPr="000635C1" w:rsidRDefault="00225C5E" w:rsidP="00225C5E">
            <w:pPr>
              <w:framePr w:hSpace="180" w:wrap="around" w:vAnchor="text" w:hAnchor="page" w:x="1400" w:y="45"/>
            </w:pPr>
            <w:r>
              <w:t>45/01-07.15</w:t>
            </w:r>
            <w:r w:rsidRPr="000635C1">
              <w:t>.С</w:t>
            </w:r>
            <w:r>
              <w:t>П</w:t>
            </w:r>
          </w:p>
        </w:tc>
        <w:tc>
          <w:tcPr>
            <w:tcW w:w="5902" w:type="dxa"/>
            <w:vAlign w:val="center"/>
          </w:tcPr>
          <w:p w:rsidR="00225C5E" w:rsidRPr="000635C1" w:rsidRDefault="00225C5E" w:rsidP="00225C5E">
            <w:pPr>
              <w:framePr w:hSpace="180" w:wrap="around" w:vAnchor="text" w:hAnchor="page" w:x="1400" w:y="45"/>
              <w:ind w:left="-108" w:right="-105"/>
            </w:pPr>
            <w:r>
              <w:t>Состав проекта</w:t>
            </w:r>
          </w:p>
        </w:tc>
        <w:tc>
          <w:tcPr>
            <w:tcW w:w="1307" w:type="dxa"/>
            <w:vAlign w:val="center"/>
          </w:tcPr>
          <w:p w:rsidR="00225C5E" w:rsidRPr="000635C1" w:rsidRDefault="00225C5E" w:rsidP="00225C5E">
            <w:pPr>
              <w:framePr w:hSpace="180" w:wrap="around" w:vAnchor="text" w:hAnchor="page" w:x="1400" w:y="45"/>
              <w:jc w:val="center"/>
            </w:pPr>
            <w:r>
              <w:t>1 лист</w:t>
            </w:r>
          </w:p>
        </w:tc>
      </w:tr>
      <w:tr w:rsidR="00225C5E" w:rsidRPr="00354C5D" w:rsidTr="006105C5">
        <w:trPr>
          <w:trHeight w:val="397"/>
        </w:trPr>
        <w:tc>
          <w:tcPr>
            <w:tcW w:w="2776" w:type="dxa"/>
            <w:vAlign w:val="center"/>
          </w:tcPr>
          <w:p w:rsidR="00225C5E" w:rsidRPr="000635C1" w:rsidRDefault="00225C5E" w:rsidP="00225C5E">
            <w:pPr>
              <w:framePr w:hSpace="180" w:wrap="around" w:vAnchor="text" w:hAnchor="page" w:x="1400" w:y="45"/>
            </w:pPr>
            <w:r>
              <w:t>45/01-07.15</w:t>
            </w:r>
            <w:r w:rsidRPr="000635C1">
              <w:t>.ИД.</w:t>
            </w:r>
          </w:p>
        </w:tc>
        <w:tc>
          <w:tcPr>
            <w:tcW w:w="5902" w:type="dxa"/>
            <w:vAlign w:val="center"/>
          </w:tcPr>
          <w:p w:rsidR="00225C5E" w:rsidRPr="000635C1" w:rsidRDefault="00225C5E" w:rsidP="00225C5E">
            <w:pPr>
              <w:framePr w:hSpace="180" w:wrap="around" w:vAnchor="text" w:hAnchor="page" w:x="1400" w:y="45"/>
              <w:ind w:left="-108" w:right="-105"/>
            </w:pPr>
            <w:r w:rsidRPr="000635C1">
              <w:t>I. Исходные данные:</w:t>
            </w:r>
          </w:p>
        </w:tc>
        <w:tc>
          <w:tcPr>
            <w:tcW w:w="1307" w:type="dxa"/>
            <w:vAlign w:val="center"/>
          </w:tcPr>
          <w:p w:rsidR="00225C5E" w:rsidRPr="000635C1" w:rsidRDefault="00225C5E" w:rsidP="00225C5E">
            <w:pPr>
              <w:framePr w:hSpace="180" w:wrap="around" w:vAnchor="text" w:hAnchor="page" w:x="1400" w:y="45"/>
              <w:jc w:val="center"/>
            </w:pPr>
          </w:p>
        </w:tc>
      </w:tr>
      <w:tr w:rsidR="00225C5E" w:rsidRPr="00354C5D" w:rsidTr="00A91A88">
        <w:trPr>
          <w:trHeight w:val="397"/>
        </w:trPr>
        <w:tc>
          <w:tcPr>
            <w:tcW w:w="2776" w:type="dxa"/>
          </w:tcPr>
          <w:p w:rsidR="00225C5E" w:rsidRPr="000635C1" w:rsidRDefault="00225C5E" w:rsidP="00225C5E">
            <w:pPr>
              <w:framePr w:hSpace="180" w:wrap="around" w:vAnchor="text" w:hAnchor="page" w:x="1400" w:y="45"/>
            </w:pPr>
          </w:p>
        </w:tc>
        <w:tc>
          <w:tcPr>
            <w:tcW w:w="5902" w:type="dxa"/>
          </w:tcPr>
          <w:p w:rsidR="00225C5E" w:rsidRPr="000635C1" w:rsidRDefault="00225C5E" w:rsidP="00503DA2">
            <w:pPr>
              <w:framePr w:hSpace="180" w:wrap="around" w:vAnchor="text" w:hAnchor="page" w:x="1400" w:y="45"/>
              <w:ind w:left="-108"/>
            </w:pPr>
            <w:r w:rsidRPr="000635C1">
              <w:t xml:space="preserve">1.1. Техническое задание от </w:t>
            </w:r>
            <w:r>
              <w:t>01</w:t>
            </w:r>
            <w:r w:rsidRPr="00CB1506">
              <w:t>,0</w:t>
            </w:r>
            <w:r>
              <w:t>7</w:t>
            </w:r>
            <w:r w:rsidRPr="00CB1506">
              <w:t xml:space="preserve">,2015г. </w:t>
            </w:r>
            <w:r w:rsidRPr="000635C1">
              <w:t>на разработку</w:t>
            </w:r>
            <w:r w:rsidR="00503DA2" w:rsidRPr="000635C1">
              <w:t xml:space="preserve"> проекта планировки и проекта межевания в его составе для установления границ земельных участков</w:t>
            </w:r>
            <w:r w:rsidR="00503DA2">
              <w:t>,</w:t>
            </w:r>
            <w:r w:rsidR="00503DA2" w:rsidRPr="000635C1">
              <w:t xml:space="preserve"> предназначенных для строительства и размещения</w:t>
            </w:r>
            <w:r w:rsidR="00503DA2" w:rsidRPr="000635C1">
              <w:rPr>
                <w:bCs/>
              </w:rPr>
              <w:t xml:space="preserve"> линейного объекта</w:t>
            </w:r>
            <w:r w:rsidRPr="000635C1">
              <w:rPr>
                <w:bCs/>
              </w:rPr>
              <w:t xml:space="preserve">: </w:t>
            </w:r>
            <w:r w:rsidRPr="009D2936">
              <w:rPr>
                <w:bCs/>
                <w:color w:val="000000"/>
              </w:rPr>
              <w:t>«Газоснабжение д.Колодезки Озерского сельсовета Щигровского района Курской области»</w:t>
            </w:r>
          </w:p>
        </w:tc>
        <w:tc>
          <w:tcPr>
            <w:tcW w:w="1307" w:type="dxa"/>
            <w:vAlign w:val="center"/>
          </w:tcPr>
          <w:p w:rsidR="00225C5E" w:rsidRPr="000635C1" w:rsidRDefault="00225C5E" w:rsidP="00225C5E">
            <w:pPr>
              <w:framePr w:hSpace="180" w:wrap="around" w:vAnchor="text" w:hAnchor="page" w:x="1400" w:y="45"/>
              <w:jc w:val="center"/>
            </w:pPr>
            <w:r w:rsidRPr="000635C1">
              <w:t>6 лист</w:t>
            </w:r>
            <w:r>
              <w:t>ов</w:t>
            </w:r>
          </w:p>
        </w:tc>
      </w:tr>
      <w:tr w:rsidR="00225C5E" w:rsidRPr="00354C5D" w:rsidTr="006105C5">
        <w:trPr>
          <w:trHeight w:val="397"/>
        </w:trPr>
        <w:tc>
          <w:tcPr>
            <w:tcW w:w="2776" w:type="dxa"/>
          </w:tcPr>
          <w:p w:rsidR="00225C5E" w:rsidRPr="000635C1" w:rsidRDefault="00225C5E" w:rsidP="00225C5E">
            <w:pPr>
              <w:framePr w:hSpace="180" w:wrap="around" w:vAnchor="text" w:hAnchor="page" w:x="1400" w:y="45"/>
              <w:jc w:val="center"/>
            </w:pPr>
          </w:p>
        </w:tc>
        <w:tc>
          <w:tcPr>
            <w:tcW w:w="5902" w:type="dxa"/>
          </w:tcPr>
          <w:p w:rsidR="00225C5E" w:rsidRPr="000635C1" w:rsidRDefault="00225C5E" w:rsidP="00225C5E">
            <w:pPr>
              <w:framePr w:hSpace="180" w:wrap="around" w:vAnchor="text" w:hAnchor="page" w:x="1400" w:y="45"/>
              <w:ind w:left="-108" w:right="-105"/>
            </w:pPr>
            <w:r w:rsidRPr="000635C1">
              <w:t>1.2. Постановление Администрации</w:t>
            </w:r>
            <w:r w:rsidRPr="000635C1">
              <w:rPr>
                <w:iCs/>
                <w:color w:val="000000"/>
              </w:rPr>
              <w:t xml:space="preserve"> </w:t>
            </w:r>
            <w:r>
              <w:rPr>
                <w:iCs/>
                <w:color w:val="000000"/>
              </w:rPr>
              <w:t>Озерского сельсовета</w:t>
            </w:r>
            <w:r w:rsidR="005126D2">
              <w:rPr>
                <w:iCs/>
                <w:color w:val="000000"/>
              </w:rPr>
              <w:t xml:space="preserve"> </w:t>
            </w:r>
            <w:r w:rsidRPr="000635C1">
              <w:rPr>
                <w:iCs/>
                <w:color w:val="000000"/>
              </w:rPr>
              <w:t xml:space="preserve">Щигровского района </w:t>
            </w:r>
            <w:r w:rsidRPr="000635C1">
              <w:t xml:space="preserve">Курской области </w:t>
            </w:r>
            <w:r>
              <w:t xml:space="preserve">№42 от </w:t>
            </w:r>
            <w:r w:rsidRPr="009D2936">
              <w:t>01,07,2015г</w:t>
            </w:r>
            <w:r w:rsidR="00503DA2">
              <w:t>.</w:t>
            </w:r>
            <w:r w:rsidRPr="009D2936">
              <w:t xml:space="preserve"> </w:t>
            </w:r>
            <w:r w:rsidRPr="000635C1">
              <w:t>о разработке проекта планировки и проекта межевания в его составе для установления границ земельных участков</w:t>
            </w:r>
            <w:r w:rsidR="00503DA2">
              <w:t>,</w:t>
            </w:r>
            <w:r w:rsidRPr="000635C1">
              <w:t xml:space="preserve"> предназначенных для строительства и размещения</w:t>
            </w:r>
            <w:r w:rsidRPr="000635C1">
              <w:rPr>
                <w:bCs/>
              </w:rPr>
              <w:t xml:space="preserve"> линейного объекта: </w:t>
            </w:r>
            <w:r w:rsidRPr="009D2936">
              <w:rPr>
                <w:bCs/>
                <w:color w:val="000000"/>
              </w:rPr>
              <w:t>«Газоснабжение д.Колодезки Озерского сельсовета Щигровского района Курской области»</w:t>
            </w:r>
          </w:p>
        </w:tc>
        <w:tc>
          <w:tcPr>
            <w:tcW w:w="1307" w:type="dxa"/>
            <w:vAlign w:val="center"/>
          </w:tcPr>
          <w:p w:rsidR="00225C5E" w:rsidRPr="000635C1" w:rsidRDefault="00225C5E" w:rsidP="00225C5E">
            <w:pPr>
              <w:framePr w:hSpace="180" w:wrap="around" w:vAnchor="text" w:hAnchor="page" w:x="1400" w:y="45"/>
              <w:jc w:val="center"/>
            </w:pPr>
            <w:r w:rsidRPr="000635C1">
              <w:t>2 листа</w:t>
            </w:r>
          </w:p>
        </w:tc>
      </w:tr>
      <w:tr w:rsidR="00225C5E" w:rsidRPr="00354C5D" w:rsidTr="006105C5">
        <w:trPr>
          <w:trHeight w:val="397"/>
        </w:trPr>
        <w:tc>
          <w:tcPr>
            <w:tcW w:w="2776" w:type="dxa"/>
          </w:tcPr>
          <w:p w:rsidR="00225C5E" w:rsidRPr="000635C1" w:rsidRDefault="00225C5E" w:rsidP="00225C5E">
            <w:pPr>
              <w:framePr w:hSpace="180" w:wrap="around" w:vAnchor="text" w:hAnchor="page" w:x="1400" w:y="45"/>
              <w:jc w:val="center"/>
            </w:pPr>
          </w:p>
        </w:tc>
        <w:tc>
          <w:tcPr>
            <w:tcW w:w="5902" w:type="dxa"/>
            <w:tcBorders>
              <w:bottom w:val="single" w:sz="4" w:space="0" w:color="auto"/>
            </w:tcBorders>
          </w:tcPr>
          <w:p w:rsidR="00225C5E" w:rsidRPr="000635C1" w:rsidRDefault="00225C5E" w:rsidP="00225C5E">
            <w:pPr>
              <w:framePr w:hSpace="180" w:wrap="around" w:vAnchor="text" w:hAnchor="page" w:x="1400" w:y="45"/>
              <w:ind w:left="-108" w:right="-105"/>
            </w:pPr>
            <w:r w:rsidRPr="000635C1">
              <w:t xml:space="preserve">1.3. Акт согласования трассы линейного объекта: </w:t>
            </w:r>
            <w:r w:rsidRPr="009D2936">
              <w:rPr>
                <w:bCs/>
                <w:color w:val="000000"/>
              </w:rPr>
              <w:t>«Газоснабжение д.Колодезки Озерского сельсовета Щигровского района Курской области»</w:t>
            </w:r>
            <w:r>
              <w:rPr>
                <w:bCs/>
                <w:color w:val="000000"/>
              </w:rPr>
              <w:t xml:space="preserve"> </w:t>
            </w:r>
            <w:r w:rsidRPr="000635C1">
              <w:t>№45-р от 24,0</w:t>
            </w:r>
            <w:r>
              <w:t>2</w:t>
            </w:r>
            <w:r w:rsidRPr="000635C1">
              <w:t>,201</w:t>
            </w:r>
            <w:r>
              <w:t>0</w:t>
            </w:r>
            <w:r w:rsidRPr="000635C1">
              <w:t>г.</w:t>
            </w:r>
          </w:p>
        </w:tc>
        <w:tc>
          <w:tcPr>
            <w:tcW w:w="1307" w:type="dxa"/>
            <w:vAlign w:val="center"/>
          </w:tcPr>
          <w:p w:rsidR="00225C5E" w:rsidRPr="000635C1" w:rsidRDefault="00225C5E" w:rsidP="00225C5E">
            <w:pPr>
              <w:framePr w:hSpace="180" w:wrap="around" w:vAnchor="text" w:hAnchor="page" w:x="1400" w:y="45"/>
              <w:jc w:val="center"/>
            </w:pPr>
            <w:r w:rsidRPr="000635C1">
              <w:t>4 листа</w:t>
            </w:r>
          </w:p>
        </w:tc>
      </w:tr>
      <w:tr w:rsidR="00D47B14" w:rsidRPr="00354C5D" w:rsidTr="006105C5">
        <w:trPr>
          <w:trHeight w:val="397"/>
        </w:trPr>
        <w:tc>
          <w:tcPr>
            <w:tcW w:w="2776" w:type="dxa"/>
            <w:vAlign w:val="center"/>
          </w:tcPr>
          <w:p w:rsidR="00D47B14" w:rsidRPr="000635C1" w:rsidRDefault="00225C5E" w:rsidP="00D47B14">
            <w:pPr>
              <w:framePr w:hSpace="180" w:wrap="around" w:vAnchor="text" w:hAnchor="page" w:x="1400" w:y="45"/>
            </w:pPr>
            <w:r>
              <w:t>45/01-07.15</w:t>
            </w:r>
            <w:r w:rsidR="00D47B14" w:rsidRPr="000635C1">
              <w:t>.ПЗ.</w:t>
            </w:r>
          </w:p>
        </w:tc>
        <w:tc>
          <w:tcPr>
            <w:tcW w:w="5902" w:type="dxa"/>
            <w:tcBorders>
              <w:top w:val="single" w:sz="4" w:space="0" w:color="auto"/>
            </w:tcBorders>
            <w:vAlign w:val="center"/>
          </w:tcPr>
          <w:p w:rsidR="00D47B14" w:rsidRPr="000635C1" w:rsidRDefault="00D47B14" w:rsidP="00D47B14">
            <w:pPr>
              <w:framePr w:hSpace="180" w:wrap="around" w:vAnchor="text" w:hAnchor="page" w:x="1400" w:y="45"/>
              <w:ind w:left="-108" w:right="-105"/>
            </w:pPr>
            <w:r w:rsidRPr="000635C1">
              <w:t>II. Пояснительная записка.</w:t>
            </w:r>
          </w:p>
        </w:tc>
        <w:tc>
          <w:tcPr>
            <w:tcW w:w="1307" w:type="dxa"/>
            <w:vAlign w:val="center"/>
          </w:tcPr>
          <w:p w:rsidR="00D47B14" w:rsidRPr="000635C1" w:rsidRDefault="000F5490" w:rsidP="00D47B14">
            <w:pPr>
              <w:framePr w:hSpace="180" w:wrap="around" w:vAnchor="text" w:hAnchor="page" w:x="1400" w:y="45"/>
              <w:jc w:val="center"/>
            </w:pPr>
            <w:r>
              <w:t>4 листа</w:t>
            </w:r>
          </w:p>
        </w:tc>
      </w:tr>
      <w:tr w:rsidR="00D47B14" w:rsidRPr="00354C5D" w:rsidTr="00A91A88">
        <w:trPr>
          <w:trHeight w:val="397"/>
        </w:trPr>
        <w:tc>
          <w:tcPr>
            <w:tcW w:w="2776" w:type="dxa"/>
            <w:vAlign w:val="center"/>
          </w:tcPr>
          <w:p w:rsidR="00D47B14" w:rsidRPr="000635C1" w:rsidRDefault="00225C5E" w:rsidP="00D47B14">
            <w:pPr>
              <w:framePr w:hSpace="180" w:wrap="around" w:vAnchor="text" w:hAnchor="page" w:x="1400" w:y="45"/>
            </w:pPr>
            <w:r>
              <w:t>45/01-07.15</w:t>
            </w:r>
          </w:p>
        </w:tc>
        <w:tc>
          <w:tcPr>
            <w:tcW w:w="5902" w:type="dxa"/>
            <w:vAlign w:val="center"/>
          </w:tcPr>
          <w:p w:rsidR="00D47B14" w:rsidRPr="000635C1" w:rsidRDefault="00D47B14" w:rsidP="00D47B14">
            <w:pPr>
              <w:framePr w:hSpace="180" w:wrap="around" w:vAnchor="text" w:hAnchor="page" w:x="1400" w:y="45"/>
              <w:ind w:left="-108" w:right="-105"/>
            </w:pPr>
            <w:r w:rsidRPr="000635C1">
              <w:rPr>
                <w:lang w:val="en-US"/>
              </w:rPr>
              <w:t>I</w:t>
            </w:r>
            <w:r w:rsidRPr="000635C1">
              <w:t>II. Чертежи.</w:t>
            </w:r>
          </w:p>
        </w:tc>
        <w:tc>
          <w:tcPr>
            <w:tcW w:w="1307" w:type="dxa"/>
            <w:vAlign w:val="center"/>
          </w:tcPr>
          <w:p w:rsidR="00D47B14" w:rsidRPr="000635C1" w:rsidRDefault="00225C5E" w:rsidP="00225C5E">
            <w:pPr>
              <w:framePr w:hSpace="180" w:wrap="around" w:vAnchor="text" w:hAnchor="page" w:x="1400" w:y="45"/>
              <w:jc w:val="center"/>
            </w:pPr>
            <w:r>
              <w:t>8</w:t>
            </w:r>
            <w:r w:rsidR="00D47B14" w:rsidRPr="000635C1">
              <w:t xml:space="preserve"> листов</w:t>
            </w:r>
          </w:p>
        </w:tc>
      </w:tr>
      <w:tr w:rsidR="00225C5E" w:rsidRPr="00354C5D" w:rsidTr="006105C5">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1</w:t>
            </w:r>
          </w:p>
        </w:tc>
        <w:tc>
          <w:tcPr>
            <w:tcW w:w="5902" w:type="dxa"/>
            <w:vAlign w:val="center"/>
          </w:tcPr>
          <w:p w:rsidR="009D70AC" w:rsidRDefault="009D70AC" w:rsidP="009D70AC">
            <w:pPr>
              <w:framePr w:hSpace="180" w:wrap="around" w:vAnchor="text" w:hAnchor="page" w:x="1400" w:y="45"/>
              <w:ind w:left="-108"/>
            </w:pPr>
            <w:r>
              <w:t>Чертеж планировки территории Ситуационный план. М 1:10000</w:t>
            </w:r>
          </w:p>
          <w:p w:rsidR="00225C5E" w:rsidRPr="000635C1" w:rsidRDefault="009D70AC" w:rsidP="009D70AC">
            <w:pPr>
              <w:framePr w:hSpace="180" w:wrap="around" w:vAnchor="text" w:hAnchor="page" w:x="1400" w:y="45"/>
              <w:ind w:left="-108"/>
              <w:rPr>
                <w:rFonts w:eastAsia="Arial Unicode MS"/>
              </w:rPr>
            </w:pPr>
            <w:r>
              <w:t>Схема расположения листов.</w:t>
            </w:r>
            <w:r w:rsidRPr="000635C1">
              <w:rPr>
                <w:rFonts w:eastAsia="Arial Unicode MS"/>
              </w:rPr>
              <w:t xml:space="preserve"> </w:t>
            </w:r>
          </w:p>
        </w:tc>
        <w:tc>
          <w:tcPr>
            <w:tcW w:w="1307" w:type="dxa"/>
            <w:vAlign w:val="center"/>
          </w:tcPr>
          <w:p w:rsidR="00225C5E" w:rsidRPr="000635C1" w:rsidRDefault="00225C5E" w:rsidP="00225C5E">
            <w:pPr>
              <w:framePr w:hSpace="180" w:wrap="around" w:vAnchor="text" w:hAnchor="page" w:x="1400" w:y="45"/>
              <w:jc w:val="center"/>
            </w:pPr>
          </w:p>
        </w:tc>
      </w:tr>
      <w:tr w:rsidR="00225C5E" w:rsidRPr="00354C5D" w:rsidTr="006105C5">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2</w:t>
            </w:r>
          </w:p>
        </w:tc>
        <w:tc>
          <w:tcPr>
            <w:tcW w:w="5902" w:type="dxa"/>
            <w:vAlign w:val="center"/>
          </w:tcPr>
          <w:p w:rsidR="009D70AC" w:rsidRDefault="009D70AC" w:rsidP="009D70AC">
            <w:pPr>
              <w:framePr w:hSpace="180" w:wrap="around" w:vAnchor="text" w:hAnchor="page" w:x="1400" w:y="45"/>
              <w:autoSpaceDE w:val="0"/>
              <w:autoSpaceDN w:val="0"/>
              <w:adjustRightInd w:val="0"/>
              <w:ind w:left="-108" w:right="-105"/>
              <w:rPr>
                <w:iCs/>
                <w:color w:val="000000"/>
              </w:rPr>
            </w:pPr>
            <w:r w:rsidRPr="009D70AC">
              <w:rPr>
                <w:iCs/>
                <w:color w:val="000000"/>
              </w:rPr>
              <w:t>Чертеж планировки территории под</w:t>
            </w:r>
            <w:r>
              <w:rPr>
                <w:iCs/>
                <w:color w:val="000000"/>
              </w:rPr>
              <w:t xml:space="preserve"> </w:t>
            </w:r>
            <w:r w:rsidRPr="009D70AC">
              <w:rPr>
                <w:iCs/>
                <w:color w:val="000000"/>
              </w:rPr>
              <w:t xml:space="preserve">строительство газопровода </w:t>
            </w:r>
          </w:p>
          <w:p w:rsidR="00225C5E" w:rsidRPr="000635C1" w:rsidRDefault="00225C5E" w:rsidP="009D70AC">
            <w:pPr>
              <w:framePr w:hSpace="180" w:wrap="around" w:vAnchor="text" w:hAnchor="page" w:x="1400" w:y="45"/>
              <w:autoSpaceDE w:val="0"/>
              <w:autoSpaceDN w:val="0"/>
              <w:adjustRightInd w:val="0"/>
              <w:ind w:left="-108" w:right="-105"/>
              <w:rPr>
                <w:iCs/>
                <w:color w:val="000000"/>
              </w:rPr>
            </w:pPr>
            <w:r w:rsidRPr="000635C1">
              <w:rPr>
                <w:iCs/>
                <w:color w:val="000000"/>
              </w:rPr>
              <w:t xml:space="preserve">М 1:1000. (Г-3). </w:t>
            </w:r>
            <w:r w:rsidRPr="00CE334B">
              <w:rPr>
                <w:iCs/>
                <w:color w:val="000000"/>
              </w:rPr>
              <w:t>ПК0...ПК4+88,00.</w:t>
            </w:r>
          </w:p>
        </w:tc>
        <w:tc>
          <w:tcPr>
            <w:tcW w:w="1307" w:type="dxa"/>
          </w:tcPr>
          <w:p w:rsidR="00225C5E" w:rsidRPr="000635C1" w:rsidRDefault="00225C5E" w:rsidP="00225C5E">
            <w:pPr>
              <w:framePr w:hSpace="180" w:wrap="around" w:vAnchor="text" w:hAnchor="page" w:x="1400" w:y="45"/>
              <w:jc w:val="center"/>
            </w:pPr>
          </w:p>
        </w:tc>
      </w:tr>
      <w:tr w:rsidR="00225C5E" w:rsidRPr="00354C5D" w:rsidTr="00A91A88">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3</w:t>
            </w:r>
          </w:p>
        </w:tc>
        <w:tc>
          <w:tcPr>
            <w:tcW w:w="5902" w:type="dxa"/>
          </w:tcPr>
          <w:p w:rsidR="009D70AC" w:rsidRDefault="009D70AC" w:rsidP="009D70AC">
            <w:pPr>
              <w:framePr w:hSpace="180" w:wrap="around" w:vAnchor="text" w:hAnchor="page" w:x="1400" w:y="45"/>
              <w:autoSpaceDE w:val="0"/>
              <w:autoSpaceDN w:val="0"/>
              <w:adjustRightInd w:val="0"/>
              <w:ind w:left="-108" w:right="-105"/>
              <w:rPr>
                <w:iCs/>
                <w:color w:val="000000"/>
              </w:rPr>
            </w:pPr>
            <w:r w:rsidRPr="009D70AC">
              <w:rPr>
                <w:iCs/>
                <w:color w:val="000000"/>
              </w:rPr>
              <w:t>Чертеж планировки территории под</w:t>
            </w:r>
            <w:r>
              <w:rPr>
                <w:iCs/>
                <w:color w:val="000000"/>
              </w:rPr>
              <w:t xml:space="preserve"> </w:t>
            </w:r>
            <w:r w:rsidRPr="009D70AC">
              <w:rPr>
                <w:iCs/>
                <w:color w:val="000000"/>
              </w:rPr>
              <w:t xml:space="preserve">строительство газопровода </w:t>
            </w:r>
          </w:p>
          <w:p w:rsidR="00225C5E" w:rsidRPr="004A7AB9" w:rsidRDefault="00225C5E" w:rsidP="00225C5E">
            <w:pPr>
              <w:framePr w:hSpace="180" w:wrap="around" w:vAnchor="text" w:hAnchor="page" w:x="1400" w:y="45"/>
              <w:autoSpaceDE w:val="0"/>
              <w:autoSpaceDN w:val="0"/>
              <w:adjustRightInd w:val="0"/>
              <w:ind w:left="-108" w:right="-105"/>
              <w:rPr>
                <w:iCs/>
                <w:color w:val="000000"/>
              </w:rPr>
            </w:pPr>
            <w:r w:rsidRPr="004A7AB9">
              <w:rPr>
                <w:iCs/>
                <w:color w:val="000000"/>
              </w:rPr>
              <w:t>М 1:1000,</w:t>
            </w:r>
            <w:r>
              <w:rPr>
                <w:iCs/>
                <w:color w:val="000000"/>
              </w:rPr>
              <w:t xml:space="preserve"> </w:t>
            </w:r>
            <w:r w:rsidRPr="004A7AB9">
              <w:rPr>
                <w:iCs/>
                <w:color w:val="000000"/>
              </w:rPr>
              <w:t>(Г-3). ПК4+88,00...ПК9+52,00; ПК0</w:t>
            </w:r>
            <w:r w:rsidRPr="009D70AC">
              <w:rPr>
                <w:iCs/>
                <w:color w:val="000000"/>
                <w:vertAlign w:val="superscript"/>
              </w:rPr>
              <w:t>1</w:t>
            </w:r>
            <w:r w:rsidRPr="004A7AB9">
              <w:rPr>
                <w:iCs/>
                <w:color w:val="000000"/>
              </w:rPr>
              <w:t>...ПК0</w:t>
            </w:r>
            <w:r w:rsidRPr="009D70AC">
              <w:rPr>
                <w:iCs/>
                <w:color w:val="000000"/>
                <w:vertAlign w:val="superscript"/>
              </w:rPr>
              <w:t>1</w:t>
            </w:r>
            <w:r w:rsidRPr="004A7AB9">
              <w:rPr>
                <w:iCs/>
                <w:color w:val="000000"/>
              </w:rPr>
              <w:t>+24,00;</w:t>
            </w:r>
          </w:p>
          <w:p w:rsidR="00225C5E" w:rsidRPr="000635C1" w:rsidRDefault="00225C5E" w:rsidP="00225C5E">
            <w:pPr>
              <w:framePr w:hSpace="180" w:wrap="around" w:vAnchor="text" w:hAnchor="page" w:x="1400" w:y="45"/>
              <w:autoSpaceDE w:val="0"/>
              <w:autoSpaceDN w:val="0"/>
              <w:adjustRightInd w:val="0"/>
              <w:ind w:left="-108" w:right="-105"/>
            </w:pPr>
            <w:r>
              <w:rPr>
                <w:iCs/>
                <w:color w:val="000000"/>
              </w:rPr>
              <w:t>(Г-1). ПК0</w:t>
            </w:r>
            <w:r w:rsidRPr="009D70AC">
              <w:rPr>
                <w:iCs/>
                <w:color w:val="000000"/>
                <w:vertAlign w:val="superscript"/>
              </w:rPr>
              <w:t>11</w:t>
            </w:r>
            <w:r>
              <w:rPr>
                <w:iCs/>
                <w:color w:val="000000"/>
              </w:rPr>
              <w:t>...ПК2</w:t>
            </w:r>
            <w:r w:rsidRPr="009D70AC">
              <w:rPr>
                <w:iCs/>
                <w:color w:val="000000"/>
                <w:vertAlign w:val="superscript"/>
              </w:rPr>
              <w:t>11</w:t>
            </w:r>
            <w:r>
              <w:rPr>
                <w:iCs/>
                <w:color w:val="000000"/>
              </w:rPr>
              <w:t xml:space="preserve">+41,50, </w:t>
            </w:r>
            <w:r w:rsidRPr="004A7AB9">
              <w:rPr>
                <w:iCs/>
                <w:color w:val="000000"/>
              </w:rPr>
              <w:t>с указанием красных линий</w:t>
            </w:r>
          </w:p>
        </w:tc>
        <w:tc>
          <w:tcPr>
            <w:tcW w:w="1307" w:type="dxa"/>
          </w:tcPr>
          <w:p w:rsidR="00225C5E" w:rsidRPr="000635C1" w:rsidRDefault="00225C5E" w:rsidP="00225C5E">
            <w:pPr>
              <w:framePr w:hSpace="180" w:wrap="around" w:vAnchor="text" w:hAnchor="page" w:x="1400" w:y="45"/>
            </w:pPr>
          </w:p>
        </w:tc>
      </w:tr>
      <w:tr w:rsidR="00225C5E" w:rsidRPr="00354C5D" w:rsidTr="00A91A88">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4</w:t>
            </w:r>
          </w:p>
        </w:tc>
        <w:tc>
          <w:tcPr>
            <w:tcW w:w="5902" w:type="dxa"/>
          </w:tcPr>
          <w:p w:rsidR="009D70AC" w:rsidRDefault="009D70AC" w:rsidP="009D70AC">
            <w:pPr>
              <w:framePr w:hSpace="180" w:wrap="around" w:vAnchor="text" w:hAnchor="page" w:x="1400" w:y="45"/>
              <w:autoSpaceDE w:val="0"/>
              <w:autoSpaceDN w:val="0"/>
              <w:adjustRightInd w:val="0"/>
              <w:ind w:left="-108" w:right="-105"/>
              <w:rPr>
                <w:iCs/>
                <w:color w:val="000000"/>
              </w:rPr>
            </w:pPr>
            <w:r w:rsidRPr="009D70AC">
              <w:rPr>
                <w:iCs/>
                <w:color w:val="000000"/>
              </w:rPr>
              <w:t>Чертеж планировки территории под</w:t>
            </w:r>
            <w:r>
              <w:rPr>
                <w:iCs/>
                <w:color w:val="000000"/>
              </w:rPr>
              <w:t xml:space="preserve"> </w:t>
            </w:r>
            <w:r w:rsidRPr="009D70AC">
              <w:rPr>
                <w:iCs/>
                <w:color w:val="000000"/>
              </w:rPr>
              <w:t xml:space="preserve">строительство газопровода </w:t>
            </w:r>
          </w:p>
          <w:p w:rsidR="00225C5E" w:rsidRPr="000635C1" w:rsidRDefault="00225C5E" w:rsidP="00225C5E">
            <w:pPr>
              <w:framePr w:hSpace="180" w:wrap="around" w:vAnchor="text" w:hAnchor="page" w:x="1400" w:y="45"/>
              <w:autoSpaceDE w:val="0"/>
              <w:autoSpaceDN w:val="0"/>
              <w:adjustRightInd w:val="0"/>
              <w:ind w:left="-108" w:right="-105"/>
            </w:pPr>
            <w:r w:rsidRPr="004A7AB9">
              <w:rPr>
                <w:iCs/>
                <w:color w:val="000000"/>
              </w:rPr>
              <w:t>М 1:1000,</w:t>
            </w:r>
            <w:r>
              <w:rPr>
                <w:iCs/>
                <w:color w:val="000000"/>
              </w:rPr>
              <w:t xml:space="preserve"> </w:t>
            </w:r>
            <w:r w:rsidRPr="004A7AB9">
              <w:rPr>
                <w:iCs/>
                <w:color w:val="000000"/>
              </w:rPr>
              <w:t>(</w:t>
            </w:r>
            <w:r>
              <w:rPr>
                <w:iCs/>
                <w:color w:val="000000"/>
              </w:rPr>
              <w:t xml:space="preserve">Г-3). ПК9+52,00...ПК16+11,00, </w:t>
            </w:r>
            <w:r w:rsidRPr="004A7AB9">
              <w:rPr>
                <w:iCs/>
                <w:color w:val="000000"/>
              </w:rPr>
              <w:t>с указанием красных линий</w:t>
            </w:r>
          </w:p>
        </w:tc>
        <w:tc>
          <w:tcPr>
            <w:tcW w:w="1307" w:type="dxa"/>
          </w:tcPr>
          <w:p w:rsidR="00225C5E" w:rsidRPr="000635C1" w:rsidRDefault="00225C5E" w:rsidP="00225C5E">
            <w:pPr>
              <w:framePr w:hSpace="180" w:wrap="around" w:vAnchor="text" w:hAnchor="page" w:x="1400" w:y="45"/>
            </w:pPr>
          </w:p>
        </w:tc>
      </w:tr>
      <w:tr w:rsidR="00225C5E" w:rsidRPr="00354C5D" w:rsidTr="00A91A88">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5</w:t>
            </w:r>
          </w:p>
        </w:tc>
        <w:tc>
          <w:tcPr>
            <w:tcW w:w="5902" w:type="dxa"/>
          </w:tcPr>
          <w:p w:rsidR="009D70AC" w:rsidRDefault="009D70AC" w:rsidP="009D70AC">
            <w:pPr>
              <w:framePr w:hSpace="180" w:wrap="around" w:vAnchor="text" w:hAnchor="page" w:x="1400" w:y="45"/>
              <w:autoSpaceDE w:val="0"/>
              <w:autoSpaceDN w:val="0"/>
              <w:adjustRightInd w:val="0"/>
              <w:ind w:left="-108" w:right="-105"/>
              <w:rPr>
                <w:iCs/>
                <w:color w:val="000000"/>
              </w:rPr>
            </w:pPr>
            <w:r w:rsidRPr="009D70AC">
              <w:rPr>
                <w:iCs/>
                <w:color w:val="000000"/>
              </w:rPr>
              <w:t>Чертеж планировки территории под</w:t>
            </w:r>
            <w:r>
              <w:rPr>
                <w:iCs/>
                <w:color w:val="000000"/>
              </w:rPr>
              <w:t xml:space="preserve"> </w:t>
            </w:r>
            <w:r w:rsidRPr="009D70AC">
              <w:rPr>
                <w:iCs/>
                <w:color w:val="000000"/>
              </w:rPr>
              <w:t xml:space="preserve">строительство газопровода </w:t>
            </w:r>
          </w:p>
          <w:p w:rsidR="009D70AC" w:rsidRDefault="00225C5E" w:rsidP="00225C5E">
            <w:pPr>
              <w:framePr w:hSpace="180" w:wrap="around" w:vAnchor="text" w:hAnchor="page" w:x="1400" w:y="45"/>
              <w:ind w:left="-108" w:right="-105"/>
              <w:rPr>
                <w:iCs/>
                <w:color w:val="000000"/>
              </w:rPr>
            </w:pPr>
            <w:r w:rsidRPr="004A7AB9">
              <w:rPr>
                <w:iCs/>
                <w:color w:val="000000"/>
              </w:rPr>
              <w:t>М 1:1000:</w:t>
            </w:r>
            <w:r>
              <w:rPr>
                <w:iCs/>
                <w:color w:val="000000"/>
              </w:rPr>
              <w:t xml:space="preserve"> </w:t>
            </w:r>
            <w:r w:rsidRPr="004A7AB9">
              <w:rPr>
                <w:iCs/>
                <w:color w:val="000000"/>
              </w:rPr>
              <w:t>(Г-3). ПК16+11,00...ПК19+84,50;</w:t>
            </w:r>
            <w:r>
              <w:rPr>
                <w:iCs/>
                <w:color w:val="000000"/>
              </w:rPr>
              <w:t xml:space="preserve"> </w:t>
            </w:r>
          </w:p>
          <w:p w:rsidR="00225C5E" w:rsidRPr="000635C1" w:rsidRDefault="00225C5E" w:rsidP="00225C5E">
            <w:pPr>
              <w:framePr w:hSpace="180" w:wrap="around" w:vAnchor="text" w:hAnchor="page" w:x="1400" w:y="45"/>
              <w:ind w:left="-108" w:right="-105"/>
            </w:pPr>
            <w:r w:rsidRPr="004A7AB9">
              <w:rPr>
                <w:iCs/>
                <w:color w:val="000000"/>
              </w:rPr>
              <w:t xml:space="preserve">(Г-1). </w:t>
            </w:r>
            <w:r>
              <w:rPr>
                <w:iCs/>
                <w:color w:val="000000"/>
              </w:rPr>
              <w:t>ПК0</w:t>
            </w:r>
            <w:r w:rsidRPr="009D70AC">
              <w:rPr>
                <w:iCs/>
                <w:color w:val="000000"/>
                <w:vertAlign w:val="superscript"/>
              </w:rPr>
              <w:t>2</w:t>
            </w:r>
            <w:r>
              <w:rPr>
                <w:iCs/>
                <w:color w:val="000000"/>
              </w:rPr>
              <w:t>...ПК0</w:t>
            </w:r>
            <w:r w:rsidRPr="009D70AC">
              <w:rPr>
                <w:iCs/>
                <w:color w:val="000000"/>
                <w:vertAlign w:val="superscript"/>
              </w:rPr>
              <w:t>2</w:t>
            </w:r>
            <w:r>
              <w:rPr>
                <w:iCs/>
                <w:color w:val="000000"/>
              </w:rPr>
              <w:t xml:space="preserve">+76,00, </w:t>
            </w:r>
            <w:r w:rsidRPr="004A7AB9">
              <w:rPr>
                <w:iCs/>
                <w:color w:val="000000"/>
              </w:rPr>
              <w:t>с указанием красных линий</w:t>
            </w:r>
          </w:p>
        </w:tc>
        <w:tc>
          <w:tcPr>
            <w:tcW w:w="1307" w:type="dxa"/>
          </w:tcPr>
          <w:p w:rsidR="00225C5E" w:rsidRPr="000635C1" w:rsidRDefault="00225C5E" w:rsidP="00225C5E">
            <w:pPr>
              <w:framePr w:hSpace="180" w:wrap="around" w:vAnchor="text" w:hAnchor="page" w:x="1400" w:y="45"/>
            </w:pPr>
          </w:p>
        </w:tc>
      </w:tr>
      <w:tr w:rsidR="00225C5E" w:rsidRPr="00354C5D" w:rsidTr="006105C5">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6</w:t>
            </w:r>
          </w:p>
        </w:tc>
        <w:tc>
          <w:tcPr>
            <w:tcW w:w="5902" w:type="dxa"/>
          </w:tcPr>
          <w:p w:rsidR="009D70AC" w:rsidRDefault="009D70AC" w:rsidP="009D70AC">
            <w:pPr>
              <w:framePr w:hSpace="180" w:wrap="around" w:vAnchor="text" w:hAnchor="page" w:x="1400" w:y="45"/>
              <w:autoSpaceDE w:val="0"/>
              <w:autoSpaceDN w:val="0"/>
              <w:adjustRightInd w:val="0"/>
              <w:ind w:left="-108" w:right="-105"/>
              <w:rPr>
                <w:iCs/>
                <w:color w:val="000000"/>
              </w:rPr>
            </w:pPr>
            <w:r w:rsidRPr="009D70AC">
              <w:rPr>
                <w:iCs/>
                <w:color w:val="000000"/>
              </w:rPr>
              <w:t>Чертеж планировки территории под</w:t>
            </w:r>
            <w:r>
              <w:rPr>
                <w:iCs/>
                <w:color w:val="000000"/>
              </w:rPr>
              <w:t xml:space="preserve"> </w:t>
            </w:r>
            <w:r w:rsidRPr="009D70AC">
              <w:rPr>
                <w:iCs/>
                <w:color w:val="000000"/>
              </w:rPr>
              <w:t xml:space="preserve">строительство газопровода </w:t>
            </w:r>
          </w:p>
          <w:p w:rsidR="00225C5E" w:rsidRPr="004B6208" w:rsidRDefault="00225C5E" w:rsidP="00225C5E">
            <w:pPr>
              <w:framePr w:hSpace="180" w:wrap="around" w:vAnchor="text" w:hAnchor="page" w:x="1400" w:y="45"/>
              <w:autoSpaceDE w:val="0"/>
              <w:autoSpaceDN w:val="0"/>
              <w:adjustRightInd w:val="0"/>
              <w:ind w:left="-108" w:right="-105"/>
              <w:rPr>
                <w:iCs/>
                <w:color w:val="000000"/>
              </w:rPr>
            </w:pPr>
            <w:r w:rsidRPr="004A7AB9">
              <w:rPr>
                <w:iCs/>
                <w:color w:val="000000"/>
              </w:rPr>
              <w:t>М 1:1000:(Г-1). ПК0</w:t>
            </w:r>
            <w:r w:rsidRPr="009D70AC">
              <w:rPr>
                <w:iCs/>
                <w:color w:val="000000"/>
                <w:vertAlign w:val="superscript"/>
              </w:rPr>
              <w:t>2</w:t>
            </w:r>
            <w:r w:rsidRPr="004A7AB9">
              <w:rPr>
                <w:iCs/>
                <w:color w:val="000000"/>
              </w:rPr>
              <w:t>+76,00...ПК5</w:t>
            </w:r>
            <w:r w:rsidRPr="009D70AC">
              <w:rPr>
                <w:iCs/>
                <w:color w:val="000000"/>
                <w:vertAlign w:val="superscript"/>
              </w:rPr>
              <w:t>2</w:t>
            </w:r>
            <w:r w:rsidRPr="004A7AB9">
              <w:rPr>
                <w:iCs/>
                <w:color w:val="000000"/>
              </w:rPr>
              <w:t>+69,50</w:t>
            </w:r>
            <w:r>
              <w:rPr>
                <w:iCs/>
                <w:color w:val="000000"/>
              </w:rPr>
              <w:t xml:space="preserve">, </w:t>
            </w:r>
            <w:r w:rsidRPr="004A7AB9">
              <w:rPr>
                <w:iCs/>
                <w:color w:val="000000"/>
              </w:rPr>
              <w:t>с указанием красных линий.</w:t>
            </w:r>
          </w:p>
        </w:tc>
        <w:tc>
          <w:tcPr>
            <w:tcW w:w="1307" w:type="dxa"/>
          </w:tcPr>
          <w:p w:rsidR="00225C5E" w:rsidRPr="000635C1" w:rsidRDefault="00225C5E" w:rsidP="00225C5E">
            <w:pPr>
              <w:framePr w:hSpace="180" w:wrap="around" w:vAnchor="text" w:hAnchor="page" w:x="1400" w:y="45"/>
            </w:pPr>
          </w:p>
        </w:tc>
      </w:tr>
      <w:tr w:rsidR="00225C5E" w:rsidRPr="00354C5D" w:rsidTr="006105C5">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7</w:t>
            </w:r>
          </w:p>
        </w:tc>
        <w:tc>
          <w:tcPr>
            <w:tcW w:w="5902" w:type="dxa"/>
            <w:vAlign w:val="center"/>
          </w:tcPr>
          <w:p w:rsidR="009D70AC" w:rsidRDefault="009D70AC" w:rsidP="009D70AC">
            <w:pPr>
              <w:framePr w:hSpace="180" w:wrap="around" w:vAnchor="text" w:hAnchor="page" w:x="1400" w:y="45"/>
              <w:autoSpaceDE w:val="0"/>
              <w:autoSpaceDN w:val="0"/>
              <w:adjustRightInd w:val="0"/>
              <w:ind w:left="-108" w:right="-105"/>
              <w:rPr>
                <w:iCs/>
                <w:color w:val="000000"/>
              </w:rPr>
            </w:pPr>
            <w:r w:rsidRPr="009D70AC">
              <w:rPr>
                <w:iCs/>
                <w:color w:val="000000"/>
              </w:rPr>
              <w:t>Чертеж планировки территории под</w:t>
            </w:r>
            <w:r>
              <w:rPr>
                <w:iCs/>
                <w:color w:val="000000"/>
              </w:rPr>
              <w:t xml:space="preserve"> </w:t>
            </w:r>
            <w:r w:rsidRPr="009D70AC">
              <w:rPr>
                <w:iCs/>
                <w:color w:val="000000"/>
              </w:rPr>
              <w:t xml:space="preserve">строительство газопровода </w:t>
            </w:r>
          </w:p>
          <w:p w:rsidR="00225C5E" w:rsidRPr="004B6208" w:rsidRDefault="00225C5E" w:rsidP="00225C5E">
            <w:pPr>
              <w:framePr w:hSpace="180" w:wrap="around" w:vAnchor="text" w:hAnchor="page" w:x="1400" w:y="45"/>
              <w:autoSpaceDE w:val="0"/>
              <w:autoSpaceDN w:val="0"/>
              <w:adjustRightInd w:val="0"/>
              <w:ind w:left="-108" w:right="-105"/>
              <w:rPr>
                <w:iCs/>
                <w:color w:val="000000"/>
              </w:rPr>
            </w:pPr>
            <w:r w:rsidRPr="004A7AB9">
              <w:rPr>
                <w:iCs/>
                <w:color w:val="000000"/>
              </w:rPr>
              <w:t>М 1:1000:</w:t>
            </w:r>
            <w:r>
              <w:rPr>
                <w:iCs/>
                <w:color w:val="000000"/>
              </w:rPr>
              <w:t xml:space="preserve"> </w:t>
            </w:r>
            <w:r w:rsidRPr="004A7AB9">
              <w:rPr>
                <w:iCs/>
                <w:color w:val="000000"/>
              </w:rPr>
              <w:t>(Г-1). ПК5</w:t>
            </w:r>
            <w:r w:rsidRPr="009D70AC">
              <w:rPr>
                <w:iCs/>
                <w:color w:val="000000"/>
                <w:vertAlign w:val="superscript"/>
              </w:rPr>
              <w:t>2</w:t>
            </w:r>
            <w:r w:rsidRPr="004A7AB9">
              <w:rPr>
                <w:iCs/>
                <w:color w:val="000000"/>
              </w:rPr>
              <w:t>+69,50...ПК10</w:t>
            </w:r>
            <w:r w:rsidRPr="009D70AC">
              <w:rPr>
                <w:iCs/>
                <w:color w:val="000000"/>
                <w:vertAlign w:val="superscript"/>
              </w:rPr>
              <w:t>2</w:t>
            </w:r>
            <w:r w:rsidRPr="004A7AB9">
              <w:rPr>
                <w:iCs/>
                <w:color w:val="000000"/>
              </w:rPr>
              <w:t>+31,</w:t>
            </w:r>
            <w:r>
              <w:rPr>
                <w:iCs/>
                <w:color w:val="000000"/>
              </w:rPr>
              <w:t xml:space="preserve">50, </w:t>
            </w:r>
            <w:r w:rsidRPr="004A7AB9">
              <w:rPr>
                <w:iCs/>
                <w:color w:val="000000"/>
              </w:rPr>
              <w:t>с указанием красных линий.</w:t>
            </w:r>
          </w:p>
        </w:tc>
        <w:tc>
          <w:tcPr>
            <w:tcW w:w="1307" w:type="dxa"/>
          </w:tcPr>
          <w:p w:rsidR="00225C5E" w:rsidRPr="000635C1" w:rsidRDefault="00225C5E" w:rsidP="00225C5E">
            <w:pPr>
              <w:framePr w:hSpace="180" w:wrap="around" w:vAnchor="text" w:hAnchor="page" w:x="1400" w:y="45"/>
            </w:pPr>
          </w:p>
        </w:tc>
      </w:tr>
      <w:tr w:rsidR="00225C5E" w:rsidRPr="00354C5D" w:rsidTr="00A91A88">
        <w:trPr>
          <w:trHeight w:val="397"/>
        </w:trPr>
        <w:tc>
          <w:tcPr>
            <w:tcW w:w="2776" w:type="dxa"/>
            <w:vAlign w:val="center"/>
          </w:tcPr>
          <w:p w:rsidR="00225C5E" w:rsidRPr="000635C1" w:rsidRDefault="00225C5E" w:rsidP="00225C5E">
            <w:pPr>
              <w:framePr w:hSpace="180" w:wrap="around" w:vAnchor="text" w:hAnchor="page" w:x="1400" w:y="45"/>
            </w:pPr>
            <w:r w:rsidRPr="000635C1">
              <w:rPr>
                <w:iCs/>
                <w:color w:val="000000"/>
              </w:rPr>
              <w:t>лист 8</w:t>
            </w:r>
          </w:p>
        </w:tc>
        <w:tc>
          <w:tcPr>
            <w:tcW w:w="5902" w:type="dxa"/>
          </w:tcPr>
          <w:p w:rsidR="009D70AC" w:rsidRDefault="009D70AC" w:rsidP="009D70AC">
            <w:pPr>
              <w:framePr w:hSpace="180" w:wrap="around" w:vAnchor="text" w:hAnchor="page" w:x="1400" w:y="45"/>
              <w:autoSpaceDE w:val="0"/>
              <w:autoSpaceDN w:val="0"/>
              <w:adjustRightInd w:val="0"/>
              <w:ind w:left="-108" w:right="-105"/>
              <w:rPr>
                <w:iCs/>
                <w:color w:val="000000"/>
              </w:rPr>
            </w:pPr>
            <w:r w:rsidRPr="009D70AC">
              <w:rPr>
                <w:iCs/>
                <w:color w:val="000000"/>
              </w:rPr>
              <w:t>Чертеж планировки территории под</w:t>
            </w:r>
            <w:r>
              <w:rPr>
                <w:iCs/>
                <w:color w:val="000000"/>
              </w:rPr>
              <w:t xml:space="preserve"> </w:t>
            </w:r>
            <w:r w:rsidRPr="009D70AC">
              <w:rPr>
                <w:iCs/>
                <w:color w:val="000000"/>
              </w:rPr>
              <w:t xml:space="preserve">строительство газопровода </w:t>
            </w:r>
          </w:p>
          <w:p w:rsidR="00225C5E" w:rsidRPr="004A7AB9" w:rsidRDefault="00225C5E" w:rsidP="00225C5E">
            <w:pPr>
              <w:framePr w:hSpace="180" w:wrap="around" w:vAnchor="text" w:hAnchor="page" w:x="1400" w:y="45"/>
              <w:autoSpaceDE w:val="0"/>
              <w:autoSpaceDN w:val="0"/>
              <w:adjustRightInd w:val="0"/>
              <w:ind w:left="-108"/>
              <w:rPr>
                <w:iCs/>
                <w:color w:val="000000"/>
              </w:rPr>
            </w:pPr>
            <w:r w:rsidRPr="004A7AB9">
              <w:rPr>
                <w:iCs/>
                <w:color w:val="000000"/>
              </w:rPr>
              <w:t>М 1:1000:</w:t>
            </w:r>
            <w:r>
              <w:rPr>
                <w:iCs/>
                <w:color w:val="000000"/>
              </w:rPr>
              <w:t xml:space="preserve"> </w:t>
            </w:r>
            <w:r w:rsidRPr="004A7AB9">
              <w:rPr>
                <w:iCs/>
                <w:color w:val="000000"/>
              </w:rPr>
              <w:t>(Г-1). ПК10</w:t>
            </w:r>
            <w:r w:rsidRPr="009D70AC">
              <w:rPr>
                <w:iCs/>
                <w:color w:val="000000"/>
                <w:vertAlign w:val="superscript"/>
              </w:rPr>
              <w:t>2</w:t>
            </w:r>
            <w:r w:rsidRPr="004A7AB9">
              <w:rPr>
                <w:iCs/>
                <w:color w:val="000000"/>
              </w:rPr>
              <w:t>+31,50...ПК14</w:t>
            </w:r>
            <w:r w:rsidRPr="009D70AC">
              <w:rPr>
                <w:iCs/>
                <w:color w:val="000000"/>
                <w:vertAlign w:val="superscript"/>
              </w:rPr>
              <w:t>2</w:t>
            </w:r>
            <w:r w:rsidRPr="004A7AB9">
              <w:rPr>
                <w:iCs/>
                <w:color w:val="000000"/>
              </w:rPr>
              <w:t>+56,50; ПК0</w:t>
            </w:r>
            <w:r w:rsidRPr="009D70AC">
              <w:rPr>
                <w:iCs/>
                <w:color w:val="000000"/>
                <w:vertAlign w:val="superscript"/>
              </w:rPr>
              <w:t>3</w:t>
            </w:r>
            <w:r w:rsidRPr="004A7AB9">
              <w:rPr>
                <w:iCs/>
                <w:color w:val="000000"/>
              </w:rPr>
              <w:t>...ПК0</w:t>
            </w:r>
            <w:r w:rsidRPr="009D70AC">
              <w:rPr>
                <w:iCs/>
                <w:color w:val="000000"/>
                <w:vertAlign w:val="superscript"/>
              </w:rPr>
              <w:t>3</w:t>
            </w:r>
            <w:r w:rsidRPr="004A7AB9">
              <w:rPr>
                <w:iCs/>
                <w:color w:val="000000"/>
              </w:rPr>
              <w:t>+43,00</w:t>
            </w:r>
          </w:p>
          <w:p w:rsidR="00225C5E" w:rsidRPr="000635C1" w:rsidRDefault="00225C5E" w:rsidP="00225C5E">
            <w:pPr>
              <w:framePr w:hSpace="180" w:wrap="around" w:vAnchor="text" w:hAnchor="page" w:x="1400" w:y="45"/>
              <w:autoSpaceDE w:val="0"/>
              <w:autoSpaceDN w:val="0"/>
              <w:adjustRightInd w:val="0"/>
              <w:ind w:left="-108" w:right="-105"/>
              <w:rPr>
                <w:rFonts w:eastAsia="Arial Unicode MS"/>
                <w:color w:val="000000"/>
              </w:rPr>
            </w:pPr>
            <w:r w:rsidRPr="004A7AB9">
              <w:rPr>
                <w:iCs/>
                <w:color w:val="000000"/>
              </w:rPr>
              <w:t>с указанием красных линий.</w:t>
            </w:r>
          </w:p>
        </w:tc>
        <w:tc>
          <w:tcPr>
            <w:tcW w:w="1307" w:type="dxa"/>
          </w:tcPr>
          <w:p w:rsidR="00225C5E" w:rsidRPr="000635C1" w:rsidRDefault="00225C5E" w:rsidP="00225C5E">
            <w:pPr>
              <w:framePr w:hSpace="180" w:wrap="around" w:vAnchor="text" w:hAnchor="page" w:x="1400" w:y="45"/>
            </w:pPr>
          </w:p>
        </w:tc>
      </w:tr>
      <w:tr w:rsidR="00225C5E" w:rsidRPr="00354C5D" w:rsidTr="00A91A88">
        <w:trPr>
          <w:trHeight w:val="397"/>
        </w:trPr>
        <w:tc>
          <w:tcPr>
            <w:tcW w:w="2776" w:type="dxa"/>
            <w:vAlign w:val="center"/>
          </w:tcPr>
          <w:p w:rsidR="00225C5E" w:rsidRPr="000635C1" w:rsidRDefault="00225C5E" w:rsidP="00225C5E">
            <w:pPr>
              <w:framePr w:hSpace="180" w:wrap="around" w:vAnchor="text" w:hAnchor="page" w:x="1400" w:y="45"/>
            </w:pPr>
          </w:p>
        </w:tc>
        <w:tc>
          <w:tcPr>
            <w:tcW w:w="5902" w:type="dxa"/>
          </w:tcPr>
          <w:p w:rsidR="00225C5E" w:rsidRPr="00E70AC1" w:rsidRDefault="00225C5E" w:rsidP="00225C5E">
            <w:pPr>
              <w:framePr w:hSpace="180" w:wrap="around" w:vAnchor="text" w:hAnchor="page" w:x="1400" w:y="45"/>
              <w:jc w:val="right"/>
            </w:pPr>
            <w:r w:rsidRPr="00E70AC1">
              <w:t>Всего:</w:t>
            </w:r>
          </w:p>
        </w:tc>
        <w:tc>
          <w:tcPr>
            <w:tcW w:w="1307" w:type="dxa"/>
          </w:tcPr>
          <w:p w:rsidR="00225C5E" w:rsidRDefault="00225C5E" w:rsidP="00C10B16">
            <w:pPr>
              <w:framePr w:hSpace="180" w:wrap="around" w:vAnchor="text" w:hAnchor="page" w:x="1400" w:y="45"/>
            </w:pPr>
            <w:r w:rsidRPr="00E70AC1">
              <w:t>2</w:t>
            </w:r>
            <w:r w:rsidR="00C10B16">
              <w:t>6</w:t>
            </w:r>
            <w:r w:rsidRPr="00E70AC1">
              <w:t xml:space="preserve"> листов</w:t>
            </w:r>
          </w:p>
        </w:tc>
      </w:tr>
    </w:tbl>
    <w:p w:rsidR="00E57486" w:rsidRPr="00354C5D" w:rsidRDefault="00E57486" w:rsidP="00C71771">
      <w:pPr>
        <w:pStyle w:val="a6"/>
        <w:tabs>
          <w:tab w:val="left" w:pos="10773"/>
        </w:tabs>
        <w:spacing w:line="360" w:lineRule="auto"/>
        <w:ind w:left="0" w:firstLine="0"/>
        <w:jc w:val="left"/>
        <w:rPr>
          <w:b w:val="0"/>
          <w:sz w:val="22"/>
          <w:szCs w:val="22"/>
        </w:rPr>
      </w:pPr>
    </w:p>
    <w:p w:rsidR="00DD6675" w:rsidRPr="00354C5D" w:rsidRDefault="00DD6675" w:rsidP="00C71771">
      <w:pPr>
        <w:pStyle w:val="a6"/>
        <w:tabs>
          <w:tab w:val="left" w:pos="10773"/>
        </w:tabs>
        <w:spacing w:line="360" w:lineRule="auto"/>
        <w:ind w:left="0" w:firstLine="0"/>
        <w:jc w:val="left"/>
        <w:rPr>
          <w:b w:val="0"/>
          <w:sz w:val="22"/>
          <w:szCs w:val="22"/>
        </w:rPr>
      </w:pPr>
    </w:p>
    <w:p w:rsidR="000E684B" w:rsidRPr="00354C5D" w:rsidRDefault="000E684B" w:rsidP="00C71771">
      <w:pPr>
        <w:pStyle w:val="a6"/>
        <w:tabs>
          <w:tab w:val="left" w:pos="10773"/>
        </w:tabs>
        <w:spacing w:line="360" w:lineRule="auto"/>
        <w:ind w:left="0" w:firstLine="0"/>
        <w:jc w:val="left"/>
        <w:rPr>
          <w:b w:val="0"/>
          <w:sz w:val="22"/>
          <w:szCs w:val="22"/>
        </w:rPr>
      </w:pPr>
    </w:p>
    <w:p w:rsidR="000635C1" w:rsidRDefault="000635C1" w:rsidP="004274C5">
      <w:pPr>
        <w:pStyle w:val="a6"/>
        <w:tabs>
          <w:tab w:val="left" w:pos="10773"/>
        </w:tabs>
        <w:spacing w:line="360" w:lineRule="auto"/>
        <w:ind w:left="0" w:firstLine="0"/>
        <w:jc w:val="left"/>
        <w:rPr>
          <w:b w:val="0"/>
          <w:sz w:val="22"/>
          <w:szCs w:val="22"/>
        </w:rPr>
      </w:pPr>
    </w:p>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Pr="000635C1" w:rsidRDefault="000635C1" w:rsidP="000635C1"/>
    <w:p w:rsidR="000635C1" w:rsidRDefault="000635C1" w:rsidP="000635C1"/>
    <w:p w:rsidR="000635C1" w:rsidRPr="000635C1" w:rsidRDefault="000635C1" w:rsidP="000635C1"/>
    <w:p w:rsidR="000635C1" w:rsidRDefault="000635C1" w:rsidP="000635C1"/>
    <w:p w:rsidR="000E684B" w:rsidRPr="000635C1" w:rsidRDefault="000635C1" w:rsidP="000635C1">
      <w:pPr>
        <w:tabs>
          <w:tab w:val="left" w:pos="630"/>
        </w:tabs>
      </w:pPr>
      <w:r>
        <w:tab/>
      </w:r>
    </w:p>
    <w:p w:rsidR="000635C1" w:rsidRDefault="000635C1">
      <w:pPr>
        <w:pStyle w:val="a6"/>
        <w:tabs>
          <w:tab w:val="left" w:pos="10773"/>
        </w:tabs>
        <w:spacing w:line="360" w:lineRule="auto"/>
        <w:ind w:left="1843" w:firstLine="567"/>
        <w:rPr>
          <w:b w:val="0"/>
          <w:sz w:val="22"/>
          <w:szCs w:val="22"/>
        </w:rPr>
      </w:pPr>
    </w:p>
    <w:p w:rsidR="00D47B14" w:rsidRDefault="00D47B14">
      <w:pPr>
        <w:pStyle w:val="a6"/>
        <w:tabs>
          <w:tab w:val="left" w:pos="10773"/>
        </w:tabs>
        <w:spacing w:line="360" w:lineRule="auto"/>
        <w:ind w:left="1843" w:firstLine="567"/>
        <w:rPr>
          <w:b w:val="0"/>
          <w:sz w:val="22"/>
          <w:szCs w:val="22"/>
        </w:rPr>
      </w:pPr>
    </w:p>
    <w:p w:rsidR="00D47B14" w:rsidRDefault="00D47B14">
      <w:pPr>
        <w:pStyle w:val="a6"/>
        <w:tabs>
          <w:tab w:val="left" w:pos="10773"/>
        </w:tabs>
        <w:spacing w:line="360" w:lineRule="auto"/>
        <w:ind w:left="1843" w:firstLine="567"/>
        <w:rPr>
          <w:b w:val="0"/>
          <w:sz w:val="22"/>
          <w:szCs w:val="22"/>
        </w:rPr>
      </w:pPr>
    </w:p>
    <w:p w:rsidR="00225C5E" w:rsidRDefault="00225C5E">
      <w:pPr>
        <w:pStyle w:val="a6"/>
        <w:tabs>
          <w:tab w:val="left" w:pos="10773"/>
        </w:tabs>
        <w:spacing w:line="360" w:lineRule="auto"/>
        <w:ind w:left="1843" w:firstLine="567"/>
        <w:rPr>
          <w:b w:val="0"/>
          <w:sz w:val="22"/>
          <w:szCs w:val="22"/>
        </w:rPr>
      </w:pPr>
    </w:p>
    <w:p w:rsidR="00225C5E" w:rsidRDefault="00225C5E">
      <w:pPr>
        <w:pStyle w:val="a6"/>
        <w:tabs>
          <w:tab w:val="left" w:pos="10773"/>
        </w:tabs>
        <w:spacing w:line="360" w:lineRule="auto"/>
        <w:ind w:left="1843" w:firstLine="567"/>
        <w:rPr>
          <w:b w:val="0"/>
          <w:sz w:val="22"/>
          <w:szCs w:val="22"/>
        </w:rPr>
      </w:pPr>
    </w:p>
    <w:p w:rsidR="000635C1" w:rsidRPr="000635C1" w:rsidRDefault="000635C1" w:rsidP="000635C1"/>
    <w:p w:rsidR="000635C1" w:rsidRPr="000635C1" w:rsidRDefault="000635C1" w:rsidP="000635C1"/>
    <w:p w:rsidR="000635C1" w:rsidRPr="000635C1" w:rsidRDefault="000635C1" w:rsidP="000635C1"/>
    <w:p w:rsidR="000E684B" w:rsidRPr="000635C1" w:rsidRDefault="000E684B" w:rsidP="000635C1">
      <w:pPr>
        <w:sectPr w:rsidR="000E684B" w:rsidRPr="000635C1">
          <w:headerReference w:type="default" r:id="rId7"/>
          <w:footerReference w:type="even" r:id="rId8"/>
          <w:footerReference w:type="default" r:id="rId9"/>
          <w:headerReference w:type="first" r:id="rId10"/>
          <w:footerReference w:type="first" r:id="rId11"/>
          <w:pgSz w:w="11906" w:h="16838" w:code="9"/>
          <w:pgMar w:top="284" w:right="442" w:bottom="284" w:left="284" w:header="340" w:footer="1418" w:gutter="0"/>
          <w:pgNumType w:start="2"/>
          <w:cols w:space="720"/>
          <w:titlePg/>
        </w:sect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2694"/>
        <w:gridCol w:w="5386"/>
        <w:gridCol w:w="1190"/>
      </w:tblGrid>
      <w:tr w:rsidR="00E57486" w:rsidRPr="00354C5D">
        <w:trPr>
          <w:trHeight w:hRule="exact" w:val="851"/>
        </w:trPr>
        <w:tc>
          <w:tcPr>
            <w:tcW w:w="708" w:type="dxa"/>
          </w:tcPr>
          <w:p w:rsidR="00E57486" w:rsidRPr="00354C5D" w:rsidRDefault="00E57486" w:rsidP="009A321B">
            <w:pPr>
              <w:pStyle w:val="a3"/>
              <w:tabs>
                <w:tab w:val="clear" w:pos="4153"/>
                <w:tab w:val="clear" w:pos="8306"/>
              </w:tabs>
              <w:ind w:left="2160" w:right="-929"/>
              <w:jc w:val="center"/>
              <w:rPr>
                <w:sz w:val="22"/>
                <w:szCs w:val="22"/>
              </w:rPr>
            </w:pPr>
          </w:p>
          <w:p w:rsidR="00E57486" w:rsidRPr="00354C5D" w:rsidRDefault="00E57486" w:rsidP="000A5651">
            <w:pPr>
              <w:ind w:left="-108"/>
              <w:jc w:val="center"/>
              <w:rPr>
                <w:sz w:val="22"/>
                <w:szCs w:val="22"/>
              </w:rPr>
            </w:pPr>
            <w:r w:rsidRPr="00354C5D">
              <w:rPr>
                <w:sz w:val="22"/>
                <w:szCs w:val="22"/>
              </w:rPr>
              <w:t xml:space="preserve">№ </w:t>
            </w:r>
            <w:r w:rsidR="000A5651" w:rsidRPr="00354C5D">
              <w:rPr>
                <w:sz w:val="22"/>
                <w:szCs w:val="22"/>
              </w:rPr>
              <w:t>книги</w:t>
            </w:r>
          </w:p>
        </w:tc>
        <w:tc>
          <w:tcPr>
            <w:tcW w:w="2694" w:type="dxa"/>
            <w:vAlign w:val="center"/>
          </w:tcPr>
          <w:p w:rsidR="00E57486" w:rsidRPr="00354C5D" w:rsidRDefault="00E57486">
            <w:pPr>
              <w:pStyle w:val="4"/>
              <w:ind w:firstLine="5"/>
              <w:jc w:val="center"/>
              <w:rPr>
                <w:sz w:val="22"/>
                <w:szCs w:val="22"/>
              </w:rPr>
            </w:pPr>
            <w:r w:rsidRPr="00354C5D">
              <w:rPr>
                <w:sz w:val="22"/>
                <w:szCs w:val="22"/>
              </w:rPr>
              <w:t>Обозначение</w:t>
            </w:r>
          </w:p>
        </w:tc>
        <w:tc>
          <w:tcPr>
            <w:tcW w:w="5386" w:type="dxa"/>
            <w:vAlign w:val="center"/>
          </w:tcPr>
          <w:p w:rsidR="00E57486" w:rsidRPr="00354C5D" w:rsidRDefault="00E57486">
            <w:pPr>
              <w:pStyle w:val="a3"/>
              <w:tabs>
                <w:tab w:val="clear" w:pos="4153"/>
                <w:tab w:val="clear" w:pos="8306"/>
              </w:tabs>
              <w:ind w:right="907"/>
              <w:jc w:val="center"/>
              <w:rPr>
                <w:sz w:val="22"/>
                <w:szCs w:val="22"/>
              </w:rPr>
            </w:pPr>
            <w:r w:rsidRPr="00354C5D">
              <w:rPr>
                <w:sz w:val="22"/>
                <w:szCs w:val="22"/>
              </w:rPr>
              <w:t>Наименование</w:t>
            </w:r>
          </w:p>
        </w:tc>
        <w:tc>
          <w:tcPr>
            <w:tcW w:w="1190" w:type="dxa"/>
            <w:vAlign w:val="center"/>
          </w:tcPr>
          <w:p w:rsidR="00E57486" w:rsidRPr="00354C5D" w:rsidRDefault="00E57486">
            <w:pPr>
              <w:pStyle w:val="a3"/>
              <w:tabs>
                <w:tab w:val="clear" w:pos="4153"/>
                <w:tab w:val="clear" w:pos="8306"/>
                <w:tab w:val="left" w:pos="139"/>
                <w:tab w:val="left" w:pos="1258"/>
              </w:tabs>
              <w:ind w:right="-52"/>
              <w:jc w:val="center"/>
              <w:rPr>
                <w:sz w:val="22"/>
                <w:szCs w:val="22"/>
              </w:rPr>
            </w:pPr>
            <w:r w:rsidRPr="00354C5D">
              <w:rPr>
                <w:sz w:val="22"/>
                <w:szCs w:val="22"/>
              </w:rPr>
              <w:t>Примечание</w:t>
            </w: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225C5E" w:rsidP="009E67D6">
            <w:pPr>
              <w:pStyle w:val="a3"/>
              <w:ind w:right="139"/>
              <w:rPr>
                <w:sz w:val="22"/>
                <w:szCs w:val="22"/>
              </w:rPr>
            </w:pPr>
            <w:r>
              <w:rPr>
                <w:sz w:val="22"/>
                <w:szCs w:val="22"/>
              </w:rPr>
              <w:t>45/01-07.15</w:t>
            </w:r>
            <w:r w:rsidR="008A4220" w:rsidRPr="00A93C82">
              <w:rPr>
                <w:sz w:val="22"/>
                <w:szCs w:val="22"/>
              </w:rPr>
              <w:t>-СП</w:t>
            </w:r>
          </w:p>
        </w:tc>
        <w:tc>
          <w:tcPr>
            <w:tcW w:w="5386" w:type="dxa"/>
            <w:vAlign w:val="center"/>
          </w:tcPr>
          <w:p w:rsidR="008A4220" w:rsidRPr="00A93C82" w:rsidRDefault="008A4220" w:rsidP="009E67D6">
            <w:pPr>
              <w:pStyle w:val="a3"/>
              <w:tabs>
                <w:tab w:val="clear" w:pos="4153"/>
                <w:tab w:val="clear" w:pos="8306"/>
              </w:tabs>
              <w:ind w:right="-108"/>
              <w:jc w:val="center"/>
              <w:rPr>
                <w:sz w:val="22"/>
                <w:szCs w:val="22"/>
                <w:u w:val="single"/>
              </w:rPr>
            </w:pPr>
            <w:r w:rsidRPr="00A93C82">
              <w:rPr>
                <w:sz w:val="22"/>
                <w:szCs w:val="22"/>
                <w:u w:val="single"/>
              </w:rPr>
              <w:t>Состав проекта</w:t>
            </w: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B20A15" w:rsidP="00B20A15">
            <w:pPr>
              <w:pStyle w:val="a3"/>
              <w:tabs>
                <w:tab w:val="clear" w:pos="4153"/>
                <w:tab w:val="clear" w:pos="8306"/>
              </w:tabs>
              <w:spacing w:line="240" w:lineRule="exact"/>
              <w:ind w:left="-108" w:right="-108" w:firstLine="1"/>
              <w:jc w:val="center"/>
              <w:rPr>
                <w:sz w:val="22"/>
                <w:szCs w:val="22"/>
              </w:rPr>
            </w:pPr>
            <w:r w:rsidRPr="00A93C82">
              <w:rPr>
                <w:sz w:val="22"/>
                <w:szCs w:val="22"/>
              </w:rPr>
              <w:t>1</w:t>
            </w:r>
          </w:p>
        </w:tc>
        <w:tc>
          <w:tcPr>
            <w:tcW w:w="2694" w:type="dxa"/>
            <w:vAlign w:val="center"/>
          </w:tcPr>
          <w:p w:rsidR="00B20A15" w:rsidRPr="00A93C82" w:rsidRDefault="00225C5E" w:rsidP="00B20A15">
            <w:pPr>
              <w:pStyle w:val="a3"/>
              <w:ind w:left="-79" w:right="-136"/>
              <w:rPr>
                <w:sz w:val="22"/>
                <w:szCs w:val="22"/>
              </w:rPr>
            </w:pPr>
            <w:r>
              <w:rPr>
                <w:sz w:val="22"/>
                <w:szCs w:val="22"/>
              </w:rPr>
              <w:t>45/01-07.15</w:t>
            </w:r>
            <w:r w:rsidR="00B20A15">
              <w:rPr>
                <w:sz w:val="22"/>
                <w:szCs w:val="22"/>
              </w:rPr>
              <w:t xml:space="preserve">. </w:t>
            </w:r>
            <w:r w:rsidR="00B20A15" w:rsidRPr="004A6113">
              <w:rPr>
                <w:sz w:val="22"/>
                <w:szCs w:val="22"/>
              </w:rPr>
              <w:t xml:space="preserve">Том 1. Книга 1.  </w:t>
            </w: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Проект планировки. Основная часть.</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B20A15" w:rsidP="00B20A15">
            <w:pPr>
              <w:pStyle w:val="a3"/>
              <w:tabs>
                <w:tab w:val="clear" w:pos="4153"/>
                <w:tab w:val="clear" w:pos="8306"/>
              </w:tabs>
              <w:spacing w:line="240" w:lineRule="exact"/>
              <w:ind w:left="-108" w:right="-108" w:firstLine="1"/>
              <w:jc w:val="center"/>
              <w:rPr>
                <w:sz w:val="22"/>
                <w:szCs w:val="22"/>
              </w:rPr>
            </w:pPr>
          </w:p>
        </w:tc>
        <w:tc>
          <w:tcPr>
            <w:tcW w:w="2694" w:type="dxa"/>
            <w:vAlign w:val="center"/>
          </w:tcPr>
          <w:p w:rsidR="00B20A15" w:rsidRPr="00A93C82" w:rsidRDefault="00B20A15" w:rsidP="00B20A15">
            <w:pPr>
              <w:pStyle w:val="a3"/>
              <w:tabs>
                <w:tab w:val="clear" w:pos="4153"/>
                <w:tab w:val="clear" w:pos="8306"/>
              </w:tabs>
              <w:ind w:right="139"/>
              <w:rPr>
                <w:sz w:val="22"/>
                <w:szCs w:val="22"/>
              </w:rPr>
            </w:pP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Пояснительная записка. Чертежи.</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B20A15" w:rsidP="00B20A15">
            <w:pPr>
              <w:pStyle w:val="a3"/>
              <w:tabs>
                <w:tab w:val="clear" w:pos="4153"/>
                <w:tab w:val="clear" w:pos="8306"/>
              </w:tabs>
              <w:spacing w:line="240" w:lineRule="exact"/>
              <w:ind w:left="-108" w:right="-108" w:firstLine="1"/>
              <w:jc w:val="center"/>
              <w:rPr>
                <w:sz w:val="22"/>
                <w:szCs w:val="22"/>
              </w:rPr>
            </w:pPr>
            <w:r>
              <w:rPr>
                <w:sz w:val="22"/>
                <w:szCs w:val="22"/>
              </w:rPr>
              <w:t>2</w:t>
            </w:r>
          </w:p>
        </w:tc>
        <w:tc>
          <w:tcPr>
            <w:tcW w:w="2694" w:type="dxa"/>
            <w:vAlign w:val="center"/>
          </w:tcPr>
          <w:p w:rsidR="00B20A15" w:rsidRPr="00A93C82" w:rsidRDefault="00225C5E" w:rsidP="00533F2B">
            <w:pPr>
              <w:pStyle w:val="a3"/>
              <w:tabs>
                <w:tab w:val="clear" w:pos="4153"/>
                <w:tab w:val="clear" w:pos="8306"/>
              </w:tabs>
              <w:ind w:left="-79" w:right="-136"/>
              <w:rPr>
                <w:sz w:val="22"/>
                <w:szCs w:val="22"/>
              </w:rPr>
            </w:pPr>
            <w:r>
              <w:rPr>
                <w:sz w:val="22"/>
                <w:szCs w:val="22"/>
              </w:rPr>
              <w:t>45/01-07.15</w:t>
            </w:r>
            <w:r w:rsidR="00B20A15">
              <w:rPr>
                <w:sz w:val="22"/>
                <w:szCs w:val="22"/>
              </w:rPr>
              <w:t>.</w:t>
            </w:r>
            <w:r w:rsidR="00B20A15" w:rsidRPr="004A6113">
              <w:rPr>
                <w:sz w:val="22"/>
                <w:szCs w:val="22"/>
              </w:rPr>
              <w:t xml:space="preserve"> </w:t>
            </w:r>
            <w:r w:rsidR="00533F2B" w:rsidRPr="004A6113">
              <w:rPr>
                <w:sz w:val="22"/>
                <w:szCs w:val="22"/>
              </w:rPr>
              <w:t xml:space="preserve">Том 1. Книга </w:t>
            </w:r>
            <w:r w:rsidR="00533F2B">
              <w:rPr>
                <w:sz w:val="22"/>
                <w:szCs w:val="22"/>
              </w:rPr>
              <w:t>2</w:t>
            </w:r>
            <w:r w:rsidR="00533F2B" w:rsidRPr="004A6113">
              <w:rPr>
                <w:sz w:val="22"/>
                <w:szCs w:val="22"/>
              </w:rPr>
              <w:t xml:space="preserve">.  </w:t>
            </w: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Проект планировки. Материалы по обоснованию</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865C23" w:rsidRDefault="00B20A15" w:rsidP="00B20A15">
            <w:pPr>
              <w:jc w:val="center"/>
              <w:rPr>
                <w:sz w:val="22"/>
                <w:szCs w:val="22"/>
              </w:rPr>
            </w:pPr>
          </w:p>
        </w:tc>
        <w:tc>
          <w:tcPr>
            <w:tcW w:w="2694" w:type="dxa"/>
            <w:vAlign w:val="center"/>
          </w:tcPr>
          <w:p w:rsidR="00B20A15" w:rsidRPr="00865C23" w:rsidRDefault="00B20A15" w:rsidP="00B20A15">
            <w:pPr>
              <w:rPr>
                <w:sz w:val="22"/>
                <w:szCs w:val="22"/>
              </w:rPr>
            </w:pPr>
          </w:p>
        </w:tc>
        <w:tc>
          <w:tcPr>
            <w:tcW w:w="5386" w:type="dxa"/>
            <w:vAlign w:val="center"/>
          </w:tcPr>
          <w:p w:rsidR="00B20A15" w:rsidRPr="004A6113" w:rsidRDefault="00B20A15" w:rsidP="005D5CE1">
            <w:pPr>
              <w:pStyle w:val="a3"/>
              <w:tabs>
                <w:tab w:val="clear" w:pos="4153"/>
                <w:tab w:val="clear" w:pos="8306"/>
              </w:tabs>
              <w:ind w:right="-108"/>
              <w:rPr>
                <w:sz w:val="22"/>
                <w:szCs w:val="22"/>
              </w:rPr>
            </w:pPr>
            <w:r w:rsidRPr="004A6113">
              <w:rPr>
                <w:sz w:val="22"/>
                <w:szCs w:val="22"/>
              </w:rPr>
              <w:t>Пояснительная записка. Чертежи.</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B20A15" w:rsidRPr="00354C5D" w:rsidTr="008A4220">
        <w:trPr>
          <w:trHeight w:val="397"/>
        </w:trPr>
        <w:tc>
          <w:tcPr>
            <w:tcW w:w="708" w:type="dxa"/>
            <w:vAlign w:val="center"/>
          </w:tcPr>
          <w:p w:rsidR="00B20A15" w:rsidRPr="00A93C82" w:rsidRDefault="00533F2B" w:rsidP="00B20A15">
            <w:pPr>
              <w:pStyle w:val="a3"/>
              <w:tabs>
                <w:tab w:val="clear" w:pos="4153"/>
                <w:tab w:val="clear" w:pos="8306"/>
              </w:tabs>
              <w:spacing w:line="240" w:lineRule="exact"/>
              <w:ind w:left="-108" w:right="-108" w:firstLine="1"/>
              <w:jc w:val="center"/>
              <w:rPr>
                <w:sz w:val="22"/>
                <w:szCs w:val="22"/>
              </w:rPr>
            </w:pPr>
            <w:r>
              <w:rPr>
                <w:sz w:val="22"/>
                <w:szCs w:val="22"/>
              </w:rPr>
              <w:t>3</w:t>
            </w:r>
          </w:p>
        </w:tc>
        <w:tc>
          <w:tcPr>
            <w:tcW w:w="2694" w:type="dxa"/>
            <w:vAlign w:val="center"/>
          </w:tcPr>
          <w:p w:rsidR="00B20A15" w:rsidRPr="00A93C82" w:rsidRDefault="00225C5E" w:rsidP="00533F2B">
            <w:pPr>
              <w:pStyle w:val="a3"/>
              <w:tabs>
                <w:tab w:val="clear" w:pos="4153"/>
                <w:tab w:val="clear" w:pos="8306"/>
              </w:tabs>
              <w:ind w:right="139"/>
              <w:rPr>
                <w:sz w:val="22"/>
                <w:szCs w:val="22"/>
              </w:rPr>
            </w:pPr>
            <w:r>
              <w:rPr>
                <w:sz w:val="22"/>
                <w:szCs w:val="22"/>
              </w:rPr>
              <w:t>45/01-07.15</w:t>
            </w:r>
            <w:r w:rsidR="00533F2B">
              <w:rPr>
                <w:sz w:val="22"/>
                <w:szCs w:val="22"/>
              </w:rPr>
              <w:t xml:space="preserve">. </w:t>
            </w:r>
            <w:r w:rsidR="00533F2B" w:rsidRPr="004A6113">
              <w:rPr>
                <w:sz w:val="22"/>
                <w:szCs w:val="22"/>
              </w:rPr>
              <w:t xml:space="preserve">Том </w:t>
            </w:r>
            <w:r w:rsidR="00533F2B">
              <w:rPr>
                <w:sz w:val="22"/>
                <w:szCs w:val="22"/>
              </w:rPr>
              <w:t>2</w:t>
            </w:r>
            <w:r w:rsidR="00533F2B" w:rsidRPr="004A6113">
              <w:rPr>
                <w:sz w:val="22"/>
                <w:szCs w:val="22"/>
              </w:rPr>
              <w:t>.</w:t>
            </w:r>
          </w:p>
        </w:tc>
        <w:tc>
          <w:tcPr>
            <w:tcW w:w="5386" w:type="dxa"/>
            <w:vAlign w:val="center"/>
          </w:tcPr>
          <w:p w:rsidR="00B20A15" w:rsidRPr="004A6113" w:rsidRDefault="00B20A15" w:rsidP="00B20A15">
            <w:pPr>
              <w:pStyle w:val="a3"/>
              <w:tabs>
                <w:tab w:val="clear" w:pos="4153"/>
                <w:tab w:val="clear" w:pos="8306"/>
              </w:tabs>
              <w:ind w:right="-108"/>
              <w:rPr>
                <w:sz w:val="22"/>
                <w:szCs w:val="22"/>
              </w:rPr>
            </w:pPr>
            <w:r w:rsidRPr="004A6113">
              <w:rPr>
                <w:sz w:val="22"/>
                <w:szCs w:val="22"/>
              </w:rPr>
              <w:t xml:space="preserve">Проект межевания </w:t>
            </w:r>
          </w:p>
        </w:tc>
        <w:tc>
          <w:tcPr>
            <w:tcW w:w="1190" w:type="dxa"/>
            <w:vAlign w:val="center"/>
          </w:tcPr>
          <w:p w:rsidR="00B20A15" w:rsidRPr="00A93C82" w:rsidRDefault="00B20A15" w:rsidP="00B20A15">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tcBorders>
              <w:bottom w:val="nil"/>
            </w:tcBorders>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ind w:right="907"/>
              <w:rPr>
                <w:sz w:val="24"/>
              </w:rPr>
            </w:pPr>
          </w:p>
        </w:tc>
      </w:tr>
      <w:tr w:rsidR="008A4220" w:rsidRPr="00354C5D" w:rsidTr="008A4220">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A93C82" w:rsidRDefault="008A4220" w:rsidP="009E67D6">
            <w:pPr>
              <w:pStyle w:val="a3"/>
              <w:tabs>
                <w:tab w:val="clear" w:pos="4153"/>
                <w:tab w:val="clear" w:pos="8306"/>
              </w:tabs>
              <w:jc w:val="center"/>
              <w:rPr>
                <w:sz w:val="24"/>
              </w:rPr>
            </w:pPr>
          </w:p>
        </w:tc>
      </w:tr>
      <w:tr w:rsidR="008A4220" w:rsidRPr="00354C5D" w:rsidTr="001256E3">
        <w:trPr>
          <w:trHeight w:val="397"/>
        </w:trPr>
        <w:tc>
          <w:tcPr>
            <w:tcW w:w="708" w:type="dxa"/>
            <w:vAlign w:val="center"/>
          </w:tcPr>
          <w:p w:rsidR="008A4220" w:rsidRPr="00A93C82" w:rsidRDefault="008A4220" w:rsidP="009E67D6">
            <w:pPr>
              <w:pStyle w:val="a3"/>
              <w:tabs>
                <w:tab w:val="clear" w:pos="4153"/>
                <w:tab w:val="clear" w:pos="8306"/>
              </w:tabs>
              <w:spacing w:line="240" w:lineRule="exact"/>
              <w:ind w:left="-108" w:right="-108" w:firstLine="1"/>
              <w:jc w:val="center"/>
              <w:rPr>
                <w:sz w:val="22"/>
                <w:szCs w:val="22"/>
              </w:rPr>
            </w:pPr>
          </w:p>
        </w:tc>
        <w:tc>
          <w:tcPr>
            <w:tcW w:w="2694" w:type="dxa"/>
            <w:vAlign w:val="center"/>
          </w:tcPr>
          <w:p w:rsidR="008A4220" w:rsidRPr="00A93C82" w:rsidRDefault="008A4220" w:rsidP="009E67D6">
            <w:pPr>
              <w:pStyle w:val="a3"/>
              <w:tabs>
                <w:tab w:val="clear" w:pos="4153"/>
                <w:tab w:val="clear" w:pos="8306"/>
              </w:tabs>
              <w:ind w:right="139"/>
              <w:rPr>
                <w:sz w:val="22"/>
                <w:szCs w:val="22"/>
              </w:rPr>
            </w:pPr>
          </w:p>
        </w:tc>
        <w:tc>
          <w:tcPr>
            <w:tcW w:w="5386" w:type="dxa"/>
            <w:vAlign w:val="center"/>
          </w:tcPr>
          <w:p w:rsidR="008A4220" w:rsidRPr="00A93C82" w:rsidRDefault="008A4220" w:rsidP="009E67D6">
            <w:pPr>
              <w:pStyle w:val="a3"/>
              <w:tabs>
                <w:tab w:val="clear" w:pos="4153"/>
                <w:tab w:val="clear" w:pos="8306"/>
              </w:tabs>
              <w:ind w:right="-108"/>
              <w:rPr>
                <w:sz w:val="22"/>
                <w:szCs w:val="22"/>
              </w:rPr>
            </w:pPr>
          </w:p>
        </w:tc>
        <w:tc>
          <w:tcPr>
            <w:tcW w:w="1190" w:type="dxa"/>
            <w:vAlign w:val="center"/>
          </w:tcPr>
          <w:p w:rsidR="008A4220" w:rsidRPr="00022139" w:rsidRDefault="008A4220" w:rsidP="001256E3">
            <w:pPr>
              <w:pStyle w:val="a3"/>
              <w:tabs>
                <w:tab w:val="clear" w:pos="4153"/>
                <w:tab w:val="clear" w:pos="8306"/>
              </w:tabs>
              <w:ind w:left="-108" w:right="-52"/>
              <w:jc w:val="center"/>
              <w:rPr>
                <w:sz w:val="18"/>
                <w:szCs w:val="18"/>
              </w:rPr>
            </w:pPr>
          </w:p>
        </w:tc>
      </w:tr>
      <w:tr w:rsidR="00931B4A" w:rsidRPr="00354C5D">
        <w:trPr>
          <w:cantSplit/>
          <w:trHeight w:hRule="exact" w:val="454"/>
        </w:trPr>
        <w:tc>
          <w:tcPr>
            <w:tcW w:w="708" w:type="dxa"/>
            <w:vAlign w:val="center"/>
          </w:tcPr>
          <w:p w:rsidR="00931B4A" w:rsidRPr="00354C5D" w:rsidRDefault="00931B4A" w:rsidP="00160763">
            <w:pPr>
              <w:pStyle w:val="a3"/>
              <w:tabs>
                <w:tab w:val="clear" w:pos="4153"/>
                <w:tab w:val="clear" w:pos="8306"/>
              </w:tabs>
              <w:spacing w:line="240" w:lineRule="exact"/>
              <w:ind w:left="-108" w:right="-108" w:firstLine="1"/>
              <w:jc w:val="center"/>
              <w:rPr>
                <w:sz w:val="22"/>
                <w:szCs w:val="22"/>
              </w:rPr>
            </w:pPr>
          </w:p>
        </w:tc>
        <w:tc>
          <w:tcPr>
            <w:tcW w:w="2694" w:type="dxa"/>
            <w:vAlign w:val="center"/>
          </w:tcPr>
          <w:p w:rsidR="00931B4A" w:rsidRPr="00354C5D" w:rsidRDefault="00931B4A" w:rsidP="00160763">
            <w:pPr>
              <w:pStyle w:val="a3"/>
              <w:tabs>
                <w:tab w:val="clear" w:pos="4153"/>
                <w:tab w:val="clear" w:pos="8306"/>
              </w:tabs>
              <w:ind w:right="139"/>
              <w:rPr>
                <w:sz w:val="22"/>
                <w:szCs w:val="22"/>
              </w:rPr>
            </w:pPr>
          </w:p>
        </w:tc>
        <w:tc>
          <w:tcPr>
            <w:tcW w:w="5386" w:type="dxa"/>
            <w:vAlign w:val="center"/>
          </w:tcPr>
          <w:p w:rsidR="00931B4A" w:rsidRPr="00354C5D" w:rsidRDefault="00931B4A" w:rsidP="00160763">
            <w:pPr>
              <w:pStyle w:val="a3"/>
              <w:tabs>
                <w:tab w:val="clear" w:pos="4153"/>
                <w:tab w:val="clear" w:pos="8306"/>
              </w:tabs>
              <w:ind w:right="-108"/>
              <w:rPr>
                <w:sz w:val="22"/>
                <w:szCs w:val="22"/>
              </w:rPr>
            </w:pPr>
          </w:p>
        </w:tc>
        <w:tc>
          <w:tcPr>
            <w:tcW w:w="1190" w:type="dxa"/>
            <w:vAlign w:val="center"/>
          </w:tcPr>
          <w:p w:rsidR="00931B4A" w:rsidRPr="00354C5D" w:rsidRDefault="00931B4A" w:rsidP="00160763">
            <w:pPr>
              <w:pStyle w:val="a3"/>
              <w:tabs>
                <w:tab w:val="clear" w:pos="4153"/>
                <w:tab w:val="clear" w:pos="8306"/>
              </w:tabs>
              <w:ind w:right="-52"/>
              <w:rPr>
                <w:sz w:val="22"/>
                <w:szCs w:val="22"/>
              </w:rPr>
            </w:pPr>
          </w:p>
        </w:tc>
      </w:tr>
      <w:tr w:rsidR="00095DC9" w:rsidRPr="00354C5D" w:rsidTr="00095DC9">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139"/>
              <w:rPr>
                <w:sz w:val="22"/>
                <w:szCs w:val="22"/>
              </w:rPr>
            </w:pPr>
          </w:p>
        </w:tc>
        <w:tc>
          <w:tcPr>
            <w:tcW w:w="5386"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left="-108" w:right="-108"/>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095DC9" w:rsidRPr="00354C5D" w:rsidRDefault="00095DC9" w:rsidP="00095DC9">
            <w:pPr>
              <w:pStyle w:val="a3"/>
              <w:tabs>
                <w:tab w:val="clear" w:pos="4153"/>
                <w:tab w:val="clear" w:pos="8306"/>
              </w:tabs>
              <w:ind w:right="-52"/>
              <w:jc w:val="center"/>
              <w:rPr>
                <w:sz w:val="22"/>
                <w:szCs w:val="22"/>
              </w:rPr>
            </w:pPr>
          </w:p>
        </w:tc>
      </w:tr>
      <w:tr w:rsidR="00095DC9" w:rsidRPr="00354C5D" w:rsidTr="00095DC9">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139"/>
              <w:rPr>
                <w:sz w:val="22"/>
                <w:szCs w:val="22"/>
              </w:rPr>
            </w:pPr>
          </w:p>
        </w:tc>
        <w:tc>
          <w:tcPr>
            <w:tcW w:w="5386"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108"/>
              <w:rPr>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tcPr>
          <w:p w:rsidR="00095DC9" w:rsidRPr="00354C5D" w:rsidRDefault="00095DC9" w:rsidP="00095DC9">
            <w:pPr>
              <w:pStyle w:val="a3"/>
              <w:tabs>
                <w:tab w:val="clear" w:pos="4153"/>
                <w:tab w:val="clear" w:pos="8306"/>
              </w:tabs>
              <w:ind w:right="-52"/>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right="-68"/>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907"/>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907"/>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52"/>
              <w:jc w:val="center"/>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right="-68"/>
              <w:rPr>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ind w:right="-52"/>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jc w:val="cente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pStyle w:val="a3"/>
              <w:tabs>
                <w:tab w:val="clear" w:pos="4153"/>
                <w:tab w:val="clear" w:pos="8306"/>
              </w:tabs>
              <w:ind w:right="-52"/>
              <w:jc w:val="center"/>
              <w:rPr>
                <w:sz w:val="22"/>
                <w:szCs w:val="22"/>
              </w:rPr>
            </w:pPr>
          </w:p>
        </w:tc>
      </w:tr>
      <w:tr w:rsidR="00C75E0F" w:rsidRPr="00354C5D">
        <w:trPr>
          <w:cantSplit/>
          <w:trHeight w:hRule="exact" w:val="454"/>
        </w:trPr>
        <w:tc>
          <w:tcPr>
            <w:tcW w:w="708"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spacing w:line="240" w:lineRule="exact"/>
              <w:ind w:left="-108" w:right="-108" w:firstLine="1"/>
              <w:jc w:val="center"/>
              <w:rPr>
                <w:sz w:val="22"/>
                <w:szCs w:val="22"/>
              </w:rPr>
            </w:pPr>
          </w:p>
        </w:tc>
        <w:tc>
          <w:tcPr>
            <w:tcW w:w="2694"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rPr>
                <w:sz w:val="22"/>
                <w:szCs w:val="22"/>
              </w:rPr>
            </w:pPr>
          </w:p>
        </w:tc>
        <w:tc>
          <w:tcPr>
            <w:tcW w:w="5386" w:type="dxa"/>
            <w:tcBorders>
              <w:top w:val="single" w:sz="4" w:space="0" w:color="auto"/>
              <w:left w:val="single" w:sz="4" w:space="0" w:color="auto"/>
              <w:bottom w:val="single" w:sz="4" w:space="0" w:color="auto"/>
              <w:right w:val="single" w:sz="4" w:space="0" w:color="auto"/>
            </w:tcBorders>
          </w:tcPr>
          <w:p w:rsidR="00C75E0F" w:rsidRPr="00354C5D" w:rsidRDefault="00C75E0F" w:rsidP="00C75E0F">
            <w:pPr>
              <w:ind w:left="-4"/>
              <w:rPr>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tcPr>
          <w:p w:rsidR="00C75E0F" w:rsidRPr="00354C5D" w:rsidRDefault="00C75E0F" w:rsidP="00C75E0F">
            <w:pPr>
              <w:pStyle w:val="a3"/>
              <w:tabs>
                <w:tab w:val="clear" w:pos="4153"/>
                <w:tab w:val="clear" w:pos="8306"/>
              </w:tabs>
              <w:ind w:right="-52"/>
              <w:rPr>
                <w:sz w:val="22"/>
                <w:szCs w:val="22"/>
              </w:rPr>
            </w:pPr>
          </w:p>
        </w:tc>
      </w:tr>
    </w:tbl>
    <w:p w:rsidR="003747FD" w:rsidRPr="00354C5D" w:rsidRDefault="003747FD" w:rsidP="003747FD">
      <w:pPr>
        <w:rPr>
          <w:sz w:val="22"/>
          <w:szCs w:val="22"/>
        </w:rPr>
      </w:pPr>
    </w:p>
    <w:p w:rsidR="005119D7" w:rsidRDefault="005119D7" w:rsidP="005119D7">
      <w:pPr>
        <w:spacing w:line="360" w:lineRule="auto"/>
        <w:ind w:left="1418" w:right="-58"/>
        <w:jc w:val="both"/>
        <w:rPr>
          <w:sz w:val="16"/>
          <w:szCs w:val="16"/>
        </w:rPr>
      </w:pPr>
    </w:p>
    <w:p w:rsidR="005119D7" w:rsidRDefault="005119D7" w:rsidP="005119D7">
      <w:pPr>
        <w:spacing w:line="360" w:lineRule="auto"/>
        <w:ind w:left="1418" w:right="-58"/>
        <w:jc w:val="both"/>
        <w:rPr>
          <w:sz w:val="16"/>
          <w:szCs w:val="16"/>
        </w:rPr>
      </w:pPr>
    </w:p>
    <w:p w:rsidR="005119D7" w:rsidRPr="005119D7" w:rsidRDefault="005119D7" w:rsidP="005119D7">
      <w:pPr>
        <w:spacing w:line="360" w:lineRule="auto"/>
        <w:ind w:left="1418" w:right="423"/>
        <w:jc w:val="both"/>
        <w:rPr>
          <w:sz w:val="16"/>
          <w:szCs w:val="16"/>
        </w:rPr>
      </w:pPr>
      <w:r w:rsidRPr="005119D7">
        <w:rPr>
          <w:noProof/>
        </w:rPr>
        <mc:AlternateContent>
          <mc:Choice Requires="wps">
            <w:drawing>
              <wp:anchor distT="0" distB="0" distL="114300" distR="114300" simplePos="0" relativeHeight="251663872" behindDoc="0" locked="0" layoutInCell="1" allowOverlap="1" wp14:anchorId="3BF71691" wp14:editId="11298541">
                <wp:simplePos x="0" y="0"/>
                <wp:positionH relativeFrom="column">
                  <wp:posOffset>3448685</wp:posOffset>
                </wp:positionH>
                <wp:positionV relativeFrom="paragraph">
                  <wp:posOffset>1008380</wp:posOffset>
                </wp:positionV>
                <wp:extent cx="565785" cy="565785"/>
                <wp:effectExtent l="0" t="0" r="0" b="0"/>
                <wp:wrapNone/>
                <wp:docPr id="25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565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sidP="005119D7">
                            <w:r w:rsidRPr="00674D59">
                              <w:rPr>
                                <w:noProof/>
                              </w:rPr>
                              <w:drawing>
                                <wp:inline distT="0" distB="0" distL="0" distR="0" wp14:anchorId="67156BE0" wp14:editId="3BD8500F">
                                  <wp:extent cx="419100" cy="485775"/>
                                  <wp:effectExtent l="0" t="0" r="0" b="9525"/>
                                  <wp:docPr id="242"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Шишкин-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857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71691" id="_x0000_t202" coordsize="21600,21600" o:spt="202" path="m,l,21600r21600,l21600,xe">
                <v:stroke joinstyle="miter"/>
                <v:path gradientshapeok="t" o:connecttype="rect"/>
              </v:shapetype>
              <v:shape id="Text Box 60" o:spid="_x0000_s1026" type="#_x0000_t202" style="position:absolute;left:0;text-align:left;margin-left:271.55pt;margin-top:79.4pt;width:44.55pt;height:44.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" filled="f" stroked="f">
                <v:textbox>
                  <w:txbxContent>
                    <w:p w:rsidR="009D70AC" w:rsidRDefault="009D70AC" w:rsidP="005119D7">
                      <w:r w:rsidRPr="00674D59">
                        <w:rPr>
                          <w:noProof/>
                        </w:rPr>
                        <w:drawing>
                          <wp:inline distT="0" distB="0" distL="0" distR="0" wp14:anchorId="67156BE0" wp14:editId="3BD8500F">
                            <wp:extent cx="419100" cy="485775"/>
                            <wp:effectExtent l="0" t="0" r="0" b="9525"/>
                            <wp:docPr id="242"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Шишкин-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85775"/>
                                    </a:xfrm>
                                    <a:prstGeom prst="rect">
                                      <a:avLst/>
                                    </a:prstGeom>
                                    <a:noFill/>
                                    <a:ln>
                                      <a:noFill/>
                                    </a:ln>
                                  </pic:spPr>
                                </pic:pic>
                              </a:graphicData>
                            </a:graphic>
                          </wp:inline>
                        </w:drawing>
                      </w:r>
                    </w:p>
                  </w:txbxContent>
                </v:textbox>
              </v:shape>
            </w:pict>
          </mc:Fallback>
        </mc:AlternateContent>
      </w:r>
      <w:r w:rsidRPr="005119D7">
        <w:rPr>
          <w:sz w:val="16"/>
          <w:szCs w:val="16"/>
        </w:rPr>
        <w:t>«ДОКУМЕНТАЦИЯ ПО ПЛАНИРОВКЕ ТЕРРИТОРИИ ЛИНЕЙНОГО ОБЪЕКТА ВЫПОЛНЕНА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119D7" w:rsidRPr="005119D7" w:rsidRDefault="005119D7" w:rsidP="005119D7">
      <w:pPr>
        <w:tabs>
          <w:tab w:val="left" w:pos="3150"/>
          <w:tab w:val="center" w:pos="6450"/>
          <w:tab w:val="left" w:pos="10773"/>
        </w:tabs>
        <w:spacing w:line="360" w:lineRule="auto"/>
        <w:ind w:left="1418" w:right="-58" w:firstLine="850"/>
        <w:rPr>
          <w:b/>
          <w:sz w:val="22"/>
          <w:szCs w:val="22"/>
        </w:rPr>
      </w:pPr>
      <w:r w:rsidRPr="005119D7">
        <w:t xml:space="preserve">    </w:t>
      </w:r>
      <w:r w:rsidRPr="005119D7">
        <w:rPr>
          <w:sz w:val="22"/>
          <w:szCs w:val="22"/>
        </w:rPr>
        <w:t>Главный инженер проекта                                    С</w:t>
      </w:r>
      <w:r w:rsidR="005D5CE1">
        <w:rPr>
          <w:sz w:val="22"/>
          <w:szCs w:val="22"/>
        </w:rPr>
        <w:t>.</w:t>
      </w:r>
      <w:r w:rsidRPr="005119D7">
        <w:rPr>
          <w:sz w:val="22"/>
          <w:szCs w:val="22"/>
        </w:rPr>
        <w:t>А</w:t>
      </w:r>
      <w:r w:rsidR="005D5CE1">
        <w:rPr>
          <w:sz w:val="22"/>
          <w:szCs w:val="22"/>
        </w:rPr>
        <w:t>.</w:t>
      </w:r>
      <w:r w:rsidRPr="005119D7">
        <w:rPr>
          <w:sz w:val="22"/>
          <w:szCs w:val="22"/>
        </w:rPr>
        <w:t>Шишкин</w:t>
      </w:r>
    </w:p>
    <w:p w:rsidR="003747FD" w:rsidRDefault="005119D7" w:rsidP="005119D7">
      <w:pPr>
        <w:ind w:left="1276"/>
        <w:rPr>
          <w:sz w:val="22"/>
          <w:szCs w:val="22"/>
        </w:rPr>
      </w:pPr>
      <w:r>
        <w:rPr>
          <w:b/>
          <w:noProof/>
          <w:sz w:val="22"/>
          <w:szCs w:val="22"/>
        </w:rPr>
        <w:drawing>
          <wp:anchor distT="0" distB="0" distL="114300" distR="114300" simplePos="0" relativeHeight="251661824" behindDoc="1" locked="0" layoutInCell="1" allowOverlap="1" wp14:anchorId="02D6C225" wp14:editId="03E2A930">
            <wp:simplePos x="0" y="0"/>
            <wp:positionH relativeFrom="column">
              <wp:posOffset>753110</wp:posOffset>
            </wp:positionH>
            <wp:positionV relativeFrom="page">
              <wp:posOffset>6953250</wp:posOffset>
            </wp:positionV>
            <wp:extent cx="6276340" cy="170497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76340" cy="1704975"/>
                    </a:xfrm>
                    <a:prstGeom prst="rect">
                      <a:avLst/>
                    </a:prstGeom>
                    <a:noFill/>
                  </pic:spPr>
                </pic:pic>
              </a:graphicData>
            </a:graphic>
          </wp:anchor>
        </w:drawing>
      </w:r>
    </w:p>
    <w:p w:rsidR="000635C1" w:rsidRPr="00354C5D" w:rsidRDefault="000635C1" w:rsidP="005119D7">
      <w:pPr>
        <w:ind w:left="1134"/>
        <w:rPr>
          <w:sz w:val="22"/>
          <w:szCs w:val="22"/>
        </w:rPr>
      </w:pPr>
    </w:p>
    <w:p w:rsidR="00E57486" w:rsidRPr="00354C5D" w:rsidRDefault="00E57486">
      <w:pPr>
        <w:pStyle w:val="a6"/>
        <w:tabs>
          <w:tab w:val="left" w:pos="10773"/>
        </w:tabs>
        <w:spacing w:line="360" w:lineRule="auto"/>
        <w:ind w:left="1843" w:firstLine="567"/>
        <w:rPr>
          <w:b w:val="0"/>
          <w:sz w:val="22"/>
          <w:szCs w:val="22"/>
        </w:rPr>
        <w:sectPr w:rsidR="00E57486" w:rsidRPr="00354C5D">
          <w:headerReference w:type="first" r:id="rId14"/>
          <w:pgSz w:w="11906" w:h="16838" w:code="9"/>
          <w:pgMar w:top="284" w:right="284" w:bottom="284" w:left="284" w:header="340" w:footer="1418" w:gutter="0"/>
          <w:cols w:space="720"/>
          <w:titlePg/>
        </w:sectPr>
      </w:pPr>
    </w:p>
    <w:p w:rsidR="00DF5F92" w:rsidRDefault="00DF5F92" w:rsidP="00DF5F92">
      <w:pPr>
        <w:pStyle w:val="a6"/>
        <w:spacing w:line="360" w:lineRule="auto"/>
        <w:ind w:left="1134" w:right="-200" w:firstLine="426"/>
        <w:rPr>
          <w:rFonts w:ascii="GOST type B" w:hAnsi="GOST type B"/>
          <w:sz w:val="28"/>
        </w:rPr>
      </w:pPr>
      <w:r w:rsidRPr="007B7DB4">
        <w:rPr>
          <w:rFonts w:ascii="GOST type B" w:hAnsi="GOST type B"/>
          <w:sz w:val="28"/>
        </w:rPr>
        <w:lastRenderedPageBreak/>
        <w:t>II. Пояснительная записка</w:t>
      </w:r>
    </w:p>
    <w:p w:rsidR="00DF5F92" w:rsidRPr="003635ED" w:rsidRDefault="00DF5F92" w:rsidP="00DF5F92">
      <w:pPr>
        <w:pStyle w:val="a6"/>
        <w:spacing w:line="360" w:lineRule="auto"/>
        <w:ind w:left="1134" w:right="-200" w:firstLine="426"/>
        <w:rPr>
          <w:sz w:val="22"/>
          <w:szCs w:val="22"/>
        </w:rPr>
      </w:pPr>
      <w:r>
        <w:rPr>
          <w:sz w:val="22"/>
          <w:szCs w:val="22"/>
        </w:rPr>
        <w:t>Основная часть.</w:t>
      </w:r>
    </w:p>
    <w:p w:rsidR="00DF5F92" w:rsidRPr="003635ED" w:rsidRDefault="00DF5F92" w:rsidP="00DF5F92">
      <w:pPr>
        <w:spacing w:line="360" w:lineRule="auto"/>
        <w:ind w:left="1134" w:firstLine="426"/>
        <w:jc w:val="center"/>
        <w:rPr>
          <w:b/>
          <w:sz w:val="22"/>
          <w:szCs w:val="22"/>
        </w:rPr>
      </w:pPr>
      <w:r w:rsidRPr="003635ED">
        <w:rPr>
          <w:b/>
          <w:sz w:val="22"/>
          <w:szCs w:val="22"/>
        </w:rPr>
        <w:t>1. Положение о размещении линейных объектов.</w:t>
      </w:r>
    </w:p>
    <w:p w:rsidR="00DF5F92" w:rsidRPr="00905541" w:rsidRDefault="00DF5F92" w:rsidP="00DF5F92">
      <w:pPr>
        <w:spacing w:line="360" w:lineRule="auto"/>
        <w:ind w:left="1134" w:right="-200" w:firstLine="426"/>
        <w:jc w:val="center"/>
        <w:rPr>
          <w:b/>
          <w:sz w:val="22"/>
          <w:szCs w:val="22"/>
        </w:rPr>
      </w:pPr>
      <w:r w:rsidRPr="00905541">
        <w:rPr>
          <w:b/>
          <w:sz w:val="22"/>
          <w:szCs w:val="22"/>
        </w:rPr>
        <w:t>1.1. Исходно-разрешительная документация.</w:t>
      </w:r>
    </w:p>
    <w:p w:rsidR="00CD199A" w:rsidRPr="00CD199A" w:rsidRDefault="00CD199A" w:rsidP="007C33B2">
      <w:pPr>
        <w:spacing w:line="360" w:lineRule="auto"/>
        <w:ind w:left="1134" w:right="-200" w:firstLine="426"/>
        <w:rPr>
          <w:iCs/>
          <w:color w:val="000000"/>
          <w:sz w:val="22"/>
          <w:szCs w:val="22"/>
        </w:rPr>
      </w:pPr>
      <w:r w:rsidRPr="00CD199A">
        <w:rPr>
          <w:iCs/>
          <w:color w:val="000000"/>
          <w:sz w:val="22"/>
          <w:szCs w:val="22"/>
        </w:rPr>
        <w:t>Проект планировки территории и проект межевания в его со</w:t>
      </w:r>
      <w:r w:rsidR="007C33B2">
        <w:rPr>
          <w:iCs/>
          <w:color w:val="000000"/>
          <w:sz w:val="22"/>
          <w:szCs w:val="22"/>
        </w:rPr>
        <w:t>ставе для установления границ зе</w:t>
      </w:r>
      <w:r w:rsidRPr="00CD199A">
        <w:rPr>
          <w:iCs/>
          <w:color w:val="000000"/>
          <w:sz w:val="22"/>
          <w:szCs w:val="22"/>
        </w:rPr>
        <w:t>мельных участков</w:t>
      </w:r>
      <w:r w:rsidR="0065032D">
        <w:rPr>
          <w:iCs/>
          <w:color w:val="000000"/>
          <w:sz w:val="22"/>
          <w:szCs w:val="22"/>
        </w:rPr>
        <w:t>,</w:t>
      </w:r>
      <w:r w:rsidRPr="00CD199A">
        <w:rPr>
          <w:iCs/>
          <w:color w:val="000000"/>
          <w:sz w:val="22"/>
          <w:szCs w:val="22"/>
        </w:rPr>
        <w:t xml:space="preserve"> предназначенных для строительства и размещения линейного объекта: </w:t>
      </w:r>
    </w:p>
    <w:p w:rsidR="00CD199A" w:rsidRPr="00CD199A" w:rsidRDefault="00CD199A" w:rsidP="00CD199A">
      <w:pPr>
        <w:autoSpaceDE w:val="0"/>
        <w:autoSpaceDN w:val="0"/>
        <w:adjustRightInd w:val="0"/>
        <w:spacing w:line="360" w:lineRule="auto"/>
        <w:ind w:left="1134" w:right="-58" w:firstLine="426"/>
        <w:rPr>
          <w:sz w:val="22"/>
          <w:szCs w:val="22"/>
        </w:rPr>
      </w:pPr>
      <w:r w:rsidRPr="00CD199A">
        <w:rPr>
          <w:sz w:val="22"/>
          <w:szCs w:val="22"/>
        </w:rPr>
        <w:t xml:space="preserve">«Газоснабжение </w:t>
      </w:r>
      <w:r w:rsidR="00225C5E">
        <w:rPr>
          <w:sz w:val="22"/>
          <w:szCs w:val="22"/>
        </w:rPr>
        <w:t xml:space="preserve">д.Колодезки Озерского </w:t>
      </w:r>
      <w:r w:rsidRPr="00CD199A">
        <w:rPr>
          <w:sz w:val="22"/>
          <w:szCs w:val="22"/>
        </w:rPr>
        <w:t xml:space="preserve">сельсовета Щигровского района </w:t>
      </w:r>
      <w:r w:rsidR="00225C5E">
        <w:rPr>
          <w:sz w:val="22"/>
          <w:szCs w:val="22"/>
        </w:rPr>
        <w:t>Курской области</w:t>
      </w:r>
      <w:r w:rsidRPr="00CD199A">
        <w:rPr>
          <w:sz w:val="22"/>
          <w:szCs w:val="22"/>
        </w:rPr>
        <w:t xml:space="preserve">» выполнен на основании: </w:t>
      </w:r>
    </w:p>
    <w:p w:rsidR="00CD199A" w:rsidRPr="00CD199A" w:rsidRDefault="00CD199A" w:rsidP="0065032D">
      <w:pPr>
        <w:autoSpaceDE w:val="0"/>
        <w:autoSpaceDN w:val="0"/>
        <w:adjustRightInd w:val="0"/>
        <w:spacing w:line="360" w:lineRule="auto"/>
        <w:ind w:left="1134" w:right="-200" w:firstLine="426"/>
        <w:rPr>
          <w:sz w:val="22"/>
          <w:szCs w:val="22"/>
        </w:rPr>
      </w:pPr>
      <w:r w:rsidRPr="00CD199A">
        <w:rPr>
          <w:sz w:val="22"/>
          <w:szCs w:val="22"/>
        </w:rPr>
        <w:t xml:space="preserve">- </w:t>
      </w:r>
      <w:r w:rsidR="00225C5E" w:rsidRPr="00CD199A">
        <w:rPr>
          <w:sz w:val="22"/>
          <w:szCs w:val="22"/>
        </w:rPr>
        <w:t xml:space="preserve">Постановления Администрации </w:t>
      </w:r>
      <w:r w:rsidR="00225C5E">
        <w:rPr>
          <w:sz w:val="22"/>
          <w:szCs w:val="22"/>
        </w:rPr>
        <w:t xml:space="preserve">Озерского сельсовета </w:t>
      </w:r>
      <w:r w:rsidR="00225C5E" w:rsidRPr="00CD199A">
        <w:rPr>
          <w:sz w:val="22"/>
          <w:szCs w:val="22"/>
        </w:rPr>
        <w:t xml:space="preserve">Щигровского района Курской области </w:t>
      </w:r>
      <w:r w:rsidR="00225C5E" w:rsidRPr="009D2936">
        <w:rPr>
          <w:iCs/>
          <w:sz w:val="22"/>
          <w:szCs w:val="22"/>
        </w:rPr>
        <w:t>№42 от 01,07,2015г</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 Федерального закона №191-ФЗ от 29 декабря 2004г. «О введении в действие Градостроительного кодекса Российской Федерации» с дополнениями, ст. 41-46 Градостроительного Кодекса РФ, Федеральный закон №131-ФЗ от 06.10.2003г. «Об общих принципах организации местного самоуправления в Российской Федерации»;</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 Закона Курской области</w:t>
      </w:r>
      <w:r w:rsidR="007C33B2">
        <w:rPr>
          <w:sz w:val="22"/>
          <w:szCs w:val="22"/>
        </w:rPr>
        <w:t xml:space="preserve"> </w:t>
      </w:r>
      <w:r w:rsidRPr="00CD199A">
        <w:rPr>
          <w:sz w:val="22"/>
          <w:szCs w:val="22"/>
        </w:rPr>
        <w:t>«О градостроительной деятельности в Курской области» №76-ЗКО от 31.10.2006 г.;</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 xml:space="preserve">- </w:t>
      </w:r>
      <w:r w:rsidR="007C33B2">
        <w:rPr>
          <w:sz w:val="22"/>
          <w:szCs w:val="22"/>
        </w:rPr>
        <w:t xml:space="preserve">Закона Курской области </w:t>
      </w:r>
      <w:r w:rsidRPr="00CD199A">
        <w:rPr>
          <w:sz w:val="22"/>
          <w:szCs w:val="22"/>
        </w:rPr>
        <w:t xml:space="preserve">«О внесении изменений и дополнений в закон Курской области «О градостроительной деятельности в Курской области» №25-ЭКО от 13,03,2012г. </w:t>
      </w:r>
    </w:p>
    <w:p w:rsidR="00CD199A" w:rsidRPr="00CD199A" w:rsidRDefault="00CD199A" w:rsidP="00CD199A">
      <w:pPr>
        <w:spacing w:line="360" w:lineRule="auto"/>
        <w:ind w:left="1134" w:right="-58" w:firstLine="426"/>
        <w:rPr>
          <w:bCs/>
          <w:sz w:val="22"/>
          <w:szCs w:val="22"/>
        </w:rPr>
      </w:pPr>
      <w:r w:rsidRPr="00CD199A">
        <w:rPr>
          <w:sz w:val="22"/>
          <w:szCs w:val="22"/>
        </w:rPr>
        <w:t xml:space="preserve">- Технического задания </w:t>
      </w:r>
      <w:r w:rsidRPr="00CD199A">
        <w:rPr>
          <w:bCs/>
          <w:sz w:val="22"/>
          <w:szCs w:val="22"/>
        </w:rPr>
        <w:t>на разработку Проекта планировки территории и проекта межевания в его составе для установления границ земельных</w:t>
      </w:r>
      <w:r w:rsidR="0065032D">
        <w:rPr>
          <w:bCs/>
          <w:sz w:val="22"/>
          <w:szCs w:val="22"/>
        </w:rPr>
        <w:t>,</w:t>
      </w:r>
      <w:r w:rsidRPr="00CD199A">
        <w:rPr>
          <w:bCs/>
          <w:sz w:val="22"/>
          <w:szCs w:val="22"/>
        </w:rPr>
        <w:t xml:space="preserve"> участков</w:t>
      </w:r>
      <w:r w:rsidR="0065032D">
        <w:rPr>
          <w:bCs/>
          <w:sz w:val="22"/>
          <w:szCs w:val="22"/>
        </w:rPr>
        <w:t>,</w:t>
      </w:r>
      <w:r w:rsidRPr="00CD199A">
        <w:rPr>
          <w:bCs/>
          <w:sz w:val="22"/>
          <w:szCs w:val="22"/>
        </w:rPr>
        <w:t xml:space="preserve"> предназначенных для строительства и размещения линейного объекта: </w:t>
      </w:r>
      <w:r w:rsidRPr="00CD199A">
        <w:rPr>
          <w:sz w:val="22"/>
          <w:szCs w:val="22"/>
        </w:rPr>
        <w:t xml:space="preserve">«Газоснабжение </w:t>
      </w:r>
      <w:r w:rsidR="00225C5E">
        <w:rPr>
          <w:sz w:val="22"/>
          <w:szCs w:val="22"/>
        </w:rPr>
        <w:t xml:space="preserve">д.Колодезки Озерского </w:t>
      </w:r>
      <w:r w:rsidRPr="00CD199A">
        <w:rPr>
          <w:sz w:val="22"/>
          <w:szCs w:val="22"/>
        </w:rPr>
        <w:t xml:space="preserve">сельсовета Щигровского района </w:t>
      </w:r>
      <w:r w:rsidR="00225C5E">
        <w:rPr>
          <w:sz w:val="22"/>
          <w:szCs w:val="22"/>
        </w:rPr>
        <w:t>Курской области</w:t>
      </w:r>
      <w:r w:rsidRPr="00CD199A">
        <w:rPr>
          <w:sz w:val="22"/>
          <w:szCs w:val="22"/>
        </w:rPr>
        <w:t>»</w:t>
      </w:r>
    </w:p>
    <w:p w:rsidR="00CD199A" w:rsidRPr="00CD199A" w:rsidRDefault="00CD199A" w:rsidP="00CD199A">
      <w:pPr>
        <w:spacing w:line="360" w:lineRule="auto"/>
        <w:ind w:left="1134" w:right="-58" w:firstLine="426"/>
        <w:rPr>
          <w:sz w:val="22"/>
          <w:szCs w:val="22"/>
        </w:rPr>
      </w:pPr>
      <w:r w:rsidRPr="00CD199A">
        <w:rPr>
          <w:sz w:val="22"/>
          <w:szCs w:val="22"/>
        </w:rPr>
        <w:t>- Схемы территориального планирования Щигровского района Курской области;</w:t>
      </w:r>
    </w:p>
    <w:p w:rsidR="00CD199A" w:rsidRPr="00CD199A" w:rsidRDefault="00CD199A" w:rsidP="00CD199A">
      <w:pPr>
        <w:spacing w:line="360" w:lineRule="auto"/>
        <w:ind w:left="1134" w:right="-58" w:firstLine="426"/>
        <w:rPr>
          <w:sz w:val="22"/>
          <w:szCs w:val="22"/>
        </w:rPr>
      </w:pPr>
      <w:r w:rsidRPr="00CD199A">
        <w:rPr>
          <w:sz w:val="22"/>
          <w:szCs w:val="22"/>
        </w:rPr>
        <w:t>- Материалов кадастрового деления территории, а также материалов по собственникам участков в электронном и бумажном виде на территорию в границах которой осуществляется подготовка документации по планировке территории;</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и в соответствии с требованиями действующего законодательства:</w:t>
      </w:r>
    </w:p>
    <w:p w:rsidR="00CD199A" w:rsidRPr="00CD199A" w:rsidRDefault="00CD199A" w:rsidP="00CD199A">
      <w:pPr>
        <w:spacing w:line="360" w:lineRule="auto"/>
        <w:ind w:left="1134" w:right="-58" w:firstLine="426"/>
        <w:jc w:val="both"/>
        <w:rPr>
          <w:sz w:val="22"/>
          <w:szCs w:val="22"/>
        </w:rPr>
      </w:pPr>
      <w:r w:rsidRPr="00CD199A">
        <w:rPr>
          <w:sz w:val="22"/>
          <w:szCs w:val="22"/>
        </w:rPr>
        <w:t xml:space="preserve">- Градостроительный кодекс Российской Федерации №190-ФЗ от 29.12.2004г, </w:t>
      </w:r>
    </w:p>
    <w:p w:rsidR="00CD199A" w:rsidRPr="00CD199A" w:rsidRDefault="00CD199A" w:rsidP="00CD199A">
      <w:pPr>
        <w:spacing w:line="360" w:lineRule="auto"/>
        <w:ind w:left="1134" w:right="-58" w:firstLine="426"/>
        <w:jc w:val="both"/>
        <w:rPr>
          <w:sz w:val="22"/>
          <w:szCs w:val="22"/>
        </w:rPr>
      </w:pPr>
      <w:r w:rsidRPr="00CD199A">
        <w:rPr>
          <w:sz w:val="22"/>
          <w:szCs w:val="22"/>
        </w:rPr>
        <w:t>- Федеральный закон №191-ФЗ от 29.12.2004 г. «О введении в действие Градостроительного кодекса Российской Федерации»,</w:t>
      </w:r>
    </w:p>
    <w:p w:rsidR="00CD199A" w:rsidRPr="00CD199A" w:rsidRDefault="00CD199A" w:rsidP="00CD199A">
      <w:pPr>
        <w:spacing w:line="360" w:lineRule="auto"/>
        <w:ind w:left="1134" w:right="-58" w:firstLine="426"/>
        <w:jc w:val="both"/>
        <w:rPr>
          <w:sz w:val="22"/>
          <w:szCs w:val="22"/>
        </w:rPr>
      </w:pPr>
      <w:r w:rsidRPr="00CD199A">
        <w:rPr>
          <w:sz w:val="22"/>
          <w:szCs w:val="22"/>
        </w:rPr>
        <w:t>- Земельный кодекс РФ,</w:t>
      </w:r>
    </w:p>
    <w:p w:rsidR="00CD199A" w:rsidRPr="00CD199A" w:rsidRDefault="00CD199A" w:rsidP="00CD199A">
      <w:pPr>
        <w:spacing w:line="360" w:lineRule="auto"/>
        <w:ind w:left="1134" w:right="-58" w:firstLine="426"/>
        <w:jc w:val="both"/>
        <w:rPr>
          <w:sz w:val="22"/>
          <w:szCs w:val="22"/>
        </w:rPr>
      </w:pPr>
      <w:r w:rsidRPr="00CD199A">
        <w:rPr>
          <w:sz w:val="22"/>
          <w:szCs w:val="22"/>
        </w:rPr>
        <w:t>- ФЗ «Об охране окружающей среды» №7-ФЗ от 10.02.02;</w:t>
      </w:r>
    </w:p>
    <w:p w:rsidR="007C33B2" w:rsidRPr="00CD199A" w:rsidRDefault="00CD199A" w:rsidP="007C33B2">
      <w:pPr>
        <w:spacing w:line="360" w:lineRule="auto"/>
        <w:ind w:left="1134" w:right="-58" w:firstLine="426"/>
        <w:jc w:val="both"/>
        <w:rPr>
          <w:sz w:val="22"/>
          <w:szCs w:val="22"/>
        </w:rPr>
      </w:pPr>
      <w:r w:rsidRPr="00CD199A">
        <w:rPr>
          <w:sz w:val="22"/>
          <w:szCs w:val="22"/>
        </w:rPr>
        <w:t>- ФЗ «Об объектах культурного наследия (памятники истории и культуры) народов Российской Федерации» №73-ФЗ от 25.06.02;</w:t>
      </w:r>
    </w:p>
    <w:p w:rsidR="007C33B2" w:rsidRDefault="00CD199A" w:rsidP="007C33B2">
      <w:pPr>
        <w:spacing w:line="360" w:lineRule="auto"/>
        <w:ind w:left="1134" w:right="-200" w:firstLine="426"/>
        <w:jc w:val="both"/>
        <w:rPr>
          <w:sz w:val="22"/>
          <w:szCs w:val="22"/>
        </w:rPr>
      </w:pPr>
      <w:r w:rsidRPr="00CD199A">
        <w:rPr>
          <w:sz w:val="22"/>
          <w:szCs w:val="22"/>
        </w:rPr>
        <w:t xml:space="preserve">- ФЗ «Об общих принципах организации местного самоуправления в Российской Федерации»  </w:t>
      </w:r>
    </w:p>
    <w:p w:rsidR="006105C5" w:rsidRDefault="006105C5" w:rsidP="007C33B2">
      <w:pPr>
        <w:spacing w:line="360" w:lineRule="auto"/>
        <w:ind w:left="1134" w:right="-200" w:firstLine="426"/>
        <w:jc w:val="both"/>
        <w:rPr>
          <w:sz w:val="22"/>
          <w:szCs w:val="22"/>
        </w:rPr>
      </w:pPr>
    </w:p>
    <w:p w:rsidR="006105C5" w:rsidRDefault="006105C5" w:rsidP="007C33B2">
      <w:pPr>
        <w:spacing w:line="360" w:lineRule="auto"/>
        <w:ind w:left="1134" w:right="-200" w:firstLine="426"/>
        <w:jc w:val="both"/>
        <w:rPr>
          <w:sz w:val="22"/>
          <w:szCs w:val="22"/>
        </w:rPr>
      </w:pPr>
    </w:p>
    <w:p w:rsidR="006105C5" w:rsidRDefault="006105C5" w:rsidP="007C33B2">
      <w:pPr>
        <w:spacing w:line="360" w:lineRule="auto"/>
        <w:ind w:left="1134" w:right="-200" w:firstLine="426"/>
        <w:jc w:val="both"/>
        <w:rPr>
          <w:sz w:val="22"/>
          <w:szCs w:val="22"/>
        </w:rPr>
      </w:pPr>
    </w:p>
    <w:p w:rsidR="007C33B2" w:rsidRPr="00CD199A" w:rsidRDefault="00CD199A" w:rsidP="006105C5">
      <w:pPr>
        <w:spacing w:line="360" w:lineRule="auto"/>
        <w:ind w:left="1134" w:right="-200"/>
        <w:jc w:val="both"/>
        <w:rPr>
          <w:sz w:val="22"/>
          <w:szCs w:val="22"/>
        </w:rPr>
      </w:pPr>
      <w:r w:rsidRPr="00CD199A">
        <w:rPr>
          <w:sz w:val="22"/>
          <w:szCs w:val="22"/>
        </w:rPr>
        <w:lastRenderedPageBreak/>
        <w:t xml:space="preserve"> №131-ФЗ от 06.10.03;</w:t>
      </w:r>
    </w:p>
    <w:p w:rsidR="00CD199A" w:rsidRPr="00CD199A" w:rsidRDefault="00CD199A" w:rsidP="00CD199A">
      <w:pPr>
        <w:spacing w:line="360" w:lineRule="auto"/>
        <w:ind w:left="1134" w:right="-58" w:firstLine="426"/>
        <w:jc w:val="both"/>
        <w:rPr>
          <w:sz w:val="22"/>
          <w:szCs w:val="22"/>
        </w:rPr>
      </w:pPr>
      <w:r w:rsidRPr="00CD199A">
        <w:rPr>
          <w:sz w:val="22"/>
          <w:szCs w:val="22"/>
        </w:rPr>
        <w:t>- СП 42.13330.2011г. «Градостроительство. Планировка и застройка городских и сельских поселений»;</w:t>
      </w:r>
    </w:p>
    <w:p w:rsidR="00CD199A" w:rsidRPr="00CD199A" w:rsidRDefault="00CD199A" w:rsidP="00CD199A">
      <w:pPr>
        <w:spacing w:line="360" w:lineRule="auto"/>
        <w:ind w:left="1134" w:right="-58" w:firstLine="426"/>
        <w:jc w:val="both"/>
        <w:rPr>
          <w:sz w:val="22"/>
          <w:szCs w:val="22"/>
        </w:rPr>
      </w:pPr>
      <w:r w:rsidRPr="00CD199A">
        <w:rPr>
          <w:sz w:val="22"/>
          <w:szCs w:val="22"/>
        </w:rPr>
        <w:t>- методические рекомендации по порядку разработки, согласования, экспертизе и утверждению градостроительной документации муниципальных образований; Фонд «Институт экономики города» (в части, не противоречащей Градостроительному кодексу Российской Федерации);</w:t>
      </w:r>
    </w:p>
    <w:p w:rsidR="00CD199A" w:rsidRPr="00CD199A" w:rsidRDefault="00CD199A" w:rsidP="00CD199A">
      <w:pPr>
        <w:spacing w:line="360" w:lineRule="auto"/>
        <w:ind w:left="1134" w:right="-58" w:firstLine="426"/>
        <w:jc w:val="both"/>
        <w:rPr>
          <w:sz w:val="22"/>
          <w:szCs w:val="22"/>
        </w:rPr>
      </w:pPr>
      <w:r w:rsidRPr="00CD199A">
        <w:rPr>
          <w:sz w:val="22"/>
          <w:szCs w:val="22"/>
        </w:rPr>
        <w:t>- СанПиН 2.2.2.1/2.0.1.1.1200-03;</w:t>
      </w:r>
    </w:p>
    <w:p w:rsidR="00CD199A" w:rsidRPr="00CD199A" w:rsidRDefault="00CD199A" w:rsidP="00CD199A">
      <w:pPr>
        <w:autoSpaceDE w:val="0"/>
        <w:autoSpaceDN w:val="0"/>
        <w:adjustRightInd w:val="0"/>
        <w:spacing w:line="360" w:lineRule="auto"/>
        <w:ind w:left="1134" w:right="-58" w:firstLine="426"/>
        <w:jc w:val="both"/>
        <w:rPr>
          <w:sz w:val="22"/>
          <w:szCs w:val="22"/>
        </w:rPr>
      </w:pPr>
      <w:r w:rsidRPr="00CD199A">
        <w:rPr>
          <w:sz w:val="22"/>
          <w:szCs w:val="22"/>
        </w:rPr>
        <w:t>- другие нормативно-правовые федеральные, региональные и муниципальные правовые акты.</w:t>
      </w:r>
    </w:p>
    <w:p w:rsidR="006105C5" w:rsidRDefault="006105C5" w:rsidP="006105C5">
      <w:pPr>
        <w:autoSpaceDE w:val="0"/>
        <w:autoSpaceDN w:val="0"/>
        <w:adjustRightInd w:val="0"/>
        <w:spacing w:line="360" w:lineRule="auto"/>
        <w:ind w:left="1134" w:right="-58" w:firstLine="426"/>
        <w:jc w:val="center"/>
        <w:rPr>
          <w:b/>
          <w:sz w:val="22"/>
          <w:szCs w:val="22"/>
        </w:rPr>
      </w:pPr>
      <w:r w:rsidRPr="003635ED">
        <w:rPr>
          <w:b/>
          <w:sz w:val="22"/>
          <w:szCs w:val="22"/>
        </w:rPr>
        <w:t>1.2. Сведения о линейном объекте и его краткая характеристика.</w:t>
      </w:r>
    </w:p>
    <w:p w:rsidR="006105C5" w:rsidRPr="00D04856" w:rsidRDefault="006105C5" w:rsidP="006105C5">
      <w:pPr>
        <w:pStyle w:val="a3"/>
        <w:tabs>
          <w:tab w:val="clear" w:pos="4153"/>
          <w:tab w:val="clear" w:pos="8306"/>
          <w:tab w:val="num" w:pos="2628"/>
        </w:tabs>
        <w:spacing w:line="360" w:lineRule="auto"/>
        <w:ind w:left="1134" w:right="-58" w:firstLine="708"/>
        <w:rPr>
          <w:sz w:val="22"/>
          <w:szCs w:val="22"/>
        </w:rPr>
      </w:pPr>
      <w:r w:rsidRPr="00D04856">
        <w:rPr>
          <w:sz w:val="22"/>
          <w:szCs w:val="22"/>
        </w:rPr>
        <w:t xml:space="preserve">Проектная документация: «Газоснабжение </w:t>
      </w:r>
      <w:r w:rsidR="00225C5E">
        <w:rPr>
          <w:sz w:val="22"/>
          <w:szCs w:val="22"/>
        </w:rPr>
        <w:t xml:space="preserve">д.Колодезки Озерского </w:t>
      </w:r>
      <w:r w:rsidRPr="00D04856">
        <w:rPr>
          <w:sz w:val="22"/>
          <w:szCs w:val="22"/>
        </w:rPr>
        <w:t xml:space="preserve">сельсовета Щигровского района </w:t>
      </w:r>
      <w:r w:rsidR="00225C5E">
        <w:rPr>
          <w:sz w:val="22"/>
          <w:szCs w:val="22"/>
        </w:rPr>
        <w:t>Курской области</w:t>
      </w:r>
      <w:r w:rsidRPr="00D04856">
        <w:rPr>
          <w:sz w:val="22"/>
          <w:szCs w:val="22"/>
        </w:rPr>
        <w:t>» выполнена согласно схемы газоснабжения Щигровского района Курской области</w:t>
      </w:r>
      <w:r w:rsidR="0065032D">
        <w:rPr>
          <w:sz w:val="22"/>
          <w:szCs w:val="22"/>
        </w:rPr>
        <w:t>,</w:t>
      </w:r>
      <w:r w:rsidRPr="00D04856">
        <w:rPr>
          <w:sz w:val="22"/>
          <w:szCs w:val="22"/>
        </w:rPr>
        <w:t xml:space="preserve"> разработанной ОАО «ПРОМГАЗ» и в соответствии</w:t>
      </w:r>
      <w:r w:rsidR="00225C5E" w:rsidRPr="00225C5E">
        <w:t xml:space="preserve"> </w:t>
      </w:r>
      <w:r w:rsidR="00225C5E" w:rsidRPr="00225C5E">
        <w:rPr>
          <w:sz w:val="22"/>
          <w:szCs w:val="22"/>
        </w:rPr>
        <w:t>с исходными данных на проектирование систем газоснабжения №379 от 12,10,2012г. выданными Щигровским филиалом ОАО «Курскгаз»</w:t>
      </w:r>
      <w:r w:rsidR="00225C5E">
        <w:rPr>
          <w:sz w:val="22"/>
          <w:szCs w:val="22"/>
        </w:rPr>
        <w:t>.</w:t>
      </w:r>
    </w:p>
    <w:p w:rsidR="006105C5" w:rsidRPr="00D04856" w:rsidRDefault="006105C5" w:rsidP="006105C5">
      <w:pPr>
        <w:pStyle w:val="a6"/>
        <w:tabs>
          <w:tab w:val="left" w:pos="16728"/>
        </w:tabs>
        <w:spacing w:line="360" w:lineRule="auto"/>
        <w:ind w:left="1134" w:right="-58" w:firstLine="426"/>
        <w:jc w:val="both"/>
        <w:rPr>
          <w:b w:val="0"/>
          <w:sz w:val="22"/>
          <w:szCs w:val="22"/>
        </w:rPr>
      </w:pPr>
      <w:r w:rsidRPr="00D04856">
        <w:rPr>
          <w:b w:val="0"/>
          <w:sz w:val="22"/>
          <w:szCs w:val="22"/>
        </w:rPr>
        <w:t>Документация разработана в соответствии с действующими нормами, правилами, стандартами и учитывает требования Федерального закона №116-ФЗ от 21.07.97 г. «О промышленной безопасности опасных производственных объектов» и подлежит экспертизе промышленной безопасности. Отклонения от проектной документации в процессе строительства подлежат оформлению согласно требований п.3.1.3 ПБ 12-529-03 «Правил безопасности систем газораспределения и газопотребления».</w:t>
      </w:r>
    </w:p>
    <w:p w:rsidR="00C9522E" w:rsidRDefault="00C9522E" w:rsidP="00290112">
      <w:pPr>
        <w:tabs>
          <w:tab w:val="num" w:pos="2628"/>
        </w:tabs>
        <w:spacing w:line="360" w:lineRule="auto"/>
        <w:ind w:left="1134" w:right="-58" w:firstLine="426"/>
        <w:jc w:val="both"/>
        <w:rPr>
          <w:sz w:val="22"/>
        </w:rPr>
      </w:pPr>
      <w:r w:rsidRPr="00C9522E">
        <w:rPr>
          <w:sz w:val="22"/>
        </w:rPr>
        <w:t>Район строительства – освоенный. Рельеф по трассе газопровода полого - волнистый, отметки поверхности земли колеблются от 188,65 до 190,50 в поймах ручьев, до 192,50-197,70 на бортах ручьев и склонах долины реки.</w:t>
      </w:r>
    </w:p>
    <w:p w:rsidR="00CD199A" w:rsidRPr="00D04856" w:rsidRDefault="006105C5" w:rsidP="00290112">
      <w:pPr>
        <w:tabs>
          <w:tab w:val="num" w:pos="2628"/>
        </w:tabs>
        <w:spacing w:line="360" w:lineRule="auto"/>
        <w:ind w:left="1134" w:right="-58" w:firstLine="426"/>
        <w:jc w:val="both"/>
        <w:rPr>
          <w:sz w:val="22"/>
          <w:szCs w:val="22"/>
        </w:rPr>
      </w:pPr>
      <w:r w:rsidRPr="00D04856">
        <w:rPr>
          <w:sz w:val="22"/>
          <w:szCs w:val="22"/>
        </w:rPr>
        <w:t>Т</w:t>
      </w:r>
      <w:r w:rsidR="00290112" w:rsidRPr="00D04856">
        <w:rPr>
          <w:sz w:val="22"/>
          <w:szCs w:val="22"/>
        </w:rPr>
        <w:t xml:space="preserve">очкой подключения служит </w:t>
      </w:r>
      <w:r w:rsidR="00C9522E" w:rsidRPr="00C9522E">
        <w:rPr>
          <w:sz w:val="22"/>
          <w:szCs w:val="22"/>
        </w:rPr>
        <w:t>существующий подземный газопровод высокого давления II категории ф57х3 в д.Озерки, после надземного отключающего устройства на д.Колодезки.</w:t>
      </w:r>
    </w:p>
    <w:p w:rsidR="006105C5" w:rsidRDefault="006105C5" w:rsidP="006105C5">
      <w:pPr>
        <w:tabs>
          <w:tab w:val="left" w:pos="10915"/>
        </w:tabs>
        <w:spacing w:line="360" w:lineRule="auto"/>
        <w:ind w:left="1134" w:right="-58" w:firstLine="426"/>
        <w:jc w:val="both"/>
        <w:rPr>
          <w:sz w:val="22"/>
          <w:szCs w:val="22"/>
        </w:rPr>
      </w:pPr>
      <w:r w:rsidRPr="00CD199A">
        <w:rPr>
          <w:sz w:val="22"/>
          <w:szCs w:val="22"/>
        </w:rPr>
        <w:t xml:space="preserve">Система распределения газа запроектирована двухступенчатая с подачей газа по газопроводам </w:t>
      </w:r>
      <w:r>
        <w:rPr>
          <w:sz w:val="22"/>
          <w:szCs w:val="22"/>
        </w:rPr>
        <w:t xml:space="preserve">высокого (Г-3) </w:t>
      </w:r>
      <w:r w:rsidRPr="00CD199A">
        <w:rPr>
          <w:sz w:val="22"/>
          <w:szCs w:val="22"/>
        </w:rPr>
        <w:t>и низкого давления (Г-1).</w:t>
      </w:r>
      <w:r>
        <w:rPr>
          <w:sz w:val="22"/>
          <w:szCs w:val="22"/>
        </w:rPr>
        <w:t xml:space="preserve"> </w:t>
      </w:r>
      <w:r w:rsidRPr="006105C5">
        <w:rPr>
          <w:sz w:val="22"/>
          <w:szCs w:val="22"/>
        </w:rPr>
        <w:t xml:space="preserve">Расчетный расход газа </w:t>
      </w:r>
      <w:r w:rsidR="00C9522E" w:rsidRPr="00C9522E">
        <w:rPr>
          <w:sz w:val="22"/>
          <w:szCs w:val="22"/>
        </w:rPr>
        <w:t>30,8</w:t>
      </w:r>
      <w:r w:rsidR="00C9522E">
        <w:rPr>
          <w:sz w:val="22"/>
          <w:szCs w:val="22"/>
        </w:rPr>
        <w:t xml:space="preserve"> </w:t>
      </w:r>
      <w:r w:rsidR="009A5C00" w:rsidRPr="006105C5">
        <w:rPr>
          <w:sz w:val="22"/>
          <w:szCs w:val="22"/>
        </w:rPr>
        <w:t>нм</w:t>
      </w:r>
      <w:r w:rsidR="009A5C00" w:rsidRPr="006105C5">
        <w:rPr>
          <w:sz w:val="22"/>
          <w:szCs w:val="22"/>
          <w:vertAlign w:val="superscript"/>
        </w:rPr>
        <w:t>3</w:t>
      </w:r>
      <w:r w:rsidR="009A5C00" w:rsidRPr="006105C5">
        <w:rPr>
          <w:sz w:val="22"/>
          <w:szCs w:val="22"/>
        </w:rPr>
        <w:t>/час</w:t>
      </w:r>
      <w:r w:rsidR="00C9522E">
        <w:rPr>
          <w:sz w:val="22"/>
          <w:szCs w:val="22"/>
        </w:rPr>
        <w:t>.</w:t>
      </w:r>
    </w:p>
    <w:p w:rsidR="00DD5DA4" w:rsidRPr="00DD5DA4" w:rsidRDefault="00DD5DA4" w:rsidP="00DD5DA4">
      <w:pPr>
        <w:tabs>
          <w:tab w:val="left" w:pos="10915"/>
        </w:tabs>
        <w:spacing w:line="360" w:lineRule="auto"/>
        <w:ind w:left="1134" w:right="-58" w:firstLine="426"/>
        <w:jc w:val="both"/>
        <w:rPr>
          <w:sz w:val="22"/>
          <w:szCs w:val="22"/>
        </w:rPr>
      </w:pPr>
      <w:r w:rsidRPr="00DD5DA4">
        <w:rPr>
          <w:sz w:val="22"/>
          <w:szCs w:val="22"/>
        </w:rPr>
        <w:t>Газопровод высокого давления (Г-3) Р≤0,</w:t>
      </w:r>
      <w:r>
        <w:rPr>
          <w:sz w:val="22"/>
          <w:szCs w:val="22"/>
        </w:rPr>
        <w:t>6</w:t>
      </w:r>
      <w:r w:rsidRPr="00DD5DA4">
        <w:rPr>
          <w:sz w:val="22"/>
          <w:szCs w:val="22"/>
        </w:rPr>
        <w:t xml:space="preserve"> МПа прокладывается из полиэтиленовых труб ПЭ80 SDR1</w:t>
      </w:r>
      <w:r>
        <w:rPr>
          <w:sz w:val="22"/>
          <w:szCs w:val="22"/>
        </w:rPr>
        <w:t>1</w:t>
      </w:r>
      <w:r w:rsidRPr="00DD5DA4">
        <w:rPr>
          <w:sz w:val="22"/>
          <w:szCs w:val="22"/>
        </w:rPr>
        <w:t xml:space="preserve"> по ГОСТ Р 50838-2009, и частично из стальных электросварных прямошовных труб по ГОСТ 10704-91 </w:t>
      </w:r>
      <w:proofErr w:type="spellStart"/>
      <w:r w:rsidRPr="00DD5DA4">
        <w:rPr>
          <w:sz w:val="22"/>
          <w:szCs w:val="22"/>
        </w:rPr>
        <w:t>гр.В</w:t>
      </w:r>
      <w:proofErr w:type="spellEnd"/>
      <w:r w:rsidRPr="00DD5DA4">
        <w:rPr>
          <w:sz w:val="22"/>
          <w:szCs w:val="22"/>
        </w:rPr>
        <w:t xml:space="preserve"> </w:t>
      </w:r>
      <w:proofErr w:type="spellStart"/>
      <w:r w:rsidRPr="00DD5DA4">
        <w:rPr>
          <w:sz w:val="22"/>
          <w:szCs w:val="22"/>
        </w:rPr>
        <w:t>надземно</w:t>
      </w:r>
      <w:proofErr w:type="spellEnd"/>
      <w:r w:rsidRPr="00DD5DA4">
        <w:rPr>
          <w:sz w:val="22"/>
          <w:szCs w:val="22"/>
        </w:rPr>
        <w:t xml:space="preserve"> с антикоррозионным покрытием (обвязка </w:t>
      </w:r>
      <w:r>
        <w:rPr>
          <w:sz w:val="22"/>
          <w:szCs w:val="22"/>
        </w:rPr>
        <w:t>ШРП</w:t>
      </w:r>
      <w:r w:rsidRPr="00DD5DA4">
        <w:rPr>
          <w:sz w:val="22"/>
          <w:szCs w:val="22"/>
        </w:rPr>
        <w:t>).</w:t>
      </w:r>
    </w:p>
    <w:p w:rsidR="00D3506B" w:rsidRPr="00D3506B" w:rsidRDefault="00DD5DA4" w:rsidP="00DD5DA4">
      <w:pPr>
        <w:tabs>
          <w:tab w:val="left" w:pos="10915"/>
        </w:tabs>
        <w:spacing w:line="360" w:lineRule="auto"/>
        <w:ind w:left="1134" w:right="-58" w:firstLine="426"/>
        <w:jc w:val="both"/>
        <w:rPr>
          <w:sz w:val="22"/>
          <w:szCs w:val="22"/>
        </w:rPr>
      </w:pPr>
      <w:r w:rsidRPr="00DD5DA4">
        <w:rPr>
          <w:sz w:val="22"/>
          <w:szCs w:val="22"/>
        </w:rPr>
        <w:t xml:space="preserve">Газопровод низкого давления от </w:t>
      </w:r>
      <w:r>
        <w:rPr>
          <w:sz w:val="22"/>
          <w:szCs w:val="22"/>
        </w:rPr>
        <w:t>ШРП</w:t>
      </w:r>
      <w:r w:rsidRPr="00DD5DA4">
        <w:rPr>
          <w:sz w:val="22"/>
          <w:szCs w:val="22"/>
        </w:rPr>
        <w:t xml:space="preserve"> №</w:t>
      </w:r>
      <w:r>
        <w:rPr>
          <w:sz w:val="22"/>
          <w:szCs w:val="22"/>
        </w:rPr>
        <w:t>1 и от ШРП №2</w:t>
      </w:r>
      <w:r w:rsidRPr="00DD5DA4">
        <w:rPr>
          <w:sz w:val="22"/>
          <w:szCs w:val="22"/>
        </w:rPr>
        <w:t xml:space="preserve"> прокладывается из полиэтиленовых труб ПЭ80 SDR17,6 </w:t>
      </w:r>
      <w:r w:rsidR="009D70AC">
        <w:rPr>
          <w:sz w:val="22"/>
          <w:szCs w:val="22"/>
        </w:rPr>
        <w:t xml:space="preserve">и </w:t>
      </w:r>
      <w:r w:rsidR="009D70AC" w:rsidRPr="00DD5DA4">
        <w:rPr>
          <w:sz w:val="22"/>
          <w:szCs w:val="22"/>
        </w:rPr>
        <w:t>SDR1</w:t>
      </w:r>
      <w:r w:rsidR="009D70AC">
        <w:rPr>
          <w:sz w:val="22"/>
          <w:szCs w:val="22"/>
        </w:rPr>
        <w:t>1</w:t>
      </w:r>
      <w:r w:rsidR="009D70AC" w:rsidRPr="00DD5DA4">
        <w:rPr>
          <w:sz w:val="22"/>
          <w:szCs w:val="22"/>
        </w:rPr>
        <w:t xml:space="preserve"> </w:t>
      </w:r>
      <w:r w:rsidRPr="00DD5DA4">
        <w:rPr>
          <w:sz w:val="22"/>
          <w:szCs w:val="22"/>
        </w:rPr>
        <w:t>по ГОСТ Р</w:t>
      </w:r>
      <w:r>
        <w:rPr>
          <w:sz w:val="22"/>
          <w:szCs w:val="22"/>
        </w:rPr>
        <w:t xml:space="preserve"> 50838-2009 и частично из сталь</w:t>
      </w:r>
      <w:r w:rsidRPr="00DD5DA4">
        <w:rPr>
          <w:sz w:val="22"/>
          <w:szCs w:val="22"/>
        </w:rPr>
        <w:t xml:space="preserve">ных электросварных прямошовных труб по ГОСТ 10704-91 </w:t>
      </w:r>
      <w:proofErr w:type="spellStart"/>
      <w:r w:rsidRPr="00DD5DA4">
        <w:rPr>
          <w:sz w:val="22"/>
          <w:szCs w:val="22"/>
        </w:rPr>
        <w:t>гр.В</w:t>
      </w:r>
      <w:proofErr w:type="spellEnd"/>
      <w:r w:rsidRPr="00DD5DA4">
        <w:rPr>
          <w:sz w:val="22"/>
          <w:szCs w:val="22"/>
        </w:rPr>
        <w:t xml:space="preserve"> </w:t>
      </w:r>
      <w:proofErr w:type="spellStart"/>
      <w:r w:rsidRPr="00DD5DA4">
        <w:rPr>
          <w:sz w:val="22"/>
          <w:szCs w:val="22"/>
        </w:rPr>
        <w:t>надземно</w:t>
      </w:r>
      <w:proofErr w:type="spellEnd"/>
      <w:r w:rsidRPr="00DD5DA4">
        <w:rPr>
          <w:sz w:val="22"/>
          <w:szCs w:val="22"/>
        </w:rPr>
        <w:t xml:space="preserve"> с антикоррозионным покрытием (обвязка </w:t>
      </w:r>
      <w:r>
        <w:rPr>
          <w:sz w:val="22"/>
          <w:szCs w:val="22"/>
        </w:rPr>
        <w:t>ШРП</w:t>
      </w:r>
      <w:r w:rsidRPr="00DD5DA4">
        <w:rPr>
          <w:sz w:val="22"/>
          <w:szCs w:val="22"/>
        </w:rPr>
        <w:t>)</w:t>
      </w:r>
      <w:r>
        <w:rPr>
          <w:sz w:val="22"/>
          <w:szCs w:val="22"/>
        </w:rPr>
        <w:t>.</w:t>
      </w:r>
      <w:r w:rsidR="00AF104A">
        <w:rPr>
          <w:sz w:val="22"/>
          <w:szCs w:val="22"/>
        </w:rPr>
        <w:t xml:space="preserve"> </w:t>
      </w:r>
      <w:r w:rsidR="00D3506B" w:rsidRPr="00D3506B">
        <w:rPr>
          <w:sz w:val="22"/>
          <w:szCs w:val="22"/>
        </w:rPr>
        <w:t xml:space="preserve">Место расположения </w:t>
      </w:r>
      <w:r>
        <w:rPr>
          <w:sz w:val="22"/>
          <w:szCs w:val="22"/>
        </w:rPr>
        <w:t>двух</w:t>
      </w:r>
      <w:r w:rsidR="00D3506B" w:rsidRPr="00D3506B">
        <w:rPr>
          <w:sz w:val="22"/>
          <w:szCs w:val="22"/>
        </w:rPr>
        <w:t xml:space="preserve"> вновь проектируемых ШРП - земли населенных пунктов (</w:t>
      </w:r>
      <w:r w:rsidR="00C9522E">
        <w:rPr>
          <w:sz w:val="22"/>
          <w:szCs w:val="22"/>
        </w:rPr>
        <w:t>д.Колодезки</w:t>
      </w:r>
      <w:r w:rsidR="00D3506B" w:rsidRPr="00D3506B">
        <w:rPr>
          <w:sz w:val="22"/>
          <w:szCs w:val="22"/>
        </w:rPr>
        <w:t>).</w:t>
      </w:r>
    </w:p>
    <w:p w:rsidR="00D3506B" w:rsidRPr="006105C5" w:rsidRDefault="00D3506B" w:rsidP="00D3506B">
      <w:pPr>
        <w:tabs>
          <w:tab w:val="left" w:pos="10915"/>
        </w:tabs>
        <w:spacing w:line="360" w:lineRule="auto"/>
        <w:ind w:left="1134" w:right="-58" w:firstLine="426"/>
        <w:jc w:val="both"/>
        <w:rPr>
          <w:sz w:val="22"/>
          <w:szCs w:val="22"/>
        </w:rPr>
      </w:pPr>
      <w:r w:rsidRPr="00D3506B">
        <w:rPr>
          <w:sz w:val="22"/>
          <w:szCs w:val="22"/>
        </w:rPr>
        <w:t>Пересечени</w:t>
      </w:r>
      <w:r>
        <w:rPr>
          <w:sz w:val="22"/>
          <w:szCs w:val="22"/>
        </w:rPr>
        <w:t>я</w:t>
      </w:r>
      <w:r w:rsidRPr="00D3506B">
        <w:rPr>
          <w:sz w:val="22"/>
          <w:szCs w:val="22"/>
        </w:rPr>
        <w:t xml:space="preserve"> естественных препятствий (</w:t>
      </w:r>
      <w:r w:rsidR="009D70AC">
        <w:rPr>
          <w:sz w:val="22"/>
          <w:szCs w:val="22"/>
        </w:rPr>
        <w:t xml:space="preserve">ручьев в балках) </w:t>
      </w:r>
      <w:r w:rsidRPr="00D3506B">
        <w:rPr>
          <w:sz w:val="22"/>
          <w:szCs w:val="22"/>
        </w:rPr>
        <w:t>предусмотре</w:t>
      </w:r>
      <w:r>
        <w:rPr>
          <w:sz w:val="22"/>
          <w:szCs w:val="22"/>
        </w:rPr>
        <w:t>ны</w:t>
      </w:r>
      <w:r w:rsidRPr="00D3506B">
        <w:rPr>
          <w:sz w:val="22"/>
          <w:szCs w:val="22"/>
        </w:rPr>
        <w:t xml:space="preserve"> методом наклонно-направленного бурения.</w:t>
      </w:r>
    </w:p>
    <w:p w:rsidR="000E53DD" w:rsidRPr="0011451F" w:rsidRDefault="000E53DD" w:rsidP="000E53DD">
      <w:pPr>
        <w:pStyle w:val="a6"/>
        <w:tabs>
          <w:tab w:val="left" w:pos="10773"/>
        </w:tabs>
        <w:spacing w:line="360" w:lineRule="auto"/>
        <w:ind w:left="1134" w:right="-200" w:firstLine="567"/>
        <w:jc w:val="left"/>
        <w:rPr>
          <w:b w:val="0"/>
          <w:sz w:val="22"/>
          <w:szCs w:val="22"/>
        </w:rPr>
      </w:pPr>
      <w:r w:rsidRPr="0011451F">
        <w:rPr>
          <w:b w:val="0"/>
          <w:sz w:val="22"/>
          <w:szCs w:val="22"/>
        </w:rPr>
        <w:t>Трубы стальные электросварные прямошовные и полиэтиленовые выпускаются отечественными заводами и имеют сертификат качества завода изготовителя, изготовлены в соответствии с требованиями стандартов или технических условий.</w:t>
      </w:r>
    </w:p>
    <w:p w:rsidR="000E53DD" w:rsidRPr="0011451F" w:rsidRDefault="000E53DD" w:rsidP="000E53DD">
      <w:pPr>
        <w:pStyle w:val="a6"/>
        <w:tabs>
          <w:tab w:val="left" w:pos="10773"/>
        </w:tabs>
        <w:spacing w:line="360" w:lineRule="auto"/>
        <w:ind w:left="1134" w:right="-200" w:firstLine="567"/>
        <w:jc w:val="left"/>
        <w:rPr>
          <w:b w:val="0"/>
          <w:sz w:val="22"/>
          <w:szCs w:val="22"/>
        </w:rPr>
      </w:pPr>
      <w:r w:rsidRPr="0011451F">
        <w:rPr>
          <w:b w:val="0"/>
          <w:sz w:val="22"/>
          <w:szCs w:val="22"/>
        </w:rPr>
        <w:lastRenderedPageBreak/>
        <w:t>Трубы, применяемые при строительстве, должны быть испытаны гидравлическим давлением на заводе-изготовителе или иметь запись в сертификате о гарантии того, что выдержат гидравлическое давление, величина которого соответствует требованиям стандартов или технических условий на трубы.</w:t>
      </w:r>
    </w:p>
    <w:p w:rsidR="000E53DD" w:rsidRPr="000E53DD" w:rsidRDefault="000E53DD" w:rsidP="000E53DD">
      <w:pPr>
        <w:pStyle w:val="a6"/>
        <w:tabs>
          <w:tab w:val="left" w:pos="10773"/>
        </w:tabs>
        <w:spacing w:line="360" w:lineRule="auto"/>
        <w:ind w:left="1134" w:right="-200" w:firstLine="567"/>
        <w:jc w:val="left"/>
        <w:rPr>
          <w:b w:val="0"/>
          <w:sz w:val="22"/>
          <w:szCs w:val="22"/>
        </w:rPr>
      </w:pPr>
      <w:r w:rsidRPr="0011451F">
        <w:rPr>
          <w:b w:val="0"/>
          <w:sz w:val="22"/>
          <w:szCs w:val="22"/>
        </w:rPr>
        <w:t>Сварное соединение должно быть равнопрочно основному металлу труб или иметь гарантированный заводом-изготовителем, согласно стандарту и техническим условиям на трубы, коэффициент прочности сварного соединения.</w:t>
      </w:r>
    </w:p>
    <w:p w:rsidR="000E53DD" w:rsidRPr="000E53DD" w:rsidRDefault="00CD199A" w:rsidP="000E53DD">
      <w:pPr>
        <w:tabs>
          <w:tab w:val="left" w:pos="10915"/>
        </w:tabs>
        <w:spacing w:line="360" w:lineRule="auto"/>
        <w:ind w:left="1134" w:right="-58" w:firstLine="426"/>
        <w:jc w:val="both"/>
        <w:rPr>
          <w:iCs/>
          <w:color w:val="000000"/>
          <w:sz w:val="22"/>
          <w:szCs w:val="22"/>
        </w:rPr>
      </w:pPr>
      <w:r w:rsidRPr="00CD199A">
        <w:rPr>
          <w:iCs/>
          <w:color w:val="000000"/>
          <w:sz w:val="22"/>
          <w:szCs w:val="22"/>
        </w:rPr>
        <w:t>Диаметры газопроводов приняты согласно гидравлического расчета.</w:t>
      </w:r>
    </w:p>
    <w:p w:rsidR="00CD199A" w:rsidRDefault="00CD199A" w:rsidP="00CD199A">
      <w:pPr>
        <w:tabs>
          <w:tab w:val="left" w:pos="11199"/>
        </w:tabs>
        <w:spacing w:line="360" w:lineRule="auto"/>
        <w:ind w:left="1134" w:right="-58" w:firstLine="426"/>
        <w:jc w:val="both"/>
        <w:rPr>
          <w:sz w:val="22"/>
          <w:szCs w:val="22"/>
        </w:rPr>
      </w:pPr>
      <w:r w:rsidRPr="00CD199A">
        <w:rPr>
          <w:sz w:val="22"/>
          <w:szCs w:val="22"/>
        </w:rPr>
        <w:t>Прокладка газопроводов предусматривается подземная. Минимальная глубина заложения газопровода принята 1,0м. до верха трубы.</w:t>
      </w:r>
    </w:p>
    <w:p w:rsidR="00C13749" w:rsidRPr="00C13749" w:rsidRDefault="00C13749" w:rsidP="00C13749">
      <w:pPr>
        <w:tabs>
          <w:tab w:val="left" w:pos="11199"/>
        </w:tabs>
        <w:spacing w:line="360" w:lineRule="auto"/>
        <w:ind w:left="1134" w:right="-58" w:firstLine="426"/>
        <w:jc w:val="both"/>
        <w:rPr>
          <w:sz w:val="22"/>
          <w:szCs w:val="22"/>
        </w:rPr>
      </w:pPr>
      <w:r w:rsidRPr="00C13749">
        <w:rPr>
          <w:sz w:val="22"/>
          <w:szCs w:val="22"/>
        </w:rPr>
        <w:t>Общая протяженность проектируемых газопроводов -  4064,0м., а именно:</w:t>
      </w:r>
    </w:p>
    <w:p w:rsidR="00C13749" w:rsidRPr="00C13749" w:rsidRDefault="00C13749" w:rsidP="00C13749">
      <w:pPr>
        <w:tabs>
          <w:tab w:val="left" w:pos="11199"/>
        </w:tabs>
        <w:spacing w:line="360" w:lineRule="auto"/>
        <w:ind w:left="1134" w:right="-58" w:firstLine="426"/>
        <w:jc w:val="both"/>
        <w:rPr>
          <w:sz w:val="22"/>
          <w:szCs w:val="22"/>
        </w:rPr>
      </w:pPr>
      <w:r w:rsidRPr="00C13749">
        <w:rPr>
          <w:sz w:val="22"/>
          <w:szCs w:val="22"/>
        </w:rPr>
        <w:t>- протяженность газопроводов высокого давления – 2101,0м.,</w:t>
      </w:r>
    </w:p>
    <w:p w:rsidR="00C13749" w:rsidRPr="00C13749" w:rsidRDefault="00C13749" w:rsidP="00C13749">
      <w:pPr>
        <w:tabs>
          <w:tab w:val="left" w:pos="11199"/>
        </w:tabs>
        <w:spacing w:line="360" w:lineRule="auto"/>
        <w:ind w:left="1134" w:right="-58" w:firstLine="426"/>
        <w:jc w:val="both"/>
        <w:rPr>
          <w:sz w:val="22"/>
          <w:szCs w:val="22"/>
        </w:rPr>
      </w:pPr>
      <w:r w:rsidRPr="00C13749">
        <w:rPr>
          <w:sz w:val="22"/>
          <w:szCs w:val="22"/>
        </w:rPr>
        <w:t>- протяженность распределительных газопроводов низкого давления – 1850,0м.,</w:t>
      </w:r>
    </w:p>
    <w:p w:rsidR="00C13749" w:rsidRDefault="00C13749" w:rsidP="00C13749">
      <w:pPr>
        <w:tabs>
          <w:tab w:val="left" w:pos="11199"/>
        </w:tabs>
        <w:spacing w:line="360" w:lineRule="auto"/>
        <w:ind w:left="1134" w:right="-58" w:firstLine="426"/>
        <w:jc w:val="both"/>
        <w:rPr>
          <w:sz w:val="22"/>
          <w:szCs w:val="22"/>
        </w:rPr>
      </w:pPr>
      <w:r w:rsidRPr="00C13749">
        <w:rPr>
          <w:sz w:val="22"/>
          <w:szCs w:val="22"/>
        </w:rPr>
        <w:t>- протяженность газопроводов-вводов к жилым домам – 113,0м.</w:t>
      </w:r>
    </w:p>
    <w:p w:rsidR="00AF104A" w:rsidRPr="00AF104A" w:rsidRDefault="00AF104A" w:rsidP="00AF104A">
      <w:pPr>
        <w:tabs>
          <w:tab w:val="left" w:pos="11199"/>
        </w:tabs>
        <w:spacing w:line="360" w:lineRule="auto"/>
        <w:ind w:left="1134" w:right="-58" w:firstLine="426"/>
        <w:jc w:val="both"/>
        <w:rPr>
          <w:sz w:val="22"/>
          <w:szCs w:val="22"/>
        </w:rPr>
      </w:pPr>
      <w:r w:rsidRPr="00AF104A">
        <w:rPr>
          <w:sz w:val="22"/>
          <w:szCs w:val="22"/>
        </w:rPr>
        <w:t xml:space="preserve">Для размещения строительных машин и механизмов, отвалов растительного и минерального грунта, плети сваренной трубы на период строительства предусмотрена полоса временного отвода земель шириной 10,0м. по </w:t>
      </w:r>
      <w:r w:rsidR="00C13749">
        <w:rPr>
          <w:sz w:val="22"/>
          <w:szCs w:val="22"/>
        </w:rPr>
        <w:t>не</w:t>
      </w:r>
      <w:r w:rsidRPr="00AF104A">
        <w:rPr>
          <w:sz w:val="22"/>
          <w:szCs w:val="22"/>
        </w:rPr>
        <w:t>рекультивируемым землям Администрации Озерского сельсовета</w:t>
      </w:r>
      <w:r w:rsidR="007547D8">
        <w:rPr>
          <w:sz w:val="22"/>
          <w:szCs w:val="22"/>
        </w:rPr>
        <w:t>:</w:t>
      </w:r>
      <w:r w:rsidRPr="00AF104A">
        <w:rPr>
          <w:sz w:val="22"/>
          <w:szCs w:val="22"/>
        </w:rPr>
        <w:t xml:space="preserve"> </w:t>
      </w:r>
    </w:p>
    <w:p w:rsidR="007547D8" w:rsidRPr="007547D8" w:rsidRDefault="007547D8" w:rsidP="007547D8">
      <w:pPr>
        <w:tabs>
          <w:tab w:val="left" w:pos="11199"/>
        </w:tabs>
        <w:spacing w:line="360" w:lineRule="auto"/>
        <w:ind w:left="1134" w:right="-58"/>
        <w:jc w:val="both"/>
        <w:rPr>
          <w:sz w:val="22"/>
          <w:szCs w:val="22"/>
        </w:rPr>
      </w:pPr>
      <w:r w:rsidRPr="007547D8">
        <w:rPr>
          <w:sz w:val="22"/>
          <w:szCs w:val="22"/>
        </w:rPr>
        <w:t>(Г-</w:t>
      </w:r>
      <w:r>
        <w:rPr>
          <w:sz w:val="22"/>
          <w:szCs w:val="22"/>
        </w:rPr>
        <w:t>3</w:t>
      </w:r>
      <w:r w:rsidRPr="007547D8">
        <w:rPr>
          <w:sz w:val="22"/>
          <w:szCs w:val="22"/>
        </w:rPr>
        <w:t>) ПК0</w:t>
      </w:r>
      <w:r>
        <w:rPr>
          <w:sz w:val="22"/>
          <w:szCs w:val="22"/>
        </w:rPr>
        <w:t xml:space="preserve"> (т.№</w:t>
      </w:r>
      <w:proofErr w:type="gramStart"/>
      <w:r>
        <w:rPr>
          <w:sz w:val="22"/>
          <w:szCs w:val="22"/>
        </w:rPr>
        <w:t>1)...</w:t>
      </w:r>
      <w:proofErr w:type="gramEnd"/>
      <w:r w:rsidRPr="007547D8">
        <w:rPr>
          <w:sz w:val="22"/>
          <w:szCs w:val="22"/>
        </w:rPr>
        <w:t>ПК</w:t>
      </w:r>
      <w:r>
        <w:rPr>
          <w:sz w:val="22"/>
          <w:szCs w:val="22"/>
        </w:rPr>
        <w:t>16+57,50 (</w:t>
      </w:r>
      <w:r w:rsidRPr="007547D8">
        <w:rPr>
          <w:sz w:val="22"/>
          <w:szCs w:val="22"/>
        </w:rPr>
        <w:t>т.№</w:t>
      </w:r>
      <w:r>
        <w:rPr>
          <w:sz w:val="22"/>
          <w:szCs w:val="22"/>
        </w:rPr>
        <w:t>4)</w:t>
      </w:r>
      <w:r w:rsidRPr="007547D8">
        <w:rPr>
          <w:sz w:val="22"/>
          <w:szCs w:val="22"/>
        </w:rPr>
        <w:t>; ПК</w:t>
      </w:r>
      <w:r>
        <w:rPr>
          <w:sz w:val="22"/>
          <w:szCs w:val="22"/>
        </w:rPr>
        <w:t>0</w:t>
      </w:r>
      <w:r>
        <w:rPr>
          <w:sz w:val="22"/>
          <w:szCs w:val="22"/>
          <w:vertAlign w:val="superscript"/>
        </w:rPr>
        <w:t>1</w:t>
      </w:r>
      <w:r w:rsidRPr="007547D8">
        <w:rPr>
          <w:sz w:val="22"/>
          <w:szCs w:val="22"/>
        </w:rPr>
        <w:t xml:space="preserve"> (т.№2)…</w:t>
      </w:r>
      <w:r w:rsidRPr="007547D8">
        <w:t xml:space="preserve"> </w:t>
      </w:r>
      <w:r w:rsidRPr="007547D8">
        <w:rPr>
          <w:sz w:val="22"/>
          <w:szCs w:val="22"/>
        </w:rPr>
        <w:t>ПК0</w:t>
      </w:r>
      <w:r w:rsidRPr="007547D8">
        <w:rPr>
          <w:sz w:val="22"/>
          <w:szCs w:val="22"/>
          <w:vertAlign w:val="superscript"/>
        </w:rPr>
        <w:t>1</w:t>
      </w:r>
      <w:r w:rsidRPr="007547D8">
        <w:rPr>
          <w:sz w:val="22"/>
          <w:szCs w:val="22"/>
        </w:rPr>
        <w:t>+12,50 (т.</w:t>
      </w:r>
      <w:r>
        <w:rPr>
          <w:sz w:val="22"/>
          <w:szCs w:val="22"/>
        </w:rPr>
        <w:t>№3</w:t>
      </w:r>
      <w:r w:rsidRPr="007547D8">
        <w:rPr>
          <w:sz w:val="22"/>
          <w:szCs w:val="22"/>
        </w:rPr>
        <w:t>) - земли населенных пунктов.</w:t>
      </w:r>
    </w:p>
    <w:p w:rsidR="007547D8" w:rsidRPr="007547D8" w:rsidRDefault="007547D8" w:rsidP="007547D8">
      <w:pPr>
        <w:tabs>
          <w:tab w:val="left" w:pos="11199"/>
        </w:tabs>
        <w:spacing w:line="360" w:lineRule="auto"/>
        <w:ind w:left="1134" w:right="-58"/>
        <w:jc w:val="both"/>
        <w:rPr>
          <w:sz w:val="22"/>
          <w:szCs w:val="22"/>
        </w:rPr>
      </w:pPr>
      <w:r w:rsidRPr="007547D8">
        <w:rPr>
          <w:sz w:val="22"/>
          <w:szCs w:val="22"/>
        </w:rPr>
        <w:t>(Г-</w:t>
      </w:r>
      <w:r>
        <w:rPr>
          <w:sz w:val="22"/>
          <w:szCs w:val="22"/>
        </w:rPr>
        <w:t>3</w:t>
      </w:r>
      <w:r w:rsidRPr="007547D8">
        <w:rPr>
          <w:sz w:val="22"/>
          <w:szCs w:val="22"/>
        </w:rPr>
        <w:t xml:space="preserve">) </w:t>
      </w:r>
      <w:r w:rsidR="008362E5" w:rsidRPr="008362E5">
        <w:rPr>
          <w:sz w:val="22"/>
          <w:szCs w:val="22"/>
        </w:rPr>
        <w:t>ПК16+57,50 (т.№</w:t>
      </w:r>
      <w:proofErr w:type="gramStart"/>
      <w:r w:rsidR="008362E5" w:rsidRPr="008362E5">
        <w:rPr>
          <w:sz w:val="22"/>
          <w:szCs w:val="22"/>
        </w:rPr>
        <w:t>4)</w:t>
      </w:r>
      <w:r w:rsidR="008362E5">
        <w:rPr>
          <w:sz w:val="22"/>
          <w:szCs w:val="22"/>
        </w:rPr>
        <w:t>…</w:t>
      </w:r>
      <w:proofErr w:type="gramEnd"/>
      <w:r w:rsidR="008362E5">
        <w:rPr>
          <w:sz w:val="22"/>
          <w:szCs w:val="22"/>
        </w:rPr>
        <w:t>ПК19+68,50 (т.№5)</w:t>
      </w:r>
      <w:r w:rsidRPr="007547D8">
        <w:rPr>
          <w:sz w:val="22"/>
          <w:szCs w:val="22"/>
        </w:rPr>
        <w:t xml:space="preserve"> – земли с/х назначения (прочие)</w:t>
      </w:r>
    </w:p>
    <w:p w:rsidR="001B4C9A" w:rsidRDefault="007547D8" w:rsidP="007547D8">
      <w:pPr>
        <w:tabs>
          <w:tab w:val="left" w:pos="11199"/>
        </w:tabs>
        <w:spacing w:line="360" w:lineRule="auto"/>
        <w:ind w:left="1134" w:right="-58"/>
        <w:jc w:val="both"/>
        <w:rPr>
          <w:sz w:val="22"/>
          <w:szCs w:val="22"/>
        </w:rPr>
      </w:pPr>
      <w:r w:rsidRPr="007547D8">
        <w:rPr>
          <w:sz w:val="22"/>
          <w:szCs w:val="22"/>
        </w:rPr>
        <w:t>(Г-1) ПК0</w:t>
      </w:r>
      <w:r w:rsidRPr="008362E5">
        <w:rPr>
          <w:sz w:val="22"/>
          <w:szCs w:val="22"/>
          <w:vertAlign w:val="superscript"/>
        </w:rPr>
        <w:t>1</w:t>
      </w:r>
      <w:r w:rsidR="008362E5">
        <w:rPr>
          <w:sz w:val="22"/>
          <w:szCs w:val="22"/>
          <w:vertAlign w:val="superscript"/>
        </w:rPr>
        <w:t>1</w:t>
      </w:r>
      <w:r w:rsidR="008362E5">
        <w:rPr>
          <w:sz w:val="22"/>
          <w:szCs w:val="22"/>
        </w:rPr>
        <w:t>+11,00 (т.№</w:t>
      </w:r>
      <w:proofErr w:type="gramStart"/>
      <w:r w:rsidR="008362E5">
        <w:rPr>
          <w:sz w:val="22"/>
          <w:szCs w:val="22"/>
        </w:rPr>
        <w:t>6)</w:t>
      </w:r>
      <w:r w:rsidRPr="007547D8">
        <w:rPr>
          <w:sz w:val="22"/>
          <w:szCs w:val="22"/>
        </w:rPr>
        <w:t>…</w:t>
      </w:r>
      <w:proofErr w:type="gramEnd"/>
      <w:r w:rsidR="008362E5" w:rsidRPr="007547D8">
        <w:rPr>
          <w:sz w:val="22"/>
          <w:szCs w:val="22"/>
        </w:rPr>
        <w:t>ПК</w:t>
      </w:r>
      <w:r w:rsidR="008362E5">
        <w:rPr>
          <w:sz w:val="22"/>
          <w:szCs w:val="22"/>
        </w:rPr>
        <w:t>2</w:t>
      </w:r>
      <w:r w:rsidR="008362E5" w:rsidRPr="008362E5">
        <w:rPr>
          <w:sz w:val="22"/>
          <w:szCs w:val="22"/>
          <w:vertAlign w:val="superscript"/>
        </w:rPr>
        <w:t>1</w:t>
      </w:r>
      <w:r w:rsidR="008362E5">
        <w:rPr>
          <w:sz w:val="22"/>
          <w:szCs w:val="22"/>
          <w:vertAlign w:val="superscript"/>
        </w:rPr>
        <w:t>1</w:t>
      </w:r>
      <w:r w:rsidR="008362E5">
        <w:rPr>
          <w:sz w:val="22"/>
          <w:szCs w:val="22"/>
        </w:rPr>
        <w:t>+41,50 (т.№7)</w:t>
      </w:r>
      <w:r w:rsidRPr="007547D8">
        <w:rPr>
          <w:sz w:val="22"/>
          <w:szCs w:val="22"/>
        </w:rPr>
        <w:t xml:space="preserve">; </w:t>
      </w:r>
      <w:r w:rsidR="008362E5" w:rsidRPr="007547D8">
        <w:rPr>
          <w:sz w:val="22"/>
          <w:szCs w:val="22"/>
        </w:rPr>
        <w:t>ПК0</w:t>
      </w:r>
      <w:r w:rsidR="008362E5">
        <w:rPr>
          <w:sz w:val="22"/>
          <w:szCs w:val="22"/>
          <w:vertAlign w:val="superscript"/>
        </w:rPr>
        <w:t>2</w:t>
      </w:r>
      <w:r w:rsidR="008362E5">
        <w:rPr>
          <w:sz w:val="22"/>
          <w:szCs w:val="22"/>
        </w:rPr>
        <w:t>+11,00 (т.№8)</w:t>
      </w:r>
      <w:r w:rsidR="008362E5" w:rsidRPr="007547D8">
        <w:rPr>
          <w:sz w:val="22"/>
          <w:szCs w:val="22"/>
        </w:rPr>
        <w:t>…</w:t>
      </w:r>
      <w:r w:rsidR="008362E5" w:rsidRPr="008362E5">
        <w:rPr>
          <w:sz w:val="22"/>
          <w:szCs w:val="22"/>
        </w:rPr>
        <w:t xml:space="preserve"> </w:t>
      </w:r>
      <w:r w:rsidR="008362E5" w:rsidRPr="007547D8">
        <w:rPr>
          <w:sz w:val="22"/>
          <w:szCs w:val="22"/>
        </w:rPr>
        <w:t>ПК</w:t>
      </w:r>
      <w:r w:rsidR="008362E5">
        <w:rPr>
          <w:sz w:val="22"/>
          <w:szCs w:val="22"/>
        </w:rPr>
        <w:t>9</w:t>
      </w:r>
      <w:r w:rsidR="008362E5">
        <w:rPr>
          <w:sz w:val="22"/>
          <w:szCs w:val="22"/>
          <w:vertAlign w:val="superscript"/>
        </w:rPr>
        <w:t>2</w:t>
      </w:r>
      <w:r w:rsidR="008362E5">
        <w:rPr>
          <w:sz w:val="22"/>
          <w:szCs w:val="22"/>
        </w:rPr>
        <w:t xml:space="preserve">+90,00 (т.№13); </w:t>
      </w:r>
      <w:r w:rsidR="008362E5" w:rsidRPr="007547D8">
        <w:rPr>
          <w:sz w:val="22"/>
          <w:szCs w:val="22"/>
        </w:rPr>
        <w:t>ПК</w:t>
      </w:r>
      <w:r w:rsidR="001B4C9A">
        <w:rPr>
          <w:sz w:val="22"/>
          <w:szCs w:val="22"/>
        </w:rPr>
        <w:t>13</w:t>
      </w:r>
      <w:r w:rsidR="008362E5">
        <w:rPr>
          <w:sz w:val="22"/>
          <w:szCs w:val="22"/>
          <w:vertAlign w:val="superscript"/>
        </w:rPr>
        <w:t>2</w:t>
      </w:r>
      <w:r w:rsidR="001B4C9A">
        <w:rPr>
          <w:sz w:val="22"/>
          <w:szCs w:val="22"/>
        </w:rPr>
        <w:t>+64</w:t>
      </w:r>
      <w:r w:rsidR="008362E5">
        <w:rPr>
          <w:sz w:val="22"/>
          <w:szCs w:val="22"/>
        </w:rPr>
        <w:t>,</w:t>
      </w:r>
      <w:r w:rsidR="001B4C9A">
        <w:rPr>
          <w:sz w:val="22"/>
          <w:szCs w:val="22"/>
        </w:rPr>
        <w:t>5</w:t>
      </w:r>
      <w:r w:rsidR="008362E5">
        <w:rPr>
          <w:sz w:val="22"/>
          <w:szCs w:val="22"/>
        </w:rPr>
        <w:t>0</w:t>
      </w:r>
    </w:p>
    <w:p w:rsidR="007547D8" w:rsidRDefault="001B4C9A" w:rsidP="007547D8">
      <w:pPr>
        <w:tabs>
          <w:tab w:val="left" w:pos="11199"/>
        </w:tabs>
        <w:spacing w:line="360" w:lineRule="auto"/>
        <w:ind w:left="1134" w:right="-58"/>
        <w:jc w:val="both"/>
        <w:rPr>
          <w:sz w:val="22"/>
          <w:szCs w:val="22"/>
        </w:rPr>
      </w:pPr>
      <w:r>
        <w:rPr>
          <w:sz w:val="22"/>
          <w:szCs w:val="22"/>
        </w:rPr>
        <w:t xml:space="preserve">        </w:t>
      </w:r>
      <w:r w:rsidR="008362E5">
        <w:rPr>
          <w:sz w:val="22"/>
          <w:szCs w:val="22"/>
        </w:rPr>
        <w:t xml:space="preserve"> (т.№</w:t>
      </w:r>
      <w:proofErr w:type="gramStart"/>
      <w:r>
        <w:rPr>
          <w:sz w:val="22"/>
          <w:szCs w:val="22"/>
        </w:rPr>
        <w:t>14</w:t>
      </w:r>
      <w:r w:rsidR="008362E5">
        <w:rPr>
          <w:sz w:val="22"/>
          <w:szCs w:val="22"/>
        </w:rPr>
        <w:t>)</w:t>
      </w:r>
      <w:r w:rsidR="008362E5" w:rsidRPr="007547D8">
        <w:rPr>
          <w:sz w:val="22"/>
          <w:szCs w:val="22"/>
        </w:rPr>
        <w:t>…</w:t>
      </w:r>
      <w:proofErr w:type="gramEnd"/>
      <w:r w:rsidR="008362E5" w:rsidRPr="007547D8">
        <w:rPr>
          <w:sz w:val="22"/>
          <w:szCs w:val="22"/>
        </w:rPr>
        <w:t>ПК</w:t>
      </w:r>
      <w:r>
        <w:rPr>
          <w:sz w:val="22"/>
          <w:szCs w:val="22"/>
        </w:rPr>
        <w:t>14</w:t>
      </w:r>
      <w:r w:rsidR="008362E5">
        <w:rPr>
          <w:sz w:val="22"/>
          <w:szCs w:val="22"/>
          <w:vertAlign w:val="superscript"/>
        </w:rPr>
        <w:t>2</w:t>
      </w:r>
      <w:r w:rsidR="008362E5">
        <w:rPr>
          <w:sz w:val="22"/>
          <w:szCs w:val="22"/>
        </w:rPr>
        <w:t>+</w:t>
      </w:r>
      <w:r>
        <w:rPr>
          <w:sz w:val="22"/>
          <w:szCs w:val="22"/>
        </w:rPr>
        <w:t>56,50</w:t>
      </w:r>
      <w:r w:rsidR="008362E5">
        <w:rPr>
          <w:sz w:val="22"/>
          <w:szCs w:val="22"/>
        </w:rPr>
        <w:t xml:space="preserve"> (т.№1</w:t>
      </w:r>
      <w:r>
        <w:rPr>
          <w:sz w:val="22"/>
          <w:szCs w:val="22"/>
        </w:rPr>
        <w:t>6</w:t>
      </w:r>
      <w:r w:rsidR="008362E5">
        <w:rPr>
          <w:sz w:val="22"/>
          <w:szCs w:val="22"/>
        </w:rPr>
        <w:t>);</w:t>
      </w:r>
      <w:r w:rsidRPr="001B4C9A">
        <w:rPr>
          <w:sz w:val="22"/>
          <w:szCs w:val="22"/>
        </w:rPr>
        <w:t xml:space="preserve"> </w:t>
      </w:r>
      <w:r w:rsidRPr="007547D8">
        <w:rPr>
          <w:sz w:val="22"/>
          <w:szCs w:val="22"/>
        </w:rPr>
        <w:t>ПК0</w:t>
      </w:r>
      <w:r>
        <w:rPr>
          <w:sz w:val="22"/>
          <w:szCs w:val="22"/>
          <w:vertAlign w:val="superscript"/>
        </w:rPr>
        <w:t>3</w:t>
      </w:r>
      <w:r>
        <w:rPr>
          <w:sz w:val="22"/>
          <w:szCs w:val="22"/>
        </w:rPr>
        <w:t xml:space="preserve"> (т.№14)</w:t>
      </w:r>
      <w:r w:rsidRPr="007547D8">
        <w:rPr>
          <w:sz w:val="22"/>
          <w:szCs w:val="22"/>
        </w:rPr>
        <w:t>…</w:t>
      </w:r>
      <w:r w:rsidRPr="008362E5">
        <w:rPr>
          <w:sz w:val="22"/>
          <w:szCs w:val="22"/>
        </w:rPr>
        <w:t xml:space="preserve"> </w:t>
      </w:r>
      <w:r w:rsidRPr="007547D8">
        <w:rPr>
          <w:sz w:val="22"/>
          <w:szCs w:val="22"/>
        </w:rPr>
        <w:t>ПК</w:t>
      </w:r>
      <w:r>
        <w:rPr>
          <w:sz w:val="22"/>
          <w:szCs w:val="22"/>
        </w:rPr>
        <w:t>0</w:t>
      </w:r>
      <w:r>
        <w:rPr>
          <w:sz w:val="22"/>
          <w:szCs w:val="22"/>
          <w:vertAlign w:val="superscript"/>
        </w:rPr>
        <w:t>3</w:t>
      </w:r>
      <w:r>
        <w:rPr>
          <w:sz w:val="22"/>
          <w:szCs w:val="22"/>
        </w:rPr>
        <w:t xml:space="preserve">+43,00 (т.№15) </w:t>
      </w:r>
      <w:r w:rsidR="007547D8" w:rsidRPr="007547D8">
        <w:rPr>
          <w:sz w:val="22"/>
          <w:szCs w:val="22"/>
        </w:rPr>
        <w:t>- земли населенных пунктов</w:t>
      </w:r>
      <w:r>
        <w:rPr>
          <w:sz w:val="22"/>
          <w:szCs w:val="22"/>
        </w:rPr>
        <w:t>.</w:t>
      </w:r>
    </w:p>
    <w:p w:rsidR="001B4C9A" w:rsidRDefault="001B4C9A" w:rsidP="001B4C9A">
      <w:pPr>
        <w:tabs>
          <w:tab w:val="left" w:pos="11199"/>
        </w:tabs>
        <w:spacing w:line="360" w:lineRule="auto"/>
        <w:ind w:left="1134" w:right="-58"/>
        <w:jc w:val="both"/>
        <w:rPr>
          <w:sz w:val="22"/>
          <w:szCs w:val="22"/>
        </w:rPr>
      </w:pPr>
      <w:r>
        <w:rPr>
          <w:sz w:val="22"/>
          <w:szCs w:val="22"/>
        </w:rPr>
        <w:t xml:space="preserve">(Г-1) </w:t>
      </w:r>
      <w:r w:rsidRPr="007547D8">
        <w:rPr>
          <w:sz w:val="22"/>
          <w:szCs w:val="22"/>
        </w:rPr>
        <w:t>ПК</w:t>
      </w:r>
      <w:r>
        <w:rPr>
          <w:sz w:val="22"/>
          <w:szCs w:val="22"/>
        </w:rPr>
        <w:t>9</w:t>
      </w:r>
      <w:r>
        <w:rPr>
          <w:sz w:val="22"/>
          <w:szCs w:val="22"/>
          <w:vertAlign w:val="superscript"/>
        </w:rPr>
        <w:t>2</w:t>
      </w:r>
      <w:r>
        <w:rPr>
          <w:sz w:val="22"/>
          <w:szCs w:val="22"/>
        </w:rPr>
        <w:t>+90,00 (т.№13)…</w:t>
      </w:r>
      <w:bookmarkStart w:id="0" w:name="_GoBack"/>
      <w:bookmarkEnd w:id="0"/>
      <w:r w:rsidRPr="007547D8">
        <w:rPr>
          <w:sz w:val="22"/>
          <w:szCs w:val="22"/>
        </w:rPr>
        <w:t>ПК</w:t>
      </w:r>
      <w:r>
        <w:rPr>
          <w:sz w:val="22"/>
          <w:szCs w:val="22"/>
        </w:rPr>
        <w:t>13</w:t>
      </w:r>
      <w:r>
        <w:rPr>
          <w:sz w:val="22"/>
          <w:szCs w:val="22"/>
          <w:vertAlign w:val="superscript"/>
        </w:rPr>
        <w:t>2</w:t>
      </w:r>
      <w:r>
        <w:rPr>
          <w:sz w:val="22"/>
          <w:szCs w:val="22"/>
        </w:rPr>
        <w:t>+64,50 (т.№14)</w:t>
      </w:r>
      <w:r w:rsidRPr="007547D8">
        <w:rPr>
          <w:sz w:val="22"/>
          <w:szCs w:val="22"/>
        </w:rPr>
        <w:t xml:space="preserve"> – земли с/х назначения (прочие)</w:t>
      </w:r>
    </w:p>
    <w:p w:rsidR="00DB0639" w:rsidRDefault="00DB0639" w:rsidP="00AF104A">
      <w:pPr>
        <w:tabs>
          <w:tab w:val="left" w:pos="11199"/>
        </w:tabs>
        <w:spacing w:line="360" w:lineRule="auto"/>
        <w:ind w:left="1134" w:right="-58" w:firstLine="426"/>
        <w:jc w:val="both"/>
        <w:rPr>
          <w:sz w:val="22"/>
          <w:szCs w:val="22"/>
        </w:rPr>
      </w:pPr>
      <w:r w:rsidRPr="00DB0639">
        <w:rPr>
          <w:sz w:val="22"/>
          <w:szCs w:val="22"/>
        </w:rPr>
        <w:t>При пересечении газопроводом дорог без покрытия (грунтовые дороги), учитывая возможную осадку грунта в процессе строительства, траншею в пределах дорог засыпать песком с послойным уплотнением</w:t>
      </w:r>
      <w:r w:rsidR="00D04856">
        <w:rPr>
          <w:sz w:val="22"/>
          <w:szCs w:val="22"/>
        </w:rPr>
        <w:t>.</w:t>
      </w:r>
    </w:p>
    <w:p w:rsidR="00D04856" w:rsidRPr="00D04856" w:rsidRDefault="00D04856" w:rsidP="00A63E45">
      <w:pPr>
        <w:tabs>
          <w:tab w:val="left" w:pos="11199"/>
        </w:tabs>
        <w:spacing w:line="360" w:lineRule="auto"/>
        <w:ind w:left="1134" w:right="-58" w:firstLine="426"/>
        <w:rPr>
          <w:sz w:val="22"/>
          <w:szCs w:val="22"/>
        </w:rPr>
      </w:pPr>
      <w:r w:rsidRPr="00D04856">
        <w:rPr>
          <w:b/>
          <w:sz w:val="22"/>
          <w:szCs w:val="22"/>
        </w:rPr>
        <w:t>Пересечения газопроводами естественных препятствий</w:t>
      </w:r>
      <w:r w:rsidR="00A63E45">
        <w:rPr>
          <w:sz w:val="22"/>
          <w:szCs w:val="22"/>
        </w:rPr>
        <w:t xml:space="preserve"> так </w:t>
      </w:r>
      <w:r w:rsidRPr="00D04856">
        <w:rPr>
          <w:sz w:val="22"/>
          <w:szCs w:val="22"/>
        </w:rPr>
        <w:t>запроектированы методом наклонно-направленного бурения установкой «Навигатор»:</w:t>
      </w:r>
    </w:p>
    <w:p w:rsidR="001B4C9A" w:rsidRPr="001B4C9A" w:rsidRDefault="001B4C9A" w:rsidP="001B4C9A">
      <w:pPr>
        <w:pStyle w:val="a6"/>
        <w:tabs>
          <w:tab w:val="left" w:pos="13751"/>
        </w:tabs>
        <w:spacing w:line="360" w:lineRule="auto"/>
        <w:ind w:left="993" w:right="-113" w:firstLine="709"/>
        <w:jc w:val="both"/>
        <w:rPr>
          <w:b w:val="0"/>
          <w:sz w:val="22"/>
          <w:szCs w:val="22"/>
        </w:rPr>
      </w:pPr>
      <w:r w:rsidRPr="001B4C9A">
        <w:rPr>
          <w:b w:val="0"/>
          <w:sz w:val="22"/>
          <w:szCs w:val="22"/>
        </w:rPr>
        <w:t>- газопроводом низкого давления (Г-1)</w:t>
      </w:r>
      <w:r w:rsidRPr="001B4C9A">
        <w:rPr>
          <w:sz w:val="22"/>
          <w:szCs w:val="22"/>
        </w:rPr>
        <w:t xml:space="preserve"> </w:t>
      </w:r>
      <w:r w:rsidRPr="001B4C9A">
        <w:rPr>
          <w:b w:val="0"/>
          <w:sz w:val="22"/>
          <w:szCs w:val="22"/>
        </w:rPr>
        <w:t>ПК1</w:t>
      </w:r>
      <w:r w:rsidRPr="001B4C9A">
        <w:rPr>
          <w:b w:val="0"/>
          <w:sz w:val="22"/>
          <w:szCs w:val="22"/>
          <w:vertAlign w:val="superscript"/>
        </w:rPr>
        <w:t>2</w:t>
      </w:r>
      <w:r w:rsidRPr="001B4C9A">
        <w:rPr>
          <w:b w:val="0"/>
          <w:sz w:val="22"/>
          <w:szCs w:val="22"/>
        </w:rPr>
        <w:t>+18,50</w:t>
      </w:r>
      <w:r>
        <w:rPr>
          <w:b w:val="0"/>
          <w:sz w:val="22"/>
          <w:szCs w:val="22"/>
        </w:rPr>
        <w:t xml:space="preserve"> (т.№</w:t>
      </w:r>
      <w:proofErr w:type="gramStart"/>
      <w:r>
        <w:rPr>
          <w:b w:val="0"/>
          <w:sz w:val="22"/>
          <w:szCs w:val="22"/>
        </w:rPr>
        <w:t>9)</w:t>
      </w:r>
      <w:r w:rsidRPr="001B4C9A">
        <w:rPr>
          <w:b w:val="0"/>
          <w:sz w:val="22"/>
          <w:szCs w:val="22"/>
        </w:rPr>
        <w:t>…</w:t>
      </w:r>
      <w:proofErr w:type="gramEnd"/>
      <w:r w:rsidRPr="001B4C9A">
        <w:rPr>
          <w:b w:val="0"/>
          <w:sz w:val="22"/>
          <w:szCs w:val="22"/>
        </w:rPr>
        <w:t>ПК2</w:t>
      </w:r>
      <w:r w:rsidRPr="001B4C9A">
        <w:rPr>
          <w:b w:val="0"/>
          <w:sz w:val="22"/>
          <w:szCs w:val="22"/>
          <w:vertAlign w:val="superscript"/>
        </w:rPr>
        <w:t>2</w:t>
      </w:r>
      <w:r w:rsidRPr="001B4C9A">
        <w:rPr>
          <w:b w:val="0"/>
          <w:sz w:val="22"/>
          <w:szCs w:val="22"/>
        </w:rPr>
        <w:t>+41,00</w:t>
      </w:r>
      <w:r>
        <w:rPr>
          <w:b w:val="0"/>
          <w:sz w:val="22"/>
          <w:szCs w:val="22"/>
        </w:rPr>
        <w:t xml:space="preserve"> (т.№10), </w:t>
      </w:r>
      <w:r w:rsidRPr="001B4C9A">
        <w:rPr>
          <w:b w:val="0"/>
          <w:sz w:val="22"/>
          <w:szCs w:val="22"/>
          <w:lang w:val="en-US"/>
        </w:rPr>
        <w:t>L</w:t>
      </w:r>
      <w:r w:rsidRPr="001B4C9A">
        <w:rPr>
          <w:b w:val="0"/>
          <w:sz w:val="22"/>
          <w:szCs w:val="22"/>
        </w:rPr>
        <w:t>=122,5</w:t>
      </w:r>
      <w:r>
        <w:rPr>
          <w:b w:val="0"/>
          <w:sz w:val="22"/>
          <w:szCs w:val="22"/>
        </w:rPr>
        <w:t xml:space="preserve">м. </w:t>
      </w:r>
      <w:r w:rsidRPr="001B4C9A">
        <w:rPr>
          <w:b w:val="0"/>
          <w:sz w:val="22"/>
          <w:szCs w:val="22"/>
        </w:rPr>
        <w:t xml:space="preserve">– </w:t>
      </w:r>
      <w:r w:rsidR="008D4F5B">
        <w:rPr>
          <w:b w:val="0"/>
          <w:sz w:val="22"/>
          <w:szCs w:val="22"/>
        </w:rPr>
        <w:t>земли населенных пунктов (</w:t>
      </w:r>
      <w:r w:rsidRPr="001B4C9A">
        <w:rPr>
          <w:b w:val="0"/>
          <w:sz w:val="22"/>
          <w:szCs w:val="22"/>
        </w:rPr>
        <w:t>пойма ручья</w:t>
      </w:r>
      <w:r w:rsidR="008D4F5B">
        <w:rPr>
          <w:b w:val="0"/>
          <w:sz w:val="22"/>
          <w:szCs w:val="22"/>
        </w:rPr>
        <w:t>)</w:t>
      </w:r>
      <w:r w:rsidRPr="001B4C9A">
        <w:rPr>
          <w:b w:val="0"/>
          <w:sz w:val="22"/>
          <w:szCs w:val="22"/>
        </w:rPr>
        <w:t>;</w:t>
      </w:r>
    </w:p>
    <w:p w:rsidR="001B4C9A" w:rsidRPr="001B4C9A" w:rsidRDefault="001B4C9A" w:rsidP="001B4C9A">
      <w:pPr>
        <w:pStyle w:val="a6"/>
        <w:tabs>
          <w:tab w:val="left" w:pos="13751"/>
        </w:tabs>
        <w:spacing w:line="360" w:lineRule="auto"/>
        <w:ind w:left="993" w:right="-113" w:firstLine="709"/>
        <w:jc w:val="left"/>
        <w:rPr>
          <w:b w:val="0"/>
          <w:sz w:val="22"/>
          <w:szCs w:val="22"/>
        </w:rPr>
      </w:pPr>
      <w:r w:rsidRPr="001B4C9A">
        <w:rPr>
          <w:b w:val="0"/>
          <w:sz w:val="22"/>
          <w:szCs w:val="22"/>
        </w:rPr>
        <w:t>- газопроводом низкого давления (Г-1)</w:t>
      </w:r>
      <w:r w:rsidRPr="001B4C9A">
        <w:rPr>
          <w:sz w:val="22"/>
          <w:szCs w:val="22"/>
        </w:rPr>
        <w:t xml:space="preserve"> </w:t>
      </w:r>
      <w:r w:rsidRPr="001B4C9A">
        <w:rPr>
          <w:b w:val="0"/>
          <w:sz w:val="22"/>
          <w:szCs w:val="22"/>
        </w:rPr>
        <w:t>ПК7</w:t>
      </w:r>
      <w:r w:rsidRPr="001B4C9A">
        <w:rPr>
          <w:b w:val="0"/>
          <w:sz w:val="22"/>
          <w:szCs w:val="22"/>
          <w:vertAlign w:val="superscript"/>
        </w:rPr>
        <w:t>2</w:t>
      </w:r>
      <w:r w:rsidRPr="001B4C9A">
        <w:rPr>
          <w:b w:val="0"/>
          <w:sz w:val="22"/>
          <w:szCs w:val="22"/>
        </w:rPr>
        <w:t>+90,00</w:t>
      </w:r>
      <w:r w:rsidR="008D4F5B">
        <w:rPr>
          <w:b w:val="0"/>
          <w:sz w:val="22"/>
          <w:szCs w:val="22"/>
        </w:rPr>
        <w:t xml:space="preserve"> (т.№</w:t>
      </w:r>
      <w:proofErr w:type="gramStart"/>
      <w:r w:rsidR="008D4F5B">
        <w:rPr>
          <w:b w:val="0"/>
          <w:sz w:val="22"/>
          <w:szCs w:val="22"/>
        </w:rPr>
        <w:t>11)</w:t>
      </w:r>
      <w:r w:rsidRPr="001B4C9A">
        <w:rPr>
          <w:b w:val="0"/>
          <w:sz w:val="22"/>
          <w:szCs w:val="22"/>
        </w:rPr>
        <w:t>…</w:t>
      </w:r>
      <w:proofErr w:type="gramEnd"/>
      <w:r w:rsidRPr="001B4C9A">
        <w:rPr>
          <w:b w:val="0"/>
          <w:sz w:val="22"/>
          <w:szCs w:val="22"/>
        </w:rPr>
        <w:t>ПК8</w:t>
      </w:r>
      <w:r w:rsidRPr="001B4C9A">
        <w:rPr>
          <w:b w:val="0"/>
          <w:sz w:val="22"/>
          <w:szCs w:val="22"/>
          <w:vertAlign w:val="superscript"/>
        </w:rPr>
        <w:t>2</w:t>
      </w:r>
      <w:r w:rsidRPr="001B4C9A">
        <w:rPr>
          <w:b w:val="0"/>
          <w:sz w:val="22"/>
          <w:szCs w:val="22"/>
        </w:rPr>
        <w:t>+29,50</w:t>
      </w:r>
      <w:r w:rsidR="008D4F5B">
        <w:rPr>
          <w:b w:val="0"/>
          <w:sz w:val="22"/>
          <w:szCs w:val="22"/>
        </w:rPr>
        <w:t xml:space="preserve"> (т.№12), </w:t>
      </w:r>
      <w:r w:rsidR="008D4F5B" w:rsidRPr="001B4C9A">
        <w:rPr>
          <w:b w:val="0"/>
          <w:sz w:val="22"/>
          <w:szCs w:val="22"/>
          <w:lang w:val="en-US"/>
        </w:rPr>
        <w:t>L</w:t>
      </w:r>
      <w:r w:rsidR="008D4F5B" w:rsidRPr="001B4C9A">
        <w:rPr>
          <w:b w:val="0"/>
          <w:sz w:val="22"/>
          <w:szCs w:val="22"/>
        </w:rPr>
        <w:t xml:space="preserve">=39,5м. </w:t>
      </w:r>
      <w:r w:rsidRPr="001B4C9A">
        <w:rPr>
          <w:b w:val="0"/>
          <w:sz w:val="22"/>
          <w:szCs w:val="22"/>
        </w:rPr>
        <w:t xml:space="preserve"> – </w:t>
      </w:r>
      <w:r w:rsidR="008D4F5B" w:rsidRPr="008D4F5B">
        <w:rPr>
          <w:b w:val="0"/>
          <w:sz w:val="22"/>
          <w:szCs w:val="22"/>
        </w:rPr>
        <w:t>земли населенных пунктов (пойма ручья);</w:t>
      </w:r>
    </w:p>
    <w:p w:rsidR="00D04856" w:rsidRPr="00D04856" w:rsidRDefault="00D04856" w:rsidP="00A63E45">
      <w:pPr>
        <w:pStyle w:val="a6"/>
        <w:spacing w:line="360" w:lineRule="auto"/>
        <w:ind w:left="1134" w:right="-200" w:firstLine="567"/>
        <w:jc w:val="left"/>
        <w:rPr>
          <w:b w:val="0"/>
          <w:sz w:val="22"/>
          <w:szCs w:val="22"/>
        </w:rPr>
      </w:pPr>
      <w:r w:rsidRPr="0011451F">
        <w:rPr>
          <w:b w:val="0"/>
          <w:sz w:val="22"/>
          <w:szCs w:val="22"/>
        </w:rPr>
        <w:t xml:space="preserve">Глубина прокладки газопровода через водные преграды - не менее чем на </w:t>
      </w:r>
      <w:smartTag w:uri="urn:schemas-microsoft-com:office:smarttags" w:element="metricconverter">
        <w:smartTagPr>
          <w:attr w:name="ProductID" w:val="2,0 м"/>
        </w:smartTagPr>
        <w:r w:rsidRPr="0011451F">
          <w:rPr>
            <w:b w:val="0"/>
            <w:sz w:val="22"/>
            <w:szCs w:val="22"/>
          </w:rPr>
          <w:t>2,0 м</w:t>
        </w:r>
      </w:smartTag>
      <w:r w:rsidRPr="0011451F">
        <w:rPr>
          <w:b w:val="0"/>
          <w:sz w:val="22"/>
          <w:szCs w:val="22"/>
        </w:rPr>
        <w:t xml:space="preserve"> ниже прогнозируемого профиля дна до верха образующей газопровода (п.5.4.2 СП 62.13330.2011).</w:t>
      </w:r>
    </w:p>
    <w:p w:rsidR="00D04856" w:rsidRPr="00D04856" w:rsidRDefault="00D04856" w:rsidP="00D04856">
      <w:pPr>
        <w:pStyle w:val="a6"/>
        <w:tabs>
          <w:tab w:val="left" w:pos="10773"/>
        </w:tabs>
        <w:spacing w:line="360" w:lineRule="auto"/>
        <w:ind w:left="1134" w:right="-200" w:firstLine="567"/>
        <w:jc w:val="left"/>
        <w:rPr>
          <w:b w:val="0"/>
          <w:sz w:val="22"/>
          <w:szCs w:val="22"/>
        </w:rPr>
      </w:pPr>
      <w:r w:rsidRPr="005245C8">
        <w:rPr>
          <w:b w:val="0"/>
          <w:iCs/>
          <w:color w:val="000000"/>
          <w:sz w:val="22"/>
          <w:szCs w:val="22"/>
        </w:rPr>
        <w:t>При этом охранная зона составляет по 3,0м. в обе стороны от газопровода.</w:t>
      </w:r>
    </w:p>
    <w:p w:rsidR="00D04856" w:rsidRPr="00CD199A" w:rsidRDefault="00D04856" w:rsidP="00D04856">
      <w:pPr>
        <w:tabs>
          <w:tab w:val="left" w:pos="11199"/>
        </w:tabs>
        <w:spacing w:line="360" w:lineRule="auto"/>
        <w:ind w:left="1134" w:right="-58" w:firstLine="426"/>
        <w:jc w:val="both"/>
        <w:rPr>
          <w:sz w:val="22"/>
          <w:szCs w:val="22"/>
        </w:rPr>
      </w:pPr>
      <w:r w:rsidRPr="00D04856">
        <w:rPr>
          <w:sz w:val="22"/>
          <w:szCs w:val="22"/>
        </w:rPr>
        <w:t xml:space="preserve">При прохождении трассы газопровода в почвенно-растительном слое необходимо уплотнить дно траншеи щебнем фракции 50-100мм. на глубину 100мм. с последующим устройством основания под газопровод на высоту не менее 10см. и засыпку на 20см. выше верхней образующей трубы не смерзающимся сыпучим грунтом.           </w:t>
      </w:r>
    </w:p>
    <w:p w:rsidR="00D04856" w:rsidRPr="005245C8" w:rsidRDefault="00D04856" w:rsidP="00D04856">
      <w:pPr>
        <w:shd w:val="clear" w:color="auto" w:fill="FFFFFF"/>
        <w:spacing w:line="360" w:lineRule="auto"/>
        <w:ind w:left="1134" w:right="-200" w:firstLine="708"/>
        <w:rPr>
          <w:spacing w:val="-4"/>
          <w:sz w:val="22"/>
          <w:szCs w:val="22"/>
        </w:rPr>
      </w:pPr>
      <w:r w:rsidRPr="005245C8">
        <w:rPr>
          <w:spacing w:val="-4"/>
          <w:sz w:val="22"/>
          <w:szCs w:val="22"/>
        </w:rPr>
        <w:t>Объезды строительной техники предусмотрены по существующим дорогам.</w:t>
      </w:r>
    </w:p>
    <w:p w:rsidR="00D04856" w:rsidRPr="005245C8" w:rsidRDefault="00D04856" w:rsidP="00D04856">
      <w:pPr>
        <w:shd w:val="clear" w:color="auto" w:fill="FFFFFF"/>
        <w:spacing w:line="360" w:lineRule="auto"/>
        <w:ind w:left="1134" w:right="-200" w:firstLine="708"/>
        <w:rPr>
          <w:spacing w:val="-3"/>
          <w:sz w:val="22"/>
          <w:szCs w:val="22"/>
        </w:rPr>
      </w:pPr>
      <w:r w:rsidRPr="005245C8">
        <w:rPr>
          <w:sz w:val="22"/>
          <w:szCs w:val="22"/>
        </w:rPr>
        <w:lastRenderedPageBreak/>
        <w:t xml:space="preserve">Складирование материалов и изделий предусмотрено на базе подрядчика, в связи с </w:t>
      </w:r>
      <w:r w:rsidRPr="005245C8">
        <w:rPr>
          <w:spacing w:val="-3"/>
          <w:sz w:val="22"/>
          <w:szCs w:val="22"/>
        </w:rPr>
        <w:t>этим отвод земель для складирования материалов не предусматривается.</w:t>
      </w:r>
    </w:p>
    <w:p w:rsidR="00D04856" w:rsidRPr="005245C8" w:rsidRDefault="00D04856" w:rsidP="00D04856">
      <w:pPr>
        <w:shd w:val="clear" w:color="auto" w:fill="FFFFFF"/>
        <w:spacing w:line="360" w:lineRule="auto"/>
        <w:ind w:left="1134" w:right="-200" w:firstLine="708"/>
        <w:rPr>
          <w:spacing w:val="-3"/>
          <w:sz w:val="22"/>
          <w:szCs w:val="22"/>
        </w:rPr>
      </w:pPr>
      <w:r w:rsidRPr="005245C8">
        <w:rPr>
          <w:spacing w:val="-3"/>
          <w:sz w:val="22"/>
          <w:szCs w:val="22"/>
        </w:rPr>
        <w:t>Карьеры для добычи инертных материалов используются существующие.</w:t>
      </w:r>
    </w:p>
    <w:p w:rsidR="00D04856" w:rsidRDefault="00D04856" w:rsidP="00D04856">
      <w:pPr>
        <w:tabs>
          <w:tab w:val="left" w:pos="16728"/>
        </w:tabs>
        <w:spacing w:line="360" w:lineRule="auto"/>
        <w:ind w:left="1134" w:right="-58" w:firstLine="426"/>
        <w:rPr>
          <w:sz w:val="22"/>
          <w:szCs w:val="22"/>
        </w:rPr>
      </w:pPr>
      <w:r w:rsidRPr="00CD199A">
        <w:rPr>
          <w:sz w:val="22"/>
          <w:szCs w:val="22"/>
        </w:rPr>
        <w:t xml:space="preserve">Общая площадь земельных участков, предоставленных для размещения линейного объекта составляет </w:t>
      </w:r>
      <w:r w:rsidR="008D4F5B" w:rsidRPr="00BE1275">
        <w:rPr>
          <w:sz w:val="22"/>
          <w:szCs w:val="22"/>
        </w:rPr>
        <w:t>3,7387 Га</w:t>
      </w:r>
      <w:r w:rsidR="008D4F5B">
        <w:rPr>
          <w:sz w:val="22"/>
          <w:szCs w:val="22"/>
        </w:rPr>
        <w:t>.</w:t>
      </w:r>
    </w:p>
    <w:p w:rsidR="008D4F5B" w:rsidRDefault="008D4F5B" w:rsidP="00D04856">
      <w:pPr>
        <w:tabs>
          <w:tab w:val="left" w:pos="16728"/>
        </w:tabs>
        <w:spacing w:line="360" w:lineRule="auto"/>
        <w:ind w:left="1134" w:right="-58" w:firstLine="426"/>
        <w:rPr>
          <w:sz w:val="22"/>
          <w:szCs w:val="22"/>
        </w:rPr>
      </w:pPr>
    </w:p>
    <w:p w:rsidR="008D4F5B" w:rsidRDefault="008D4F5B" w:rsidP="00D04856">
      <w:pPr>
        <w:tabs>
          <w:tab w:val="left" w:pos="16728"/>
        </w:tabs>
        <w:spacing w:line="360" w:lineRule="auto"/>
        <w:ind w:left="1134" w:right="-58" w:firstLine="426"/>
        <w:rPr>
          <w:sz w:val="22"/>
          <w:szCs w:val="22"/>
        </w:rPr>
      </w:pPr>
    </w:p>
    <w:sectPr w:rsidR="008D4F5B" w:rsidSect="00AF70D9">
      <w:headerReference w:type="default" r:id="rId15"/>
      <w:footerReference w:type="default" r:id="rId16"/>
      <w:headerReference w:type="first" r:id="rId17"/>
      <w:footerReference w:type="first" r:id="rId18"/>
      <w:pgSz w:w="11906" w:h="16838" w:code="9"/>
      <w:pgMar w:top="289" w:right="709" w:bottom="425" w:left="340" w:header="340" w:footer="141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A0A" w:rsidRDefault="00674A0A">
      <w:r>
        <w:separator/>
      </w:r>
    </w:p>
  </w:endnote>
  <w:endnote w:type="continuationSeparator" w:id="0">
    <w:p w:rsidR="00674A0A" w:rsidRDefault="0067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GOST type B">
    <w:panose1 w:val="020B0500000000000000"/>
    <w:charset w:val="CC"/>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pPr>
      <w:pStyle w:val="a5"/>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D70AC" w:rsidRDefault="009D70A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pPr>
      <w:pStyle w:val="a5"/>
    </w:pPr>
    <w:r>
      <w:rPr>
        <w:noProof/>
      </w:rPr>
      <mc:AlternateContent>
        <mc:Choice Requires="wps">
          <w:drawing>
            <wp:anchor distT="0" distB="0" distL="114300" distR="114300" simplePos="0" relativeHeight="251611136" behindDoc="0" locked="1" layoutInCell="1" allowOverlap="1">
              <wp:simplePos x="0" y="0"/>
              <wp:positionH relativeFrom="column">
                <wp:posOffset>6788150</wp:posOffset>
              </wp:positionH>
              <wp:positionV relativeFrom="page">
                <wp:posOffset>10103485</wp:posOffset>
              </wp:positionV>
              <wp:extent cx="361950" cy="289560"/>
              <wp:effectExtent l="0" t="0" r="0" b="0"/>
              <wp:wrapNone/>
              <wp:docPr id="240"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Pr="00354C5D" w:rsidRDefault="009D70AC" w:rsidP="00354C5D">
                          <w:pPr>
                            <w:rPr>
                              <w:sz w:val="22"/>
                              <w:szCs w:val="22"/>
                            </w:rPr>
                          </w:pPr>
                          <w:r w:rsidRPr="00354C5D">
                            <w:rPr>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3" o:spid="_x0000_s1028" type="#_x0000_t202" style="position:absolute;margin-left:534.5pt;margin-top:795.55pt;width:28.5pt;height:22.8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" filled="f" stroked="f">
              <v:textbox>
                <w:txbxContent>
                  <w:p w:rsidR="009D70AC" w:rsidRPr="00354C5D" w:rsidRDefault="009D70AC" w:rsidP="00354C5D">
                    <w:pPr>
                      <w:rPr>
                        <w:sz w:val="22"/>
                        <w:szCs w:val="22"/>
                      </w:rPr>
                    </w:pPr>
                    <w:r w:rsidRPr="00354C5D">
                      <w:rPr>
                        <w:sz w:val="22"/>
                        <w:szCs w:val="22"/>
                      </w:rPr>
                      <w:t>2</w:t>
                    </w:r>
                  </w:p>
                </w:txbxContent>
              </v:textbox>
              <w10:wrap anchory="page"/>
              <w10:anchorlock/>
            </v:shape>
          </w:pict>
        </mc:Fallback>
      </mc:AlternateContent>
    </w:r>
    <w:r>
      <w:rPr>
        <w:noProof/>
      </w:rPr>
      <mc:AlternateContent>
        <mc:Choice Requires="wps">
          <w:drawing>
            <wp:anchor distT="0" distB="0" distL="114300" distR="114300" simplePos="0" relativeHeight="251610112" behindDoc="0" locked="1" layoutInCell="1" allowOverlap="1">
              <wp:simplePos x="0" y="0"/>
              <wp:positionH relativeFrom="column">
                <wp:posOffset>3379470</wp:posOffset>
              </wp:positionH>
              <wp:positionV relativeFrom="page">
                <wp:posOffset>9963785</wp:posOffset>
              </wp:positionV>
              <wp:extent cx="3221355" cy="325755"/>
              <wp:effectExtent l="0" t="0" r="0" b="0"/>
              <wp:wrapNone/>
              <wp:docPr id="239"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1355" cy="32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Pr="00354C5D" w:rsidRDefault="009D70AC" w:rsidP="001C1CC3">
                          <w:pPr>
                            <w:jc w:val="center"/>
                            <w:rPr>
                              <w:sz w:val="22"/>
                              <w:szCs w:val="22"/>
                            </w:rPr>
                          </w:pPr>
                          <w:r>
                            <w:rPr>
                              <w:sz w:val="22"/>
                              <w:szCs w:val="22"/>
                            </w:rPr>
                            <w:t>45/01-07.15</w:t>
                          </w:r>
                          <w:r w:rsidRPr="00354C5D">
                            <w:rPr>
                              <w:sz w:val="22"/>
                              <w:szCs w:val="22"/>
                            </w:rPr>
                            <w:t>-С</w:t>
                          </w:r>
                        </w:p>
                        <w:p w:rsidR="009D70AC" w:rsidRDefault="009D70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9" type="#_x0000_t202" style="position:absolute;margin-left:266.1pt;margin-top:784.55pt;width:253.65pt;height:25.6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8jx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" filled="f" stroked="f">
              <v:textbox>
                <w:txbxContent>
                  <w:p w:rsidR="009D70AC" w:rsidRPr="00354C5D" w:rsidRDefault="009D70AC" w:rsidP="001C1CC3">
                    <w:pPr>
                      <w:jc w:val="center"/>
                      <w:rPr>
                        <w:sz w:val="22"/>
                        <w:szCs w:val="22"/>
                      </w:rPr>
                    </w:pPr>
                    <w:r>
                      <w:rPr>
                        <w:sz w:val="22"/>
                        <w:szCs w:val="22"/>
                      </w:rPr>
                      <w:t>45/01-07.15</w:t>
                    </w:r>
                    <w:r w:rsidRPr="00354C5D">
                      <w:rPr>
                        <w:sz w:val="22"/>
                        <w:szCs w:val="22"/>
                      </w:rPr>
                      <w:t>-С</w:t>
                    </w:r>
                  </w:p>
                  <w:p w:rsidR="009D70AC" w:rsidRDefault="009D70AC"/>
                </w:txbxContent>
              </v:textbox>
              <w10:wrap anchory="page"/>
              <w10:anchorlock/>
            </v:shape>
          </w:pict>
        </mc:Fallback>
      </mc:AlternateContent>
    </w:r>
    <w:r>
      <w:rPr>
        <w:noProof/>
      </w:rPr>
      <mc:AlternateContent>
        <mc:Choice Requires="wps">
          <w:drawing>
            <wp:anchor distT="0" distB="0" distL="114300" distR="114300" simplePos="0" relativeHeight="251609088" behindDoc="1" locked="1" layoutInCell="1" allowOverlap="1">
              <wp:simplePos x="0" y="0"/>
              <wp:positionH relativeFrom="column">
                <wp:posOffset>6690360</wp:posOffset>
              </wp:positionH>
              <wp:positionV relativeFrom="page">
                <wp:posOffset>9859010</wp:posOffset>
              </wp:positionV>
              <wp:extent cx="470535" cy="289560"/>
              <wp:effectExtent l="0" t="0" r="0" b="0"/>
              <wp:wrapNone/>
              <wp:docPr id="23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 cy="2895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r w:rsidRPr="00354C5D">
                            <w:t>Лист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30" type="#_x0000_t202" style="position:absolute;margin-left:526.8pt;margin-top:776.3pt;width:37.05pt;height:22.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" filled="f" stroked="f" strokeweight="2.25pt">
              <v:textbox>
                <w:txbxContent>
                  <w:p w:rsidR="009D70AC" w:rsidRPr="00354C5D" w:rsidRDefault="009D70AC">
                    <w:r w:rsidRPr="00354C5D">
                      <w:t>Лист</w:t>
                    </w:r>
                  </w:p>
                </w:txbxContent>
              </v:textbox>
              <w10:wrap anchory="page"/>
              <w10:anchorlock/>
            </v:shape>
          </w:pict>
        </mc:Fallback>
      </mc:AlternateContent>
    </w:r>
    <w:r>
      <w:rPr>
        <w:noProof/>
      </w:rPr>
      <mc:AlternateContent>
        <mc:Choice Requires="wps">
          <w:drawing>
            <wp:anchor distT="0" distB="0" distL="114300" distR="114300" simplePos="0" relativeHeight="251608064" behindDoc="0" locked="1" layoutInCell="1" allowOverlap="1">
              <wp:simplePos x="0" y="0"/>
              <wp:positionH relativeFrom="column">
                <wp:posOffset>6746240</wp:posOffset>
              </wp:positionH>
              <wp:positionV relativeFrom="page">
                <wp:posOffset>10040620</wp:posOffset>
              </wp:positionV>
              <wp:extent cx="361950" cy="0"/>
              <wp:effectExtent l="0" t="0" r="0" b="0"/>
              <wp:wrapNone/>
              <wp:docPr id="237"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E9BF9F" id="Line 118"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31.2pt,790.6pt" to="559.7pt,79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607040" behindDoc="0" locked="1" layoutInCell="1" allowOverlap="1">
              <wp:simplePos x="0" y="0"/>
              <wp:positionH relativeFrom="column">
                <wp:posOffset>6739255</wp:posOffset>
              </wp:positionH>
              <wp:positionV relativeFrom="page">
                <wp:posOffset>9859010</wp:posOffset>
              </wp:positionV>
              <wp:extent cx="0" cy="542925"/>
              <wp:effectExtent l="0" t="0" r="0" b="0"/>
              <wp:wrapNone/>
              <wp:docPr id="23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D0542E" id="Line 117"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30.65pt,776.3pt" to="530.65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606016" behindDoc="0" locked="1" layoutInCell="1" allowOverlap="1">
              <wp:simplePos x="0" y="0"/>
              <wp:positionH relativeFrom="column">
                <wp:posOffset>725170</wp:posOffset>
              </wp:positionH>
              <wp:positionV relativeFrom="page">
                <wp:posOffset>9872980</wp:posOffset>
              </wp:positionV>
              <wp:extent cx="2425065" cy="180975"/>
              <wp:effectExtent l="0" t="0" r="0" b="0"/>
              <wp:wrapNone/>
              <wp:docPr id="235"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5065" cy="1809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591183" w:rsidRDefault="009D70AC">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    </w:t>
                          </w:r>
                          <w:r>
                            <w:rPr>
                              <w:sz w:val="16"/>
                            </w:rPr>
                            <w:t xml:space="preserve">   </w:t>
                          </w:r>
                          <w:r w:rsidRPr="00354C5D">
                            <w:rPr>
                              <w:sz w:val="16"/>
                            </w:rPr>
                            <w:t xml:space="preserve"> Подп.  </w:t>
                          </w:r>
                          <w:r>
                            <w:rPr>
                              <w:sz w:val="16"/>
                            </w:rPr>
                            <w:t xml:space="preserve"> </w:t>
                          </w:r>
                          <w:r w:rsidRPr="00354C5D">
                            <w:rPr>
                              <w:sz w:val="16"/>
                            </w:rPr>
                            <w:t xml:space="preserve">    Дата</w:t>
                          </w:r>
                          <w:r w:rsidRPr="00591183">
                            <w:rPr>
                              <w:rFonts w:ascii="GOST type B" w:hAnsi="GOST type B"/>
                              <w:i/>
                              <w:sz w:val="16"/>
                            </w:rPr>
                            <w:t xml:space="preserve">    </w:t>
                          </w:r>
                          <w:proofErr w:type="spellStart"/>
                          <w:r w:rsidRPr="00591183">
                            <w:rPr>
                              <w:rFonts w:ascii="GOST type B" w:hAnsi="GOST type B"/>
                              <w:i/>
                              <w:sz w:val="16"/>
                            </w:rPr>
                            <w:t>Дата</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31" type="#_x0000_t202" style="position:absolute;margin-left:57.1pt;margin-top:777.4pt;width:190.95pt;height:14.2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" filled="f" stroked="f" strokeweight="2.25pt">
              <v:textbox>
                <w:txbxContent>
                  <w:p w:rsidR="009D70AC" w:rsidRPr="00591183" w:rsidRDefault="009D70AC">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    </w:t>
                    </w:r>
                    <w:r>
                      <w:rPr>
                        <w:sz w:val="16"/>
                      </w:rPr>
                      <w:t xml:space="preserve">   </w:t>
                    </w:r>
                    <w:r w:rsidRPr="00354C5D">
                      <w:rPr>
                        <w:sz w:val="16"/>
                      </w:rPr>
                      <w:t xml:space="preserve"> Подп.  </w:t>
                    </w:r>
                    <w:r>
                      <w:rPr>
                        <w:sz w:val="16"/>
                      </w:rPr>
                      <w:t xml:space="preserve"> </w:t>
                    </w:r>
                    <w:r w:rsidRPr="00354C5D">
                      <w:rPr>
                        <w:sz w:val="16"/>
                      </w:rPr>
                      <w:t xml:space="preserve">    Дата</w:t>
                    </w:r>
                    <w:r w:rsidRPr="00591183">
                      <w:rPr>
                        <w:rFonts w:ascii="GOST type B" w:hAnsi="GOST type B"/>
                        <w:i/>
                        <w:sz w:val="16"/>
                      </w:rPr>
                      <w:t xml:space="preserve">    </w:t>
                    </w:r>
                    <w:proofErr w:type="spellStart"/>
                    <w:r w:rsidRPr="00591183">
                      <w:rPr>
                        <w:rFonts w:ascii="GOST type B" w:hAnsi="GOST type B"/>
                        <w:i/>
                        <w:sz w:val="16"/>
                      </w:rPr>
                      <w:t>Дата</w:t>
                    </w:r>
                    <w:proofErr w:type="spellEnd"/>
                  </w:p>
                </w:txbxContent>
              </v:textbox>
              <w10:wrap anchory="page"/>
              <w10:anchorlock/>
            </v:shape>
          </w:pict>
        </mc:Fallback>
      </mc:AlternateContent>
    </w:r>
    <w:r>
      <w:rPr>
        <w:noProof/>
      </w:rPr>
      <mc:AlternateContent>
        <mc:Choice Requires="wps">
          <w:drawing>
            <wp:anchor distT="0" distB="0" distL="114300" distR="114300" simplePos="0" relativeHeight="251604992" behindDoc="0" locked="1" layoutInCell="1" allowOverlap="1">
              <wp:simplePos x="0" y="0"/>
              <wp:positionH relativeFrom="column">
                <wp:posOffset>1870710</wp:posOffset>
              </wp:positionH>
              <wp:positionV relativeFrom="page">
                <wp:posOffset>9865995</wp:posOffset>
              </wp:positionV>
              <wp:extent cx="0" cy="542925"/>
              <wp:effectExtent l="0" t="0" r="0" b="0"/>
              <wp:wrapNone/>
              <wp:docPr id="234"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5630E0" id="Line 115"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7.3pt,776.85pt" to="147.3pt,8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603968" behindDoc="0" locked="1" layoutInCell="1" allowOverlap="1">
              <wp:simplePos x="0" y="0"/>
              <wp:positionH relativeFrom="column">
                <wp:posOffset>1116330</wp:posOffset>
              </wp:positionH>
              <wp:positionV relativeFrom="page">
                <wp:posOffset>9859010</wp:posOffset>
              </wp:positionV>
              <wp:extent cx="0" cy="542925"/>
              <wp:effectExtent l="0" t="0" r="0" b="0"/>
              <wp:wrapNone/>
              <wp:docPr id="233"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60749F" id="Line 114"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7.9pt,776.3pt" to="87.9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">
              <w10:wrap anchory="page"/>
              <w10:anchorlock/>
            </v:line>
          </w:pict>
        </mc:Fallback>
      </mc:AlternateContent>
    </w:r>
    <w:r>
      <w:rPr>
        <w:noProof/>
      </w:rPr>
      <mc:AlternateContent>
        <mc:Choice Requires="wps">
          <w:drawing>
            <wp:anchor distT="0" distB="0" distL="114300" distR="114300" simplePos="0" relativeHeight="251602944" behindDoc="1" locked="1" layoutInCell="1" allowOverlap="1">
              <wp:simplePos x="0" y="0"/>
              <wp:positionH relativeFrom="column">
                <wp:posOffset>746125</wp:posOffset>
              </wp:positionH>
              <wp:positionV relativeFrom="page">
                <wp:posOffset>10222230</wp:posOffset>
              </wp:positionV>
              <wp:extent cx="2352675" cy="0"/>
              <wp:effectExtent l="0" t="0" r="0" b="0"/>
              <wp:wrapNone/>
              <wp:docPr id="23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643289" id="Line 113"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8.75pt,804.9pt" to="244pt,8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601920" behindDoc="1" locked="1" layoutInCell="1" allowOverlap="1">
              <wp:simplePos x="0" y="0"/>
              <wp:positionH relativeFrom="column">
                <wp:posOffset>760095</wp:posOffset>
              </wp:positionH>
              <wp:positionV relativeFrom="page">
                <wp:posOffset>10040620</wp:posOffset>
              </wp:positionV>
              <wp:extent cx="2352675" cy="0"/>
              <wp:effectExtent l="0" t="0" r="0" b="0"/>
              <wp:wrapNone/>
              <wp:docPr id="231"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DF74CF" id="Line 112"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9.85pt,790.6pt" to="245.1pt,79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">
              <w10:wrap anchory="page"/>
              <w10:anchorlock/>
            </v:line>
          </w:pict>
        </mc:Fallback>
      </mc:AlternateContent>
    </w:r>
    <w:r>
      <w:rPr>
        <w:noProof/>
      </w:rPr>
      <mc:AlternateContent>
        <mc:Choice Requires="wps">
          <w:drawing>
            <wp:anchor distT="0" distB="0" distL="114300" distR="114300" simplePos="0" relativeHeight="251600896" behindDoc="1" locked="1" layoutInCell="1" allowOverlap="1">
              <wp:simplePos x="0" y="0"/>
              <wp:positionH relativeFrom="column">
                <wp:posOffset>3114040</wp:posOffset>
              </wp:positionH>
              <wp:positionV relativeFrom="page">
                <wp:posOffset>9865995</wp:posOffset>
              </wp:positionV>
              <wp:extent cx="0" cy="542925"/>
              <wp:effectExtent l="0" t="0" r="0" b="0"/>
              <wp:wrapNone/>
              <wp:docPr id="230"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C06F20" id="Line 111"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45.2pt,776.85pt" to="245.2pt,8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599872" behindDoc="1" locked="1" layoutInCell="1" allowOverlap="1">
              <wp:simplePos x="0" y="0"/>
              <wp:positionH relativeFrom="column">
                <wp:posOffset>2778760</wp:posOffset>
              </wp:positionH>
              <wp:positionV relativeFrom="page">
                <wp:posOffset>9859010</wp:posOffset>
              </wp:positionV>
              <wp:extent cx="0" cy="542925"/>
              <wp:effectExtent l="0" t="0" r="0" b="0"/>
              <wp:wrapNone/>
              <wp:docPr id="229"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C7286F" id="Line 110"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18.8pt,776.3pt" to="218.8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598848" behindDoc="1" locked="1" layoutInCell="1" allowOverlap="1">
              <wp:simplePos x="0" y="0"/>
              <wp:positionH relativeFrom="column">
                <wp:posOffset>2226945</wp:posOffset>
              </wp:positionH>
              <wp:positionV relativeFrom="page">
                <wp:posOffset>9859010</wp:posOffset>
              </wp:positionV>
              <wp:extent cx="0" cy="542925"/>
              <wp:effectExtent l="0" t="0" r="0" b="0"/>
              <wp:wrapNone/>
              <wp:docPr id="228"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A3B58E" id="Line 10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75.35pt,776.3pt" to="175.35pt,8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597824" behindDoc="1" locked="1" layoutInCell="1" allowOverlap="1">
              <wp:simplePos x="0" y="0"/>
              <wp:positionH relativeFrom="column">
                <wp:posOffset>1514475</wp:posOffset>
              </wp:positionH>
              <wp:positionV relativeFrom="page">
                <wp:posOffset>9865995</wp:posOffset>
              </wp:positionV>
              <wp:extent cx="0" cy="542925"/>
              <wp:effectExtent l="0" t="0" r="0" b="0"/>
              <wp:wrapNone/>
              <wp:docPr id="227"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29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361BF5" id="Line 108"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9.25pt,776.85pt" to="119.25pt,8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">
              <w10:wrap anchory="page"/>
              <w10:anchorlock/>
            </v:line>
          </w:pict>
        </mc:Fallback>
      </mc:AlternateContent>
    </w:r>
    <w:r>
      <w:rPr>
        <w:noProof/>
      </w:rPr>
      <mc:AlternateContent>
        <mc:Choice Requires="wps">
          <w:drawing>
            <wp:anchor distT="0" distB="0" distL="114300" distR="114300" simplePos="0" relativeHeight="251596800" behindDoc="1" locked="1" layoutInCell="1" allowOverlap="1">
              <wp:simplePos x="0" y="0"/>
              <wp:positionH relativeFrom="column">
                <wp:posOffset>739140</wp:posOffset>
              </wp:positionH>
              <wp:positionV relativeFrom="page">
                <wp:posOffset>9852025</wp:posOffset>
              </wp:positionV>
              <wp:extent cx="6370320" cy="1905"/>
              <wp:effectExtent l="0" t="0" r="0" b="0"/>
              <wp:wrapNone/>
              <wp:docPr id="22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0320" cy="190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9CDFC5" id="Line 107"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8.2pt,775.75pt" to="559.8pt,7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">
              <w10:wrap anchory="page"/>
              <w10:anchorlock/>
            </v:line>
          </w:pict>
        </mc:Fallback>
      </mc:AlternateContent>
    </w:r>
    <w:r>
      <w:rPr>
        <w:noProof/>
      </w:rPr>
      <mc:AlternateContent>
        <mc:Choice Requires="wps">
          <w:drawing>
            <wp:anchor distT="0" distB="0" distL="114300" distR="114300" simplePos="0" relativeHeight="251595776" behindDoc="1" locked="1" layoutInCell="1" allowOverlap="1">
              <wp:simplePos x="0" y="0"/>
              <wp:positionH relativeFrom="column">
                <wp:posOffset>306070</wp:posOffset>
              </wp:positionH>
              <wp:positionV relativeFrom="page">
                <wp:posOffset>9523730</wp:posOffset>
              </wp:positionV>
              <wp:extent cx="434340" cy="0"/>
              <wp:effectExtent l="0" t="0" r="0" b="0"/>
              <wp:wrapNone/>
              <wp:docPr id="225"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93D4BD0" id="Line 106"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4.1pt,749.9pt" to="58.3pt,7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">
              <w10:wrap anchory="page"/>
              <w10:anchorlock/>
            </v:line>
          </w:pict>
        </mc:Fallback>
      </mc:AlternateContent>
    </w:r>
    <w:r>
      <w:rPr>
        <w:noProof/>
      </w:rPr>
      <mc:AlternateContent>
        <mc:Choice Requires="wps">
          <w:drawing>
            <wp:anchor distT="0" distB="0" distL="114300" distR="114300" simplePos="0" relativeHeight="251594752" behindDoc="1" locked="1" layoutInCell="1" allowOverlap="1">
              <wp:simplePos x="0" y="0"/>
              <wp:positionH relativeFrom="column">
                <wp:posOffset>306070</wp:posOffset>
              </wp:positionH>
              <wp:positionV relativeFrom="page">
                <wp:posOffset>8329295</wp:posOffset>
              </wp:positionV>
              <wp:extent cx="434340" cy="0"/>
              <wp:effectExtent l="0" t="0" r="0" b="0"/>
              <wp:wrapNone/>
              <wp:docPr id="224"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658EDC" id="Line 105"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4.1pt,655.85pt" to="58.3pt,6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">
              <w10:wrap anchory="page"/>
              <w10:anchorlock/>
            </v:line>
          </w:pict>
        </mc:Fallback>
      </mc:AlternateContent>
    </w:r>
    <w:r>
      <w:rPr>
        <w:noProof/>
      </w:rPr>
      <mc:AlternateContent>
        <mc:Choice Requires="wps">
          <w:drawing>
            <wp:anchor distT="0" distB="0" distL="114300" distR="114300" simplePos="0" relativeHeight="251593728" behindDoc="1" locked="1" layoutInCell="1" allowOverlap="1">
              <wp:simplePos x="0" y="0"/>
              <wp:positionH relativeFrom="column">
                <wp:posOffset>480695</wp:posOffset>
              </wp:positionH>
              <wp:positionV relativeFrom="page">
                <wp:posOffset>7365365</wp:posOffset>
              </wp:positionV>
              <wp:extent cx="0" cy="3040380"/>
              <wp:effectExtent l="0" t="0" r="0" b="0"/>
              <wp:wrapNone/>
              <wp:docPr id="223"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038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9FF54D" id="Line 104"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7.85pt,579.95pt" to="37.85pt,8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">
              <w10:wrap anchory="page"/>
              <w10:anchorlock/>
            </v:line>
          </w:pict>
        </mc:Fallback>
      </mc:AlternateContent>
    </w:r>
    <w:r>
      <w:rPr>
        <w:noProof/>
      </w:rPr>
      <mc:AlternateContent>
        <mc:Choice Requires="wps">
          <w:drawing>
            <wp:anchor distT="0" distB="0" distL="114300" distR="114300" simplePos="0" relativeHeight="251592704" behindDoc="1" locked="1" layoutInCell="1" allowOverlap="1">
              <wp:simplePos x="0" y="0"/>
              <wp:positionH relativeFrom="column">
                <wp:posOffset>306070</wp:posOffset>
              </wp:positionH>
              <wp:positionV relativeFrom="page">
                <wp:posOffset>7372350</wp:posOffset>
              </wp:positionV>
              <wp:extent cx="434340" cy="3040380"/>
              <wp:effectExtent l="0" t="0" r="0" b="0"/>
              <wp:wrapNone/>
              <wp:docPr id="22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30403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913EE" id="Rectangle 103" o:spid="_x0000_s1026" style="position:absolute;margin-left:24.1pt;margin-top:580.5pt;width:34.2pt;height:239.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" filled="f">
              <w10:wrap anchory="page"/>
              <w10:anchorlock/>
            </v:rect>
          </w:pict>
        </mc:Fallback>
      </mc:AlternateContent>
    </w:r>
    <w:r>
      <w:rPr>
        <w:noProof/>
      </w:rPr>
      <mc:AlternateContent>
        <mc:Choice Requires="wps">
          <w:drawing>
            <wp:anchor distT="0" distB="0" distL="114300" distR="114300" simplePos="0" relativeHeight="251591680" behindDoc="1" locked="1" layoutInCell="1" allowOverlap="1">
              <wp:simplePos x="0" y="0"/>
              <wp:positionH relativeFrom="column">
                <wp:posOffset>201295</wp:posOffset>
              </wp:positionH>
              <wp:positionV relativeFrom="page">
                <wp:posOffset>7421245</wp:posOffset>
              </wp:positionV>
              <wp:extent cx="612140" cy="3112135"/>
              <wp:effectExtent l="0" t="0" r="0" b="0"/>
              <wp:wrapTight wrapText="bothSides">
                <wp:wrapPolygon edited="0">
                  <wp:start x="0" y="0"/>
                  <wp:lineTo x="21600" y="0"/>
                  <wp:lineTo x="21600" y="21600"/>
                  <wp:lineTo x="0" y="21600"/>
                  <wp:lineTo x="0" y="0"/>
                </wp:wrapPolygon>
              </wp:wrapTight>
              <wp:docPr id="221"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31121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85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591183" w:rsidRDefault="009D70AC">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r w:rsidRPr="00591183">
                            <w:rPr>
                              <w:rFonts w:ascii="GOST type B" w:hAnsi="GOST type B"/>
                              <w:i/>
                            </w:rPr>
                            <w:t xml:space="preserve"> </w:t>
                          </w:r>
                          <w:proofErr w:type="spellStart"/>
                          <w:r w:rsidRPr="00591183">
                            <w:rPr>
                              <w:rFonts w:ascii="GOST type B" w:hAnsi="GOST type B"/>
                              <w:i/>
                            </w:rPr>
                            <w:t>Взам</w:t>
                          </w:r>
                          <w:proofErr w:type="spellEnd"/>
                          <w:r w:rsidRPr="00591183">
                            <w:rPr>
                              <w:rFonts w:ascii="GOST type B" w:hAnsi="GOST type B"/>
                              <w:i/>
                            </w:rPr>
                            <w:t>. инв. №</w:t>
                          </w:r>
                        </w:p>
                        <w:p w:rsidR="009D70AC" w:rsidRDefault="009D70AC">
                          <w:pPr>
                            <w:spacing w:line="360" w:lineRule="auto"/>
                          </w:pPr>
                          <w: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32" type="#_x0000_t202" style="position:absolute;margin-left:15.85pt;margin-top:584.35pt;width:48.2pt;height:245.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" filled="f" stroked="f" strokeweight="2.25pt">
              <v:textbox style="layout-flow:vertical;mso-layout-flow-alt:bottom-to-top">
                <w:txbxContent>
                  <w:p w:rsidR="009D70AC" w:rsidRPr="00591183" w:rsidRDefault="009D70AC">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r w:rsidRPr="00591183">
                      <w:rPr>
                        <w:rFonts w:ascii="GOST type B" w:hAnsi="GOST type B"/>
                        <w:i/>
                      </w:rPr>
                      <w:t xml:space="preserve"> </w:t>
                    </w:r>
                    <w:proofErr w:type="spellStart"/>
                    <w:r w:rsidRPr="00591183">
                      <w:rPr>
                        <w:rFonts w:ascii="GOST type B" w:hAnsi="GOST type B"/>
                        <w:i/>
                      </w:rPr>
                      <w:t>Взам</w:t>
                    </w:r>
                    <w:proofErr w:type="spellEnd"/>
                    <w:r w:rsidRPr="00591183">
                      <w:rPr>
                        <w:rFonts w:ascii="GOST type B" w:hAnsi="GOST type B"/>
                        <w:i/>
                      </w:rPr>
                      <w:t>. инв. №</w:t>
                    </w:r>
                  </w:p>
                  <w:p w:rsidR="009D70AC" w:rsidRDefault="009D70AC">
                    <w:pPr>
                      <w:spacing w:line="360" w:lineRule="auto"/>
                    </w:pPr>
                    <w:r>
                      <w:t xml:space="preserve">    </w:t>
                    </w:r>
                  </w:p>
                </w:txbxContent>
              </v:textbox>
              <w10:wrap type="tight"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pPr>
      <w:pStyle w:val="a5"/>
    </w:pPr>
    <w:r>
      <w:rPr>
        <w:noProof/>
      </w:rPr>
      <mc:AlternateContent>
        <mc:Choice Requires="wps">
          <w:drawing>
            <wp:anchor distT="0" distB="0" distL="114300" distR="114300" simplePos="0" relativeHeight="251699200" behindDoc="0" locked="0" layoutInCell="1" allowOverlap="1">
              <wp:simplePos x="0" y="0"/>
              <wp:positionH relativeFrom="column">
                <wp:posOffset>2045335</wp:posOffset>
              </wp:positionH>
              <wp:positionV relativeFrom="paragraph">
                <wp:posOffset>-394335</wp:posOffset>
              </wp:positionV>
              <wp:extent cx="922020" cy="600710"/>
              <wp:effectExtent l="0" t="0" r="0" b="0"/>
              <wp:wrapNone/>
              <wp:docPr id="179"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600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419100" cy="447675"/>
                                <wp:effectExtent l="0" t="0" r="0" b="0"/>
                                <wp:docPr id="244"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ишкин-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476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9" o:spid="_x0000_s1074" type="#_x0000_t202" style="position:absolute;margin-left:161.05pt;margin-top:-31.05pt;width:72.6pt;height:47.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" filled="f" stroked="f">
              <v:textbox>
                <w:txbxContent>
                  <w:p w:rsidR="009D70AC" w:rsidRDefault="009D70AC">
                    <w:r>
                      <w:rPr>
                        <w:noProof/>
                      </w:rPr>
                      <w:drawing>
                        <wp:inline distT="0" distB="0" distL="0" distR="0">
                          <wp:extent cx="419100" cy="447675"/>
                          <wp:effectExtent l="0" t="0" r="0" b="0"/>
                          <wp:docPr id="244"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ишкин-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476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1786890</wp:posOffset>
              </wp:positionH>
              <wp:positionV relativeFrom="paragraph">
                <wp:posOffset>255270</wp:posOffset>
              </wp:positionV>
              <wp:extent cx="998855" cy="471170"/>
              <wp:effectExtent l="0" t="0" r="0" b="0"/>
              <wp:wrapNone/>
              <wp:docPr id="178"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8855"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819150" cy="381000"/>
                                <wp:effectExtent l="0" t="0" r="0" b="0"/>
                                <wp:docPr id="249" name="Рисунок 4"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укин"/>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9150" cy="3810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2" o:spid="_x0000_s1075" type="#_x0000_t202" style="position:absolute;margin-left:140.7pt;margin-top:20.1pt;width:78.65pt;height:37.1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" filled="f" stroked="f">
              <v:textbox style="mso-fit-shape-to-text:t">
                <w:txbxContent>
                  <w:p w:rsidR="009D70AC" w:rsidRDefault="009D70AC">
                    <w:r>
                      <w:rPr>
                        <w:noProof/>
                      </w:rPr>
                      <w:drawing>
                        <wp:inline distT="0" distB="0" distL="0" distR="0">
                          <wp:extent cx="819150" cy="381000"/>
                          <wp:effectExtent l="0" t="0" r="0" b="0"/>
                          <wp:docPr id="249" name="Рисунок 4"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укин"/>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19150" cy="3810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2052320</wp:posOffset>
              </wp:positionH>
              <wp:positionV relativeFrom="paragraph">
                <wp:posOffset>3810</wp:posOffset>
              </wp:positionV>
              <wp:extent cx="597535" cy="532130"/>
              <wp:effectExtent l="0" t="0" r="0" b="0"/>
              <wp:wrapNone/>
              <wp:docPr id="177" name="Text Box 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532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409575" cy="438150"/>
                                <wp:effectExtent l="0" t="0" r="0" b="0"/>
                                <wp:docPr id="248" name="Рисунок 5"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Шишкин-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438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1" o:spid="_x0000_s1076" type="#_x0000_t202" style="position:absolute;margin-left:161.6pt;margin-top:.3pt;width:47.05pt;height:41.9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" filled="f" stroked="f">
              <v:textbox style="mso-fit-shape-to-text:t">
                <w:txbxContent>
                  <w:p w:rsidR="009D70AC" w:rsidRDefault="009D70AC">
                    <w:r>
                      <w:rPr>
                        <w:noProof/>
                      </w:rPr>
                      <w:drawing>
                        <wp:inline distT="0" distB="0" distL="0" distR="0">
                          <wp:extent cx="409575" cy="438150"/>
                          <wp:effectExtent l="0" t="0" r="0" b="0"/>
                          <wp:docPr id="248" name="Рисунок 5"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Шишкин-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9575" cy="4381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1989455</wp:posOffset>
              </wp:positionH>
              <wp:positionV relativeFrom="paragraph">
                <wp:posOffset>-233680</wp:posOffset>
              </wp:positionV>
              <wp:extent cx="677545" cy="593725"/>
              <wp:effectExtent l="0" t="0" r="0" b="0"/>
              <wp:wrapNone/>
              <wp:docPr id="176"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 cy="593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647700" cy="495300"/>
                                <wp:effectExtent l="0" t="0" r="0" b="0"/>
                                <wp:docPr id="247" name="Рисунок 6"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Лащенко"/>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700" cy="495300"/>
                                        </a:xfrm>
                                        <a:prstGeom prst="rect">
                                          <a:avLst/>
                                        </a:prstGeom>
                                        <a:noFill/>
                                        <a:ln>
                                          <a:noFill/>
                                        </a:ln>
                                      </pic:spPr>
                                    </pic:pic>
                                  </a:graphicData>
                                </a:graphic>
                              </wp:inline>
                            </w:drawing>
                          </w:r>
                        </w:p>
                        <w:p w:rsidR="009D70AC" w:rsidRDefault="009D70AC">
                          <w:r>
                            <w:rPr>
                              <w:noProof/>
                            </w:rPr>
                            <w:drawing>
                              <wp:inline distT="0" distB="0" distL="0" distR="0">
                                <wp:extent cx="723900" cy="552450"/>
                                <wp:effectExtent l="0" t="0" r="0" b="0"/>
                                <wp:docPr id="246" name="Рисунок 7"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Лащенко"/>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23900" cy="5524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77" type="#_x0000_t202" style="position:absolute;margin-left:156.65pt;margin-top:-18.4pt;width:53.35pt;height:4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qA6uwIAAMQ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" filled="f" stroked="f">
              <v:textbox>
                <w:txbxContent>
                  <w:p w:rsidR="009D70AC" w:rsidRDefault="009D70AC">
                    <w:r>
                      <w:rPr>
                        <w:noProof/>
                      </w:rPr>
                      <w:drawing>
                        <wp:inline distT="0" distB="0" distL="0" distR="0">
                          <wp:extent cx="647700" cy="495300"/>
                          <wp:effectExtent l="0" t="0" r="0" b="0"/>
                          <wp:docPr id="247" name="Рисунок 6"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Лащенко"/>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47700" cy="495300"/>
                                  </a:xfrm>
                                  <a:prstGeom prst="rect">
                                    <a:avLst/>
                                  </a:prstGeom>
                                  <a:noFill/>
                                  <a:ln>
                                    <a:noFill/>
                                  </a:ln>
                                </pic:spPr>
                              </pic:pic>
                            </a:graphicData>
                          </a:graphic>
                        </wp:inline>
                      </w:drawing>
                    </w:r>
                  </w:p>
                  <w:p w:rsidR="009D70AC" w:rsidRDefault="009D70AC">
                    <w:r>
                      <w:rPr>
                        <w:noProof/>
                      </w:rPr>
                      <w:drawing>
                        <wp:inline distT="0" distB="0" distL="0" distR="0">
                          <wp:extent cx="723900" cy="552450"/>
                          <wp:effectExtent l="0" t="0" r="0" b="0"/>
                          <wp:docPr id="246" name="Рисунок 7"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Лащенко"/>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23900" cy="5524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590656" behindDoc="0" locked="1" layoutInCell="1" allowOverlap="1">
              <wp:simplePos x="0" y="0"/>
              <wp:positionH relativeFrom="column">
                <wp:posOffset>-175895</wp:posOffset>
              </wp:positionH>
              <wp:positionV relativeFrom="page">
                <wp:posOffset>5004435</wp:posOffset>
              </wp:positionV>
              <wp:extent cx="796290" cy="0"/>
              <wp:effectExtent l="0" t="0" r="0" b="0"/>
              <wp:wrapNone/>
              <wp:docPr id="17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6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F770D" id="Line 42" o:spid="_x0000_s1026" style="position:absolute;flip:x;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85pt,394.05pt" to="48.85pt,3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jJGgIAADQ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">
              <w10:wrap anchory="page"/>
              <w10:anchorlock/>
            </v:line>
          </w:pict>
        </mc:Fallback>
      </mc:AlternateContent>
    </w:r>
    <w:r>
      <w:rPr>
        <w:noProof/>
      </w:rPr>
      <mc:AlternateContent>
        <mc:Choice Requires="wps">
          <w:drawing>
            <wp:anchor distT="0" distB="0" distL="114300" distR="114300" simplePos="0" relativeHeight="251589632" behindDoc="0" locked="1" layoutInCell="1" allowOverlap="1">
              <wp:simplePos x="0" y="0"/>
              <wp:positionH relativeFrom="column">
                <wp:posOffset>-182880</wp:posOffset>
              </wp:positionH>
              <wp:positionV relativeFrom="page">
                <wp:posOffset>7337425</wp:posOffset>
              </wp:positionV>
              <wp:extent cx="361950" cy="0"/>
              <wp:effectExtent l="0" t="0" r="0" b="0"/>
              <wp:wrapNone/>
              <wp:docPr id="174"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371CA" id="Line 41" o:spid="_x0000_s1026" style="position:absolute;flip:x;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4pt,577.75pt" to="14.1pt,57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">
              <w10:wrap anchory="page"/>
              <w10:anchorlock/>
            </v:lin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Pr="00354C5D" w:rsidRDefault="009D70AC" w:rsidP="005F08F9">
    <w:pPr>
      <w:pStyle w:val="a5"/>
      <w:framePr w:wrap="around" w:vAnchor="text" w:hAnchor="page" w:x="11030" w:y="756"/>
      <w:rPr>
        <w:rStyle w:val="ac"/>
        <w:sz w:val="22"/>
        <w:szCs w:val="22"/>
      </w:rPr>
    </w:pPr>
    <w:r w:rsidRPr="00354C5D">
      <w:rPr>
        <w:rStyle w:val="ac"/>
        <w:sz w:val="22"/>
        <w:szCs w:val="22"/>
      </w:rPr>
      <w:fldChar w:fldCharType="begin"/>
    </w:r>
    <w:r w:rsidRPr="00354C5D">
      <w:rPr>
        <w:rStyle w:val="ac"/>
        <w:sz w:val="22"/>
        <w:szCs w:val="22"/>
      </w:rPr>
      <w:instrText xml:space="preserve"> PAGE </w:instrText>
    </w:r>
    <w:r w:rsidRPr="00354C5D">
      <w:rPr>
        <w:rStyle w:val="ac"/>
        <w:sz w:val="22"/>
        <w:szCs w:val="22"/>
      </w:rPr>
      <w:fldChar w:fldCharType="separate"/>
    </w:r>
    <w:r w:rsidR="00280188">
      <w:rPr>
        <w:rStyle w:val="ac"/>
        <w:noProof/>
        <w:sz w:val="22"/>
        <w:szCs w:val="22"/>
      </w:rPr>
      <w:t>4</w:t>
    </w:r>
    <w:r w:rsidRPr="00354C5D">
      <w:rPr>
        <w:rStyle w:val="ac"/>
        <w:sz w:val="22"/>
        <w:szCs w:val="22"/>
      </w:rPr>
      <w:fldChar w:fldCharType="end"/>
    </w:r>
  </w:p>
  <w:p w:rsidR="009D70AC" w:rsidRDefault="009D70AC" w:rsidP="005F08F9">
    <w:pPr>
      <w:pStyle w:val="a5"/>
      <w:ind w:right="360"/>
    </w:pPr>
    <w:r>
      <w:rPr>
        <w:noProof/>
      </w:rPr>
      <mc:AlternateContent>
        <mc:Choice Requires="wps">
          <w:drawing>
            <wp:anchor distT="0" distB="0" distL="114300" distR="114300" simplePos="0" relativeHeight="251710464" behindDoc="0" locked="0" layoutInCell="1" allowOverlap="1">
              <wp:simplePos x="0" y="0"/>
              <wp:positionH relativeFrom="column">
                <wp:posOffset>3811905</wp:posOffset>
              </wp:positionH>
              <wp:positionV relativeFrom="paragraph">
                <wp:posOffset>304165</wp:posOffset>
              </wp:positionV>
              <wp:extent cx="1920875" cy="356235"/>
              <wp:effectExtent l="0" t="0" r="0" b="0"/>
              <wp:wrapNone/>
              <wp:docPr id="131" name="Text Box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Pr="00354C5D" w:rsidRDefault="009D70AC" w:rsidP="00A87303">
                          <w:pPr>
                            <w:jc w:val="center"/>
                            <w:rPr>
                              <w:sz w:val="22"/>
                              <w:szCs w:val="22"/>
                            </w:rPr>
                          </w:pPr>
                          <w:r>
                            <w:rPr>
                              <w:sz w:val="22"/>
                              <w:szCs w:val="22"/>
                            </w:rPr>
                            <w:t>45/01-07.15</w:t>
                          </w:r>
                          <w:r w:rsidRPr="00354C5D">
                            <w:rPr>
                              <w:sz w:val="22"/>
                              <w:szCs w:val="22"/>
                            </w:rPr>
                            <w:t>-</w:t>
                          </w:r>
                          <w:r>
                            <w:rPr>
                              <w:sz w:val="22"/>
                              <w:szCs w:val="22"/>
                            </w:rPr>
                            <w:t>ППО.ПЗ</w:t>
                          </w:r>
                        </w:p>
                        <w:p w:rsidR="009D70AC" w:rsidRPr="00A87303" w:rsidRDefault="009D70AC" w:rsidP="00A873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4" o:spid="_x0000_s1119" type="#_x0000_t202" style="position:absolute;margin-left:300.15pt;margin-top:23.95pt;width:151.25pt;height:28.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X1LuwIAAMU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" filled="f" stroked="f">
              <v:textbox>
                <w:txbxContent>
                  <w:p w:rsidR="009D70AC" w:rsidRPr="00354C5D" w:rsidRDefault="009D70AC" w:rsidP="00A87303">
                    <w:pPr>
                      <w:jc w:val="center"/>
                      <w:rPr>
                        <w:sz w:val="22"/>
                        <w:szCs w:val="22"/>
                      </w:rPr>
                    </w:pPr>
                    <w:r>
                      <w:rPr>
                        <w:sz w:val="22"/>
                        <w:szCs w:val="22"/>
                      </w:rPr>
                      <w:t>45/01-07.15</w:t>
                    </w:r>
                    <w:r w:rsidRPr="00354C5D">
                      <w:rPr>
                        <w:sz w:val="22"/>
                        <w:szCs w:val="22"/>
                      </w:rPr>
                      <w:t>-</w:t>
                    </w:r>
                    <w:r>
                      <w:rPr>
                        <w:sz w:val="22"/>
                        <w:szCs w:val="22"/>
                      </w:rPr>
                      <w:t>ППО.ПЗ</w:t>
                    </w:r>
                  </w:p>
                  <w:p w:rsidR="009D70AC" w:rsidRPr="00A87303" w:rsidRDefault="009D70AC" w:rsidP="00A87303"/>
                </w:txbxContent>
              </v:textbox>
            </v:shape>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270510</wp:posOffset>
              </wp:positionH>
              <wp:positionV relativeFrom="paragraph">
                <wp:posOffset>-2433955</wp:posOffset>
              </wp:positionV>
              <wp:extent cx="0" cy="3129280"/>
              <wp:effectExtent l="0" t="0" r="0" b="0"/>
              <wp:wrapNone/>
              <wp:docPr id="130" name="Line 5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292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9E73D3" id="Line 510"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pt,-191.65pt" to="21.3pt,5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" strokeweight=".25pt"/>
          </w:pict>
        </mc:Fallback>
      </mc:AlternateContent>
    </w:r>
    <w:r>
      <w:rPr>
        <w:noProof/>
      </w:rPr>
      <mc:AlternateContent>
        <mc:Choice Requires="wps">
          <w:drawing>
            <wp:anchor distT="0" distB="0" distL="114300" distR="114300" simplePos="0" relativeHeight="251723776" behindDoc="0" locked="0" layoutInCell="1" allowOverlap="1">
              <wp:simplePos x="0" y="0"/>
              <wp:positionH relativeFrom="column">
                <wp:posOffset>74930</wp:posOffset>
              </wp:positionH>
              <wp:positionV relativeFrom="paragraph">
                <wp:posOffset>-184785</wp:posOffset>
              </wp:positionV>
              <wp:extent cx="481965" cy="0"/>
              <wp:effectExtent l="0" t="0" r="0" b="0"/>
              <wp:wrapNone/>
              <wp:docPr id="129" name="Lin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CB4812" id="Line 567"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4.55pt" to="43.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4XV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" strokeweight=".25pt"/>
          </w:pict>
        </mc:Fallback>
      </mc:AlternateContent>
    </w:r>
    <w:r>
      <w:rPr>
        <w:noProof/>
      </w:rPr>
      <mc:AlternateContent>
        <mc:Choice Requires="wps">
          <w:drawing>
            <wp:anchor distT="0" distB="0" distL="114300" distR="114300" simplePos="0" relativeHeight="251722752" behindDoc="0" locked="0" layoutInCell="1" allowOverlap="1">
              <wp:simplePos x="0" y="0"/>
              <wp:positionH relativeFrom="column">
                <wp:posOffset>60960</wp:posOffset>
              </wp:positionH>
              <wp:positionV relativeFrom="paragraph">
                <wp:posOffset>-1400175</wp:posOffset>
              </wp:positionV>
              <wp:extent cx="481965" cy="0"/>
              <wp:effectExtent l="0" t="0" r="0" b="0"/>
              <wp:wrapNone/>
              <wp:docPr id="128" name="Line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CCCE2" id="Line 566"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10.25pt" to="42.75pt,-1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Kz3Ew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" strokeweight=".25pt"/>
          </w:pict>
        </mc:Fallback>
      </mc:AlternateContent>
    </w:r>
    <w:r>
      <w:rPr>
        <w:noProof/>
      </w:rPr>
      <mc:AlternateContent>
        <mc:Choice Requires="wps">
          <w:drawing>
            <wp:anchor distT="0" distB="0" distL="114300" distR="114300" simplePos="0" relativeHeight="251715584" behindDoc="0" locked="0" layoutInCell="1" allowOverlap="1">
              <wp:simplePos x="0" y="0"/>
              <wp:positionH relativeFrom="column">
                <wp:posOffset>3015615</wp:posOffset>
              </wp:positionH>
              <wp:positionV relativeFrom="paragraph">
                <wp:posOffset>185420</wp:posOffset>
              </wp:positionV>
              <wp:extent cx="0" cy="572770"/>
              <wp:effectExtent l="0" t="0" r="0" b="0"/>
              <wp:wrapNone/>
              <wp:docPr id="127" name="Lin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2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90627" id="Line 559"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45pt,14.6pt" to="237.45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"/>
          </w:pict>
        </mc:Fallback>
      </mc:AlternateContent>
    </w:r>
    <w:r>
      <w:rPr>
        <w:noProof/>
      </w:rPr>
      <mc:AlternateContent>
        <mc:Choice Requires="wps">
          <w:drawing>
            <wp:anchor distT="0" distB="0" distL="114300" distR="114300" simplePos="0" relativeHeight="251718656" behindDoc="0" locked="0" layoutInCell="1" allowOverlap="1">
              <wp:simplePos x="0" y="0"/>
              <wp:positionH relativeFrom="column">
                <wp:posOffset>556895</wp:posOffset>
              </wp:positionH>
              <wp:positionV relativeFrom="paragraph">
                <wp:posOffset>374015</wp:posOffset>
              </wp:positionV>
              <wp:extent cx="2451735" cy="0"/>
              <wp:effectExtent l="0" t="0" r="0" b="0"/>
              <wp:wrapNone/>
              <wp:docPr id="126" name="Line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0B34F" id="Line 562"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5pt,29.45pt" to="236.9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adFgIAACw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"/>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2659380</wp:posOffset>
              </wp:positionH>
              <wp:positionV relativeFrom="paragraph">
                <wp:posOffset>199390</wp:posOffset>
              </wp:positionV>
              <wp:extent cx="0" cy="572770"/>
              <wp:effectExtent l="0" t="0" r="0" b="0"/>
              <wp:wrapNone/>
              <wp:docPr id="125" name="Line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2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A979E" id="Line 509"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4pt,15.7pt" to="209.4pt,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"/>
          </w:pict>
        </mc:Fallback>
      </mc:AlternateContent>
    </w:r>
    <w:r>
      <w:rPr>
        <w:noProof/>
      </w:rPr>
      <mc:AlternateContent>
        <mc:Choice Requires="wps">
          <w:drawing>
            <wp:anchor distT="0" distB="0" distL="114300" distR="114300" simplePos="0" relativeHeight="251720704" behindDoc="0" locked="0" layoutInCell="1" allowOverlap="1">
              <wp:simplePos x="0" y="0"/>
              <wp:positionH relativeFrom="column">
                <wp:posOffset>1409065</wp:posOffset>
              </wp:positionH>
              <wp:positionV relativeFrom="paragraph">
                <wp:posOffset>220345</wp:posOffset>
              </wp:positionV>
              <wp:extent cx="0" cy="565785"/>
              <wp:effectExtent l="0" t="0" r="0" b="0"/>
              <wp:wrapNone/>
              <wp:docPr id="124" name="Line 5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AFF5A" id="Line 564"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95pt,17.35pt" to="110.95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"/>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1744345</wp:posOffset>
              </wp:positionH>
              <wp:positionV relativeFrom="paragraph">
                <wp:posOffset>206375</wp:posOffset>
              </wp:positionV>
              <wp:extent cx="0" cy="565785"/>
              <wp:effectExtent l="0" t="0" r="0" b="0"/>
              <wp:wrapNone/>
              <wp:docPr id="123" name="Line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7445B" id="Line 563"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35pt,16.25pt" to="137.35pt,6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"/>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2268220</wp:posOffset>
              </wp:positionH>
              <wp:positionV relativeFrom="paragraph">
                <wp:posOffset>199390</wp:posOffset>
              </wp:positionV>
              <wp:extent cx="0" cy="565785"/>
              <wp:effectExtent l="0" t="0" r="0" b="0"/>
              <wp:wrapNone/>
              <wp:docPr id="122" name="Lin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4CD36" id="Line 511"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6pt,15.7pt" to="178.6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"/>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542925</wp:posOffset>
              </wp:positionH>
              <wp:positionV relativeFrom="paragraph">
                <wp:posOffset>192405</wp:posOffset>
              </wp:positionV>
              <wp:extent cx="2619375" cy="509905"/>
              <wp:effectExtent l="0" t="0" r="0" b="0"/>
              <wp:wrapNone/>
              <wp:docPr id="119"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Pr="00354C5D" w:rsidRDefault="009D70AC">
                          <w:pPr>
                            <w:rPr>
                              <w:sz w:val="16"/>
                              <w:szCs w:val="16"/>
                            </w:rPr>
                          </w:pPr>
                          <w:r w:rsidRPr="00354C5D">
                            <w:rPr>
                              <w:sz w:val="16"/>
                              <w:szCs w:val="16"/>
                            </w:rPr>
                            <w:t xml:space="preserve">Изм.  </w:t>
                          </w:r>
                          <w:r>
                            <w:rPr>
                              <w:sz w:val="16"/>
                              <w:szCs w:val="16"/>
                            </w:rPr>
                            <w:t xml:space="preserve"> </w:t>
                          </w:r>
                          <w:r w:rsidRPr="00354C5D">
                            <w:rPr>
                              <w:sz w:val="16"/>
                              <w:szCs w:val="16"/>
                            </w:rPr>
                            <w:t xml:space="preserve">    Кол. </w:t>
                          </w:r>
                          <w:proofErr w:type="spellStart"/>
                          <w:r w:rsidRPr="00354C5D">
                            <w:rPr>
                              <w:sz w:val="16"/>
                              <w:szCs w:val="16"/>
                            </w:rPr>
                            <w:t>Уч</w:t>
                          </w:r>
                          <w:proofErr w:type="spellEnd"/>
                          <w:r w:rsidRPr="00354C5D">
                            <w:rPr>
                              <w:sz w:val="16"/>
                              <w:szCs w:val="16"/>
                            </w:rPr>
                            <w:t xml:space="preserve"> </w:t>
                          </w:r>
                          <w:r>
                            <w:rPr>
                              <w:sz w:val="16"/>
                              <w:szCs w:val="16"/>
                            </w:rPr>
                            <w:t xml:space="preserve"> </w:t>
                          </w:r>
                          <w:r w:rsidRPr="00354C5D">
                            <w:rPr>
                              <w:sz w:val="16"/>
                              <w:szCs w:val="16"/>
                            </w:rPr>
                            <w:t xml:space="preserve">   Лист     № докум.    Подп.     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120" type="#_x0000_t202" style="position:absolute;margin-left:42.75pt;margin-top:15.15pt;width:206.25pt;height:40.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8uwIAAMU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" filled="f" stroked="f">
              <v:textbox>
                <w:txbxContent>
                  <w:p w:rsidR="009D70AC" w:rsidRPr="00354C5D" w:rsidRDefault="009D70AC">
                    <w:pPr>
                      <w:rPr>
                        <w:sz w:val="16"/>
                        <w:szCs w:val="16"/>
                      </w:rPr>
                    </w:pPr>
                    <w:r w:rsidRPr="00354C5D">
                      <w:rPr>
                        <w:sz w:val="16"/>
                        <w:szCs w:val="16"/>
                      </w:rPr>
                      <w:t xml:space="preserve">Изм.  </w:t>
                    </w:r>
                    <w:r>
                      <w:rPr>
                        <w:sz w:val="16"/>
                        <w:szCs w:val="16"/>
                      </w:rPr>
                      <w:t xml:space="preserve"> </w:t>
                    </w:r>
                    <w:r w:rsidRPr="00354C5D">
                      <w:rPr>
                        <w:sz w:val="16"/>
                        <w:szCs w:val="16"/>
                      </w:rPr>
                      <w:t xml:space="preserve">    Кол. </w:t>
                    </w:r>
                    <w:proofErr w:type="spellStart"/>
                    <w:r w:rsidRPr="00354C5D">
                      <w:rPr>
                        <w:sz w:val="16"/>
                        <w:szCs w:val="16"/>
                      </w:rPr>
                      <w:t>Уч</w:t>
                    </w:r>
                    <w:proofErr w:type="spellEnd"/>
                    <w:r w:rsidRPr="00354C5D">
                      <w:rPr>
                        <w:sz w:val="16"/>
                        <w:szCs w:val="16"/>
                      </w:rPr>
                      <w:t xml:space="preserve"> </w:t>
                    </w:r>
                    <w:r>
                      <w:rPr>
                        <w:sz w:val="16"/>
                        <w:szCs w:val="16"/>
                      </w:rPr>
                      <w:t xml:space="preserve"> </w:t>
                    </w:r>
                    <w:r w:rsidRPr="00354C5D">
                      <w:rPr>
                        <w:sz w:val="16"/>
                        <w:szCs w:val="16"/>
                      </w:rPr>
                      <w:t xml:space="preserve">   Лист     № докум.    Подп.     Дата</w:t>
                    </w:r>
                  </w:p>
                </w:txbxContent>
              </v:textbox>
            </v:shape>
          </w:pict>
        </mc:Fallback>
      </mc:AlternateContent>
    </w:r>
    <w:r>
      <w:rPr>
        <w:noProof/>
      </w:rPr>
      <mc:AlternateContent>
        <mc:Choice Requires="wps">
          <w:drawing>
            <wp:anchor distT="0" distB="0" distL="114300" distR="114300" simplePos="0" relativeHeight="251714560" behindDoc="0" locked="0" layoutInCell="1" allowOverlap="1">
              <wp:simplePos x="0" y="0"/>
              <wp:positionH relativeFrom="column">
                <wp:posOffset>535940</wp:posOffset>
              </wp:positionH>
              <wp:positionV relativeFrom="paragraph">
                <wp:posOffset>199390</wp:posOffset>
              </wp:positionV>
              <wp:extent cx="6482080" cy="0"/>
              <wp:effectExtent l="0" t="0" r="0" b="0"/>
              <wp:wrapNone/>
              <wp:docPr id="118" name="Lin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20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38D6F" id="Line 558"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5.7pt" to="552.6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" strokeweight=".5pt"/>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542925</wp:posOffset>
              </wp:positionH>
              <wp:positionV relativeFrom="paragraph">
                <wp:posOffset>583565</wp:posOffset>
              </wp:positionV>
              <wp:extent cx="2458720" cy="0"/>
              <wp:effectExtent l="0" t="0" r="0" b="0"/>
              <wp:wrapNone/>
              <wp:docPr id="117" name="Line 5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8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D046B" id="Line 512"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75pt,45.95pt" to="236.35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xn0FQIAACw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"/>
          </w:pict>
        </mc:Fallback>
      </mc:AlternateContent>
    </w:r>
    <w:r>
      <w:rPr>
        <w:noProof/>
      </w:rPr>
      <mc:AlternateContent>
        <mc:Choice Requires="wps">
          <w:drawing>
            <wp:anchor distT="0" distB="0" distL="114300" distR="114300" simplePos="0" relativeHeight="251721728" behindDoc="0" locked="0" layoutInCell="1" allowOverlap="1">
              <wp:simplePos x="0" y="0"/>
              <wp:positionH relativeFrom="column">
                <wp:posOffset>969010</wp:posOffset>
              </wp:positionH>
              <wp:positionV relativeFrom="paragraph">
                <wp:posOffset>199390</wp:posOffset>
              </wp:positionV>
              <wp:extent cx="0" cy="565785"/>
              <wp:effectExtent l="0" t="0" r="0" b="0"/>
              <wp:wrapNone/>
              <wp:docPr id="116" name="Line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E3E8D" id="Line 565"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3pt,15.7pt" to="76.3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f1Ew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"/>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column">
                <wp:posOffset>6563995</wp:posOffset>
              </wp:positionH>
              <wp:positionV relativeFrom="paragraph">
                <wp:posOffset>185420</wp:posOffset>
              </wp:positionV>
              <wp:extent cx="0" cy="558800"/>
              <wp:effectExtent l="0" t="0" r="0" b="0"/>
              <wp:wrapNone/>
              <wp:docPr id="115" name="Line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7BD05" id="Line 561"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6.85pt,14.6pt" to="516.85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YFQIAACsEAAAOAAAAZHJzL2Uyb0RvYy54bWysU8uu2jAQ3VfqP1jeQxJK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"/>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6577965</wp:posOffset>
              </wp:positionH>
              <wp:positionV relativeFrom="paragraph">
                <wp:posOffset>353060</wp:posOffset>
              </wp:positionV>
              <wp:extent cx="440055" cy="0"/>
              <wp:effectExtent l="0" t="0" r="0" b="0"/>
              <wp:wrapNone/>
              <wp:docPr id="114" name="Lin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C3381D" id="Line 560"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7.95pt,27.8pt" to="552.6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V07FQIAACs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"/>
          </w:pict>
        </mc:Fallback>
      </mc:AlternateContent>
    </w:r>
    <w:r>
      <w:rPr>
        <w:noProof/>
      </w:rPr>
      <mc:AlternateContent>
        <mc:Choice Requires="wps">
          <w:drawing>
            <wp:anchor distT="0" distB="0" distL="114300" distR="114300" simplePos="0" relativeHeight="251709440" behindDoc="0" locked="0" layoutInCell="1" allowOverlap="1">
              <wp:simplePos x="0" y="0"/>
              <wp:positionH relativeFrom="column">
                <wp:posOffset>81915</wp:posOffset>
              </wp:positionH>
              <wp:positionV relativeFrom="paragraph">
                <wp:posOffset>-2447925</wp:posOffset>
              </wp:positionV>
              <wp:extent cx="461010" cy="3213100"/>
              <wp:effectExtent l="0" t="0" r="0" b="0"/>
              <wp:wrapNone/>
              <wp:docPr id="113" name="Text Box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 cy="32131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D70AC" w:rsidRPr="00AD753A" w:rsidRDefault="009D70AC" w:rsidP="005F08F9">
                          <w:pPr>
                            <w:spacing w:line="360" w:lineRule="auto"/>
                            <w:rPr>
                              <w:rFonts w:ascii="GOST type B" w:hAnsi="GOST type B"/>
                              <w:i/>
                            </w:rPr>
                          </w:pPr>
                          <w:r w:rsidRPr="00AD753A">
                            <w:rPr>
                              <w:rFonts w:ascii="GOST type B" w:hAnsi="GOST type B"/>
                              <w:i/>
                            </w:rPr>
                            <w:t xml:space="preserve">Инв.№              Подпись и дата         </w:t>
                          </w:r>
                          <w:proofErr w:type="spellStart"/>
                          <w:r w:rsidRPr="00AD753A">
                            <w:rPr>
                              <w:rFonts w:ascii="GOST type B" w:hAnsi="GOST type B"/>
                              <w:i/>
                            </w:rPr>
                            <w:t>Взам</w:t>
                          </w:r>
                          <w:proofErr w:type="spellEnd"/>
                          <w:r w:rsidRPr="00AD753A">
                            <w:rPr>
                              <w:rFonts w:ascii="GOST type B" w:hAnsi="GOST type B"/>
                              <w:i/>
                            </w:rPr>
                            <w:t>. инв. №</w:t>
                          </w:r>
                        </w:p>
                        <w:p w:rsidR="009D70AC" w:rsidRDefault="009D70AC">
                          <w:pPr>
                            <w:pStyle w:val="a8"/>
                          </w:pPr>
                          <w:r>
                            <w:t xml:space="preserve">          </w:t>
                          </w:r>
                        </w:p>
                        <w:p w:rsidR="009D70AC" w:rsidRDefault="009D70AC"/>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3" o:spid="_x0000_s1121" type="#_x0000_t202" style="position:absolute;margin-left:6.45pt;margin-top:-192.75pt;width:36.3pt;height:25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" filled="f" strokeweight=".5pt">
              <v:textbox style="layout-flow:vertical;mso-layout-flow-alt:bottom-to-top" inset="0,0,0,0">
                <w:txbxContent>
                  <w:p w:rsidR="009D70AC" w:rsidRPr="00AD753A" w:rsidRDefault="009D70AC" w:rsidP="005F08F9">
                    <w:pPr>
                      <w:spacing w:line="360" w:lineRule="auto"/>
                      <w:rPr>
                        <w:rFonts w:ascii="GOST type B" w:hAnsi="GOST type B"/>
                        <w:i/>
                      </w:rPr>
                    </w:pPr>
                    <w:r w:rsidRPr="00AD753A">
                      <w:rPr>
                        <w:rFonts w:ascii="GOST type B" w:hAnsi="GOST type B"/>
                        <w:i/>
                      </w:rPr>
                      <w:t xml:space="preserve">Инв.№              Подпись и дата         </w:t>
                    </w:r>
                    <w:proofErr w:type="spellStart"/>
                    <w:r w:rsidRPr="00AD753A">
                      <w:rPr>
                        <w:rFonts w:ascii="GOST type B" w:hAnsi="GOST type B"/>
                        <w:i/>
                      </w:rPr>
                      <w:t>Взам</w:t>
                    </w:r>
                    <w:proofErr w:type="spellEnd"/>
                    <w:r w:rsidRPr="00AD753A">
                      <w:rPr>
                        <w:rFonts w:ascii="GOST type B" w:hAnsi="GOST type B"/>
                        <w:i/>
                      </w:rPr>
                      <w:t>. инв. №</w:t>
                    </w:r>
                  </w:p>
                  <w:p w:rsidR="009D70AC" w:rsidRDefault="009D70AC">
                    <w:pPr>
                      <w:pStyle w:val="a8"/>
                    </w:pPr>
                    <w:r>
                      <w:t xml:space="preserve">          </w:t>
                    </w:r>
                  </w:p>
                  <w:p w:rsidR="009D70AC" w:rsidRDefault="009D70AC"/>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pPr>
      <w:pStyle w:val="a5"/>
    </w:pPr>
    <w:r>
      <w:rPr>
        <w:noProof/>
      </w:rPr>
      <mc:AlternateContent>
        <mc:Choice Requires="wps">
          <w:drawing>
            <wp:anchor distT="0" distB="0" distL="114300" distR="114300" simplePos="0" relativeHeight="251727872" behindDoc="0" locked="0" layoutInCell="1" allowOverlap="1">
              <wp:simplePos x="0" y="0"/>
              <wp:positionH relativeFrom="column">
                <wp:posOffset>1793240</wp:posOffset>
              </wp:positionH>
              <wp:positionV relativeFrom="paragraph">
                <wp:posOffset>374015</wp:posOffset>
              </wp:positionV>
              <wp:extent cx="918845" cy="430530"/>
              <wp:effectExtent l="0" t="0" r="0" b="0"/>
              <wp:wrapNone/>
              <wp:docPr id="7" name="Text Box 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845" cy="430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733425" cy="342900"/>
                                <wp:effectExtent l="0" t="0" r="0" b="0"/>
                                <wp:docPr id="252" name="Рисунок 1"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кин"/>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2" o:spid="_x0000_s1163" type="#_x0000_t202" style="position:absolute;margin-left:141.2pt;margin-top:29.45pt;width:72.35pt;height:33.9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" filled="f" stroked="f">
              <v:textbox style="mso-fit-shape-to-text:t">
                <w:txbxContent>
                  <w:p w:rsidR="009D70AC" w:rsidRDefault="009D70AC">
                    <w:r>
                      <w:rPr>
                        <w:noProof/>
                      </w:rPr>
                      <w:drawing>
                        <wp:inline distT="0" distB="0" distL="0" distR="0">
                          <wp:extent cx="733425" cy="342900"/>
                          <wp:effectExtent l="0" t="0" r="0" b="0"/>
                          <wp:docPr id="252" name="Рисунок 1"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кин"/>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26848" behindDoc="0" locked="0" layoutInCell="1" allowOverlap="1">
              <wp:simplePos x="0" y="0"/>
              <wp:positionH relativeFrom="column">
                <wp:posOffset>1884045</wp:posOffset>
              </wp:positionH>
              <wp:positionV relativeFrom="paragraph">
                <wp:posOffset>-38100</wp:posOffset>
              </wp:positionV>
              <wp:extent cx="802005" cy="555625"/>
              <wp:effectExtent l="0" t="0" r="0" b="0"/>
              <wp:wrapNone/>
              <wp:docPr id="6" name="Text Box 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619125" cy="466725"/>
                                <wp:effectExtent l="0" t="0" r="0" b="0"/>
                                <wp:docPr id="251" name="Рисунок 2"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ащенко"/>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9125" cy="4667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1" o:spid="_x0000_s1164" type="#_x0000_t202" style="position:absolute;margin-left:148.35pt;margin-top:-3pt;width:63.15pt;height:43.7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" filled="f" stroked="f">
              <v:textbox style="mso-fit-shape-to-text:t">
                <w:txbxContent>
                  <w:p w:rsidR="009D70AC" w:rsidRDefault="009D70AC">
                    <w:r>
                      <w:rPr>
                        <w:noProof/>
                      </w:rPr>
                      <w:drawing>
                        <wp:inline distT="0" distB="0" distL="0" distR="0">
                          <wp:extent cx="619125" cy="466725"/>
                          <wp:effectExtent l="0" t="0" r="0" b="0"/>
                          <wp:docPr id="251" name="Рисунок 2"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ащенко"/>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9125" cy="46672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25824" behindDoc="0" locked="0" layoutInCell="1" allowOverlap="1">
              <wp:simplePos x="0" y="0"/>
              <wp:positionH relativeFrom="column">
                <wp:posOffset>2002790</wp:posOffset>
              </wp:positionH>
              <wp:positionV relativeFrom="paragraph">
                <wp:posOffset>164465</wp:posOffset>
              </wp:positionV>
              <wp:extent cx="603250" cy="532130"/>
              <wp:effectExtent l="0" t="0" r="0" b="0"/>
              <wp:wrapNone/>
              <wp:docPr id="5" name="Text Box 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532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419100" cy="438150"/>
                                <wp:effectExtent l="0" t="0" r="0" b="0"/>
                                <wp:docPr id="250" name="Рисунок 3"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Шишкин-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0" o:spid="_x0000_s1165" type="#_x0000_t202" style="position:absolute;margin-left:157.7pt;margin-top:12.95pt;width:47.5pt;height:41.9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" filled="f" stroked="f">
              <v:textbox style="mso-fit-shape-to-text:t">
                <w:txbxContent>
                  <w:p w:rsidR="009D70AC" w:rsidRDefault="009D70AC">
                    <w:r>
                      <w:rPr>
                        <w:noProof/>
                      </w:rPr>
                      <w:drawing>
                        <wp:inline distT="0" distB="0" distL="0" distR="0">
                          <wp:extent cx="419100" cy="438150"/>
                          <wp:effectExtent l="0" t="0" r="0" b="0"/>
                          <wp:docPr id="250" name="Рисунок 3"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Шишкин-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24800" behindDoc="0" locked="0" layoutInCell="1" allowOverlap="1">
              <wp:simplePos x="0" y="0"/>
              <wp:positionH relativeFrom="column">
                <wp:posOffset>1981835</wp:posOffset>
              </wp:positionH>
              <wp:positionV relativeFrom="paragraph">
                <wp:posOffset>-212725</wp:posOffset>
              </wp:positionV>
              <wp:extent cx="598805" cy="533400"/>
              <wp:effectExtent l="0" t="0" r="0" b="0"/>
              <wp:wrapNone/>
              <wp:docPr id="4" name="Text Box 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0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r>
                            <w:rPr>
                              <w:noProof/>
                            </w:rPr>
                            <w:drawing>
                              <wp:inline distT="0" distB="0" distL="0" distR="0">
                                <wp:extent cx="419100" cy="438150"/>
                                <wp:effectExtent l="0" t="0" r="0" b="0"/>
                                <wp:docPr id="245" name="Рисунок 8"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Шишкин-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9" o:spid="_x0000_s1166" type="#_x0000_t202" style="position:absolute;margin-left:156.05pt;margin-top:-16.75pt;width:47.15pt;height:42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" filled="f" stroked="f">
              <v:textbox style="mso-fit-shape-to-text:t">
                <w:txbxContent>
                  <w:p w:rsidR="009D70AC" w:rsidRDefault="009D70AC">
                    <w:r>
                      <w:rPr>
                        <w:noProof/>
                      </w:rPr>
                      <w:drawing>
                        <wp:inline distT="0" distB="0" distL="0" distR="0">
                          <wp:extent cx="419100" cy="438150"/>
                          <wp:effectExtent l="0" t="0" r="0" b="0"/>
                          <wp:docPr id="245" name="Рисунок 8"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Шишкин-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2512" behindDoc="0" locked="1" layoutInCell="1" allowOverlap="1">
              <wp:simplePos x="0" y="0"/>
              <wp:positionH relativeFrom="column">
                <wp:posOffset>-232410</wp:posOffset>
              </wp:positionH>
              <wp:positionV relativeFrom="page">
                <wp:posOffset>5004435</wp:posOffset>
              </wp:positionV>
              <wp:extent cx="796290" cy="0"/>
              <wp:effectExtent l="0" t="0" r="0" b="0"/>
              <wp:wrapNone/>
              <wp:docPr id="3" name="Line 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629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465BE" id="Line 516"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8.3pt,394.05pt" to="44.4pt,3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" strokeweight=".25pt">
              <w10:wrap anchory="page"/>
              <w10:anchorlock/>
            </v:line>
          </w:pict>
        </mc:Fallback>
      </mc:AlternateContent>
    </w:r>
    <w:r>
      <w:rPr>
        <w:noProof/>
      </w:rPr>
      <mc:AlternateContent>
        <mc:Choice Requires="wps">
          <w:drawing>
            <wp:anchor distT="0" distB="0" distL="114300" distR="114300" simplePos="0" relativeHeight="251711488" behindDoc="0" locked="1" layoutInCell="1" allowOverlap="1">
              <wp:simplePos x="0" y="0"/>
              <wp:positionH relativeFrom="column">
                <wp:posOffset>-8890</wp:posOffset>
              </wp:positionH>
              <wp:positionV relativeFrom="page">
                <wp:posOffset>7295515</wp:posOffset>
              </wp:positionV>
              <wp:extent cx="361950" cy="0"/>
              <wp:effectExtent l="0" t="0" r="0" b="0"/>
              <wp:wrapNone/>
              <wp:docPr id="2" name="Line 5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B08FF" id="Line 515" o:spid="_x0000_s1026" style="position:absolute;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7pt,574.45pt" to="27.8pt,57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">
              <w10:wrap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A0A" w:rsidRDefault="00674A0A">
      <w:r>
        <w:separator/>
      </w:r>
    </w:p>
  </w:footnote>
  <w:footnote w:type="continuationSeparator" w:id="0">
    <w:p w:rsidR="00674A0A" w:rsidRDefault="00674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pPr>
      <w:pStyle w:val="a3"/>
      <w:rPr>
        <w:rStyle w:val="ac"/>
        <w:b/>
        <w:sz w:val="24"/>
      </w:rPr>
    </w:pPr>
  </w:p>
  <w:p w:rsidR="009D70AC" w:rsidRDefault="009D70AC">
    <w:pPr>
      <w:pStyle w:val="a3"/>
      <w:rPr>
        <w:b/>
        <w:sz w:val="24"/>
      </w:rPr>
    </w:pPr>
    <w:r>
      <w:rPr>
        <w:rStyle w:val="ac"/>
        <w:b/>
        <w:sz w:val="24"/>
      </w:rPr>
      <w:tab/>
    </w:r>
    <w:r>
      <w:rPr>
        <w:rStyle w:val="ac"/>
        <w:b/>
        <w:sz w:val="24"/>
      </w:rPr>
      <w:tab/>
    </w:r>
    <w:r>
      <w:rPr>
        <w:rStyle w:val="ac"/>
        <w:b/>
        <w:sz w:val="24"/>
      </w:rPr>
      <w:tab/>
    </w:r>
    <w:r>
      <w:rPr>
        <w:rStyle w:val="ac"/>
        <w:b/>
        <w:sz w:val="24"/>
      </w:rPr>
      <w:tab/>
    </w:r>
    <w:r>
      <w:rPr>
        <w:rStyle w:val="ac"/>
        <w:b/>
        <w:sz w:val="24"/>
      </w:rPr>
      <w:tab/>
    </w:r>
    <w:r>
      <w:rPr>
        <w:rStyle w:val="ac"/>
        <w:b/>
        <w:sz w:val="24"/>
      </w:rPr>
      <w:tab/>
      <w:t xml:space="preserve"> </w:t>
    </w:r>
    <w:r>
      <w:rPr>
        <w:b/>
        <w:noProof/>
        <w:sz w:val="24"/>
      </w:rPr>
      <mc:AlternateContent>
        <mc:Choice Requires="wps">
          <w:drawing>
            <wp:anchor distT="0" distB="0" distL="114300" distR="114300" simplePos="0" relativeHeight="251588608" behindDoc="1" locked="1" layoutInCell="1" allowOverlap="1">
              <wp:simplePos x="0" y="0"/>
              <wp:positionH relativeFrom="column">
                <wp:posOffset>739140</wp:posOffset>
              </wp:positionH>
              <wp:positionV relativeFrom="page">
                <wp:posOffset>310515</wp:posOffset>
              </wp:positionV>
              <wp:extent cx="6370320" cy="10098405"/>
              <wp:effectExtent l="0" t="0" r="0" b="0"/>
              <wp:wrapNone/>
              <wp:docPr id="241"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0320" cy="10098405"/>
                      </a:xfrm>
                      <a:prstGeom prst="rect">
                        <a:avLst/>
                      </a:prstGeom>
                      <a:solidFill>
                        <a:srgbClr val="FFFFFF"/>
                      </a:solidFill>
                      <a:ln w="9525">
                        <a:solidFill>
                          <a:srgbClr val="000000"/>
                        </a:solidFill>
                        <a:miter lim="800000"/>
                        <a:headEnd/>
                        <a:tailEnd/>
                      </a:ln>
                    </wps:spPr>
                    <wps:txbx>
                      <w:txbxContent>
                        <w:p w:rsidR="009D70AC" w:rsidRDefault="009D70AC">
                          <w:pPr>
                            <w:pStyle w:val="a3"/>
                            <w:tabs>
                              <w:tab w:val="clear" w:pos="4153"/>
                              <w:tab w:val="clear" w:pos="8306"/>
                            </w:tabs>
                          </w:pPr>
                          <w: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7" style="position:absolute;margin-left:58.2pt;margin-top:24.45pt;width:501.6pt;height:795.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">
              <v:textbox style="layout-flow:vertical;mso-layout-flow-alt:bottom-to-top">
                <w:txbxContent>
                  <w:p w:rsidR="009D70AC" w:rsidRDefault="009D70AC">
                    <w:pPr>
                      <w:pStyle w:val="a3"/>
                      <w:tabs>
                        <w:tab w:val="clear" w:pos="4153"/>
                        <w:tab w:val="clear" w:pos="8306"/>
                      </w:tabs>
                    </w:pPr>
                    <w:r>
                      <w:t xml:space="preserve">         </w:t>
                    </w:r>
                  </w:p>
                </w:txbxContent>
              </v:textbox>
              <w10:wrap anchory="page"/>
              <w10:anchorlock/>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pPr>
      <w:pStyle w:val="a3"/>
      <w:rPr>
        <w:b/>
        <w:sz w:val="24"/>
      </w:rPr>
    </w:pPr>
    <w:r>
      <w:rPr>
        <w:b/>
        <w:noProof/>
        <w:sz w:val="24"/>
      </w:rPr>
      <mc:AlternateContent>
        <mc:Choice Requires="wpg">
          <w:drawing>
            <wp:anchor distT="0" distB="0" distL="114300" distR="114300" simplePos="0" relativeHeight="251587584" behindDoc="1" locked="0" layoutInCell="1" allowOverlap="1">
              <wp:simplePos x="0" y="0"/>
              <wp:positionH relativeFrom="column">
                <wp:posOffset>-120015</wp:posOffset>
              </wp:positionH>
              <wp:positionV relativeFrom="paragraph">
                <wp:posOffset>71755</wp:posOffset>
              </wp:positionV>
              <wp:extent cx="7240905" cy="10187940"/>
              <wp:effectExtent l="0" t="0" r="0" b="0"/>
              <wp:wrapNone/>
              <wp:docPr id="180"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181" name="Rectangle 26"/>
                      <wps:cNvSpPr>
                        <a:spLocks noChangeArrowheads="1"/>
                      </wps:cNvSpPr>
                      <wps:spPr bwMode="auto">
                        <a:xfrm>
                          <a:off x="1314" y="543"/>
                          <a:ext cx="10203" cy="1590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wps:wsp>
                      <wps:cNvPr id="182" name="Line 1"/>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 name="Line 2"/>
                      <wps:cNvCnPr>
                        <a:cxnSpLocks noChangeShapeType="1"/>
                      </wps:cNvCnPr>
                      <wps:spPr bwMode="auto">
                        <a:xfrm>
                          <a:off x="1254" y="14193"/>
                          <a:ext cx="1020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4" name="Line 3"/>
                      <wps:cNvCnPr>
                        <a:cxnSpLocks noChangeShapeType="1"/>
                      </wps:cNvCnPr>
                      <wps:spPr bwMode="auto">
                        <a:xfrm>
                          <a:off x="245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5" name="Line 4"/>
                      <wps:cNvCnPr>
                        <a:cxnSpLocks noChangeShapeType="1"/>
                      </wps:cNvCnPr>
                      <wps:spPr bwMode="auto">
                        <a:xfrm>
                          <a:off x="359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 name="Line 5"/>
                      <wps:cNvCnPr>
                        <a:cxnSpLocks noChangeShapeType="1"/>
                      </wps:cNvCnPr>
                      <wps:spPr bwMode="auto">
                        <a:xfrm>
                          <a:off x="4389"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7" name="Line 6"/>
                      <wps:cNvCnPr>
                        <a:cxnSpLocks noChangeShapeType="1"/>
                      </wps:cNvCnPr>
                      <wps:spPr bwMode="auto">
                        <a:xfrm>
                          <a:off x="5016"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8" name="Line 7"/>
                      <wps:cNvCnPr>
                        <a:cxnSpLocks noChangeShapeType="1"/>
                      </wps:cNvCnPr>
                      <wps:spPr bwMode="auto">
                        <a:xfrm>
                          <a:off x="1254" y="1447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9" name="Line 8"/>
                      <wps:cNvCnPr>
                        <a:cxnSpLocks noChangeShapeType="1"/>
                      </wps:cNvCnPr>
                      <wps:spPr bwMode="auto">
                        <a:xfrm>
                          <a:off x="1311" y="1476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 name="Line 9"/>
                      <wps:cNvCnPr>
                        <a:cxnSpLocks noChangeShapeType="1"/>
                      </wps:cNvCnPr>
                      <wps:spPr bwMode="auto">
                        <a:xfrm>
                          <a:off x="1311" y="15048"/>
                          <a:ext cx="1014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1" name="Line 10"/>
                      <wps:cNvCnPr>
                        <a:cxnSpLocks noChangeShapeType="1"/>
                      </wps:cNvCnPr>
                      <wps:spPr bwMode="auto">
                        <a:xfrm>
                          <a:off x="1311" y="1533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2" name="Line 11"/>
                      <wps:cNvCnPr>
                        <a:cxnSpLocks noChangeShapeType="1"/>
                      </wps:cNvCnPr>
                      <wps:spPr bwMode="auto">
                        <a:xfrm>
                          <a:off x="1311" y="1561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 name="Line 12"/>
                      <wps:cNvCnPr>
                        <a:cxnSpLocks noChangeShapeType="1"/>
                      </wps:cNvCnPr>
                      <wps:spPr bwMode="auto">
                        <a:xfrm>
                          <a:off x="1311" y="1590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 name="Line 13"/>
                      <wps:cNvCnPr>
                        <a:cxnSpLocks noChangeShapeType="1"/>
                      </wps:cNvCnPr>
                      <wps:spPr bwMode="auto">
                        <a:xfrm>
                          <a:off x="1311" y="16131"/>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 name="Line 14"/>
                      <wps:cNvCnPr>
                        <a:cxnSpLocks noChangeShapeType="1"/>
                      </wps:cNvCnPr>
                      <wps:spPr bwMode="auto">
                        <a:xfrm>
                          <a:off x="8721" y="15048"/>
                          <a:ext cx="0" cy="136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6" name="Line 15"/>
                      <wps:cNvCnPr>
                        <a:cxnSpLocks noChangeShapeType="1"/>
                      </wps:cNvCnPr>
                      <wps:spPr bwMode="auto">
                        <a:xfrm>
                          <a:off x="8721" y="15333"/>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 name="Line 16"/>
                      <wps:cNvCnPr>
                        <a:cxnSpLocks noChangeShapeType="1"/>
                      </wps:cNvCnPr>
                      <wps:spPr bwMode="auto">
                        <a:xfrm>
                          <a:off x="8721" y="15618"/>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8" name="Line 17"/>
                      <wps:cNvCnPr>
                        <a:cxnSpLocks noChangeShapeType="1"/>
                      </wps:cNvCnPr>
                      <wps:spPr bwMode="auto">
                        <a:xfrm>
                          <a:off x="9633"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9" name="Line 18"/>
                      <wps:cNvCnPr>
                        <a:cxnSpLocks noChangeShapeType="1"/>
                      </wps:cNvCnPr>
                      <wps:spPr bwMode="auto">
                        <a:xfrm>
                          <a:off x="10488"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0" name="Line 19"/>
                      <wps:cNvCnPr>
                        <a:cxnSpLocks noChangeShapeType="1"/>
                      </wps:cNvCnPr>
                      <wps:spPr bwMode="auto">
                        <a:xfrm>
                          <a:off x="1824"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1" name="Line 20"/>
                      <wps:cNvCnPr>
                        <a:cxnSpLocks noChangeShapeType="1"/>
                      </wps:cNvCnPr>
                      <wps:spPr bwMode="auto">
                        <a:xfrm>
                          <a:off x="3021"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2" name="Text Box 21"/>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4D5EF0" w:rsidRDefault="009D70AC">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w:t>
                            </w:r>
                            <w:r>
                              <w:rPr>
                                <w:sz w:val="16"/>
                              </w:rPr>
                              <w:t xml:space="preserve">   </w:t>
                            </w:r>
                            <w:r w:rsidRPr="00354C5D">
                              <w:rPr>
                                <w:sz w:val="16"/>
                              </w:rPr>
                              <w:t xml:space="preserve">     Дата</w:t>
                            </w:r>
                            <w:r w:rsidRPr="004D5EF0">
                              <w:rPr>
                                <w:rFonts w:ascii="GOST type B" w:hAnsi="GOST type B"/>
                                <w:i/>
                                <w:sz w:val="16"/>
                              </w:rPr>
                              <w:t xml:space="preserve">     </w:t>
                            </w:r>
                            <w:proofErr w:type="spellStart"/>
                            <w:r w:rsidRPr="004D5EF0">
                              <w:rPr>
                                <w:rFonts w:ascii="GOST type B" w:hAnsi="GOST type B"/>
                                <w:i/>
                                <w:sz w:val="16"/>
                              </w:rPr>
                              <w:t>Дата</w:t>
                            </w:r>
                            <w:proofErr w:type="spellEnd"/>
                          </w:p>
                        </w:txbxContent>
                      </wps:txbx>
                      <wps:bodyPr rot="0" vert="horz" wrap="square" lIns="91440" tIns="45720" rIns="91440" bIns="45720" anchor="t" anchorCtr="0" upright="1">
                        <a:noAutofit/>
                      </wps:bodyPr>
                    </wps:wsp>
                    <wps:wsp>
                      <wps:cNvPr id="203" name="Text Box 22"/>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pPr>
                              <w:pStyle w:val="a3"/>
                              <w:tabs>
                                <w:tab w:val="clear" w:pos="4153"/>
                                <w:tab w:val="clear" w:pos="8306"/>
                              </w:tabs>
                            </w:pPr>
                            <w:r w:rsidRPr="00354C5D">
                              <w:t>Стадия</w:t>
                            </w:r>
                            <w:r>
                              <w:t xml:space="preserve">  </w:t>
                            </w:r>
                            <w:r w:rsidRPr="00354C5D">
                              <w:t xml:space="preserve">    Лист   </w:t>
                            </w:r>
                            <w:r>
                              <w:t xml:space="preserve">    </w:t>
                            </w:r>
                            <w:r w:rsidRPr="00354C5D">
                              <w:t xml:space="preserve"> Листов</w:t>
                            </w:r>
                          </w:p>
                        </w:txbxContent>
                      </wps:txbx>
                      <wps:bodyPr rot="0" vert="horz" wrap="square" lIns="91440" tIns="45720" rIns="91440" bIns="45720" anchor="t" anchorCtr="0" upright="1">
                        <a:noAutofit/>
                      </wps:bodyPr>
                    </wps:wsp>
                    <wps:wsp>
                      <wps:cNvPr id="204" name="Text Box 23"/>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pPr>
                              <w:rPr>
                                <w:rFonts w:ascii="GOST type B" w:hAnsi="GOST type B"/>
                                <w:i/>
                                <w:sz w:val="22"/>
                                <w:szCs w:val="22"/>
                              </w:rPr>
                            </w:pPr>
                            <w:r w:rsidRPr="00354C5D">
                              <w:rPr>
                                <w:sz w:val="22"/>
                                <w:szCs w:val="22"/>
                              </w:rPr>
                              <w:t xml:space="preserve">П  </w:t>
                            </w:r>
                            <w:r>
                              <w:rPr>
                                <w:sz w:val="22"/>
                                <w:szCs w:val="22"/>
                              </w:rPr>
                              <w:t xml:space="preserve">  </w:t>
                            </w:r>
                            <w:r w:rsidRPr="00354C5D">
                              <w:rPr>
                                <w:sz w:val="22"/>
                                <w:szCs w:val="22"/>
                              </w:rPr>
                              <w:t xml:space="preserve">         1                2</w:t>
                            </w:r>
                            <w:r w:rsidRPr="00354C5D">
                              <w:rPr>
                                <w:rFonts w:ascii="GOST type B" w:hAnsi="GOST type B"/>
                                <w:i/>
                                <w:sz w:val="22"/>
                                <w:szCs w:val="22"/>
                              </w:rPr>
                              <w:t xml:space="preserve">                                   </w:t>
                            </w:r>
                          </w:p>
                        </w:txbxContent>
                      </wps:txbx>
                      <wps:bodyPr rot="0" vert="horz" wrap="square" lIns="91440" tIns="45720" rIns="91440" bIns="45720" anchor="t" anchorCtr="0" upright="1">
                        <a:noAutofit/>
                      </wps:bodyPr>
                    </wps:wsp>
                    <wps:wsp>
                      <wps:cNvPr id="205" name="Text Box 24"/>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pPr>
                              <w:pStyle w:val="a8"/>
                              <w:rPr>
                                <w:sz w:val="22"/>
                                <w:szCs w:val="22"/>
                              </w:rPr>
                            </w:pPr>
                            <w:r w:rsidRPr="00354C5D">
                              <w:rPr>
                                <w:sz w:val="22"/>
                                <w:szCs w:val="22"/>
                              </w:rPr>
                              <w:t xml:space="preserve">ГИП       </w:t>
                            </w:r>
                            <w:r>
                              <w:rPr>
                                <w:sz w:val="22"/>
                                <w:szCs w:val="22"/>
                              </w:rPr>
                              <w:t xml:space="preserve">    </w:t>
                            </w:r>
                            <w:r w:rsidRPr="00354C5D">
                              <w:rPr>
                                <w:sz w:val="22"/>
                                <w:szCs w:val="22"/>
                              </w:rPr>
                              <w:t xml:space="preserve"> Шишкин  </w:t>
                            </w:r>
                          </w:p>
                          <w:p w:rsidR="009D70AC" w:rsidRPr="00354C5D" w:rsidRDefault="009D70AC">
                            <w:pPr>
                              <w:pStyle w:val="6"/>
                              <w:spacing w:line="240" w:lineRule="exact"/>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proofErr w:type="spellStart"/>
                            <w:r w:rsidRPr="00354C5D">
                              <w:rPr>
                                <w:sz w:val="22"/>
                                <w:szCs w:val="22"/>
                              </w:rPr>
                              <w:t>Лащенко</w:t>
                            </w:r>
                            <w:proofErr w:type="spellEnd"/>
                          </w:p>
                          <w:p w:rsidR="009D70AC" w:rsidRPr="00354C5D" w:rsidRDefault="009D70AC">
                            <w:pPr>
                              <w:pStyle w:val="a8"/>
                              <w:spacing w:line="240" w:lineRule="exact"/>
                              <w:rPr>
                                <w:sz w:val="22"/>
                                <w:szCs w:val="22"/>
                              </w:rPr>
                            </w:pPr>
                            <w:r w:rsidRPr="00354C5D">
                              <w:rPr>
                                <w:sz w:val="22"/>
                                <w:szCs w:val="22"/>
                              </w:rPr>
                              <w:t>Проверил</w:t>
                            </w:r>
                            <w:r>
                              <w:rPr>
                                <w:sz w:val="22"/>
                                <w:szCs w:val="22"/>
                              </w:rPr>
                              <w:t xml:space="preserve">   </w:t>
                            </w:r>
                            <w:r w:rsidRPr="00354C5D">
                              <w:rPr>
                                <w:sz w:val="22"/>
                                <w:szCs w:val="22"/>
                              </w:rPr>
                              <w:t xml:space="preserve"> Шишкин </w:t>
                            </w:r>
                          </w:p>
                          <w:p w:rsidR="009D70AC" w:rsidRPr="00354C5D" w:rsidRDefault="009D70AC">
                            <w:pPr>
                              <w:spacing w:line="240" w:lineRule="exact"/>
                              <w:rPr>
                                <w:sz w:val="22"/>
                                <w:szCs w:val="22"/>
                              </w:rPr>
                            </w:pPr>
                            <w:r w:rsidRPr="00354C5D">
                              <w:rPr>
                                <w:sz w:val="22"/>
                                <w:szCs w:val="22"/>
                              </w:rPr>
                              <w:t xml:space="preserve">Н. контр. </w:t>
                            </w:r>
                            <w:r>
                              <w:rPr>
                                <w:sz w:val="22"/>
                                <w:szCs w:val="22"/>
                              </w:rPr>
                              <w:t xml:space="preserve">   </w:t>
                            </w:r>
                            <w:r w:rsidRPr="00354C5D">
                              <w:rPr>
                                <w:sz w:val="22"/>
                                <w:szCs w:val="22"/>
                              </w:rPr>
                              <w:t xml:space="preserve"> Лукин</w:t>
                            </w:r>
                          </w:p>
                        </w:txbxContent>
                      </wps:txbx>
                      <wps:bodyPr rot="0" vert="horz" wrap="square" lIns="91440" tIns="45720" rIns="91440" bIns="45720" anchor="t" anchorCtr="0" upright="1">
                        <a:noAutofit/>
                      </wps:bodyPr>
                    </wps:wsp>
                    <wps:wsp>
                      <wps:cNvPr id="206" name="Text Box 25"/>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rsidP="00623196">
                            <w:pPr>
                              <w:autoSpaceDE w:val="0"/>
                              <w:autoSpaceDN w:val="0"/>
                              <w:adjustRightInd w:val="0"/>
                              <w:jc w:val="center"/>
                              <w:rPr>
                                <w:iCs/>
                                <w:color w:val="000000"/>
                              </w:rPr>
                            </w:pPr>
                            <w:r w:rsidRPr="00354C5D">
                              <w:rPr>
                                <w:iCs/>
                                <w:color w:val="000000"/>
                              </w:rPr>
                              <w:t>ИП Шишкин С.А.</w:t>
                            </w:r>
                          </w:p>
                          <w:p w:rsidR="009D70AC" w:rsidRPr="00354C5D" w:rsidRDefault="009D70AC"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9D70AC" w:rsidRPr="00354C5D" w:rsidRDefault="009D70AC"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9D70AC" w:rsidRPr="00354C5D" w:rsidRDefault="009D70AC" w:rsidP="00623196">
                            <w:pPr>
                              <w:ind w:left="-142" w:right="-227"/>
                              <w:rPr>
                                <w:sz w:val="16"/>
                                <w:szCs w:val="16"/>
                              </w:rPr>
                            </w:pPr>
                            <w:r w:rsidRPr="00354C5D">
                              <w:rPr>
                                <w:iCs/>
                                <w:color w:val="000000"/>
                                <w:sz w:val="16"/>
                                <w:szCs w:val="16"/>
                              </w:rPr>
                              <w:t>Свидетельство №П-089-92009-005/3</w:t>
                            </w:r>
                          </w:p>
                          <w:p w:rsidR="009D70AC" w:rsidRDefault="009D70AC" w:rsidP="00623196"/>
                          <w:p w:rsidR="009D70AC" w:rsidRDefault="009D70AC"/>
                        </w:txbxContent>
                      </wps:txbx>
                      <wps:bodyPr rot="0" vert="horz" wrap="square" lIns="91440" tIns="10800" rIns="91440" bIns="10800" anchor="t" anchorCtr="0" upright="1">
                        <a:noAutofit/>
                      </wps:bodyPr>
                    </wps:wsp>
                    <wps:wsp>
                      <wps:cNvPr id="207" name="Text Box 27"/>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Pr="00354C5D" w:rsidRDefault="009D70AC">
                            <w:pPr>
                              <w:jc w:val="center"/>
                              <w:rPr>
                                <w:sz w:val="22"/>
                                <w:szCs w:val="22"/>
                              </w:rPr>
                            </w:pPr>
                            <w:r>
                              <w:rPr>
                                <w:sz w:val="22"/>
                                <w:szCs w:val="22"/>
                              </w:rPr>
                              <w:t>45/01-07.15</w:t>
                            </w:r>
                            <w:r w:rsidRPr="00354C5D">
                              <w:rPr>
                                <w:sz w:val="22"/>
                                <w:szCs w:val="22"/>
                              </w:rPr>
                              <w:t>-С</w:t>
                            </w:r>
                          </w:p>
                        </w:txbxContent>
                      </wps:txbx>
                      <wps:bodyPr rot="0" vert="horz" wrap="square" lIns="91440" tIns="45720" rIns="91440" bIns="45720" anchor="t" anchorCtr="0" upright="1">
                        <a:noAutofit/>
                      </wps:bodyPr>
                    </wps:wsp>
                    <wps:wsp>
                      <wps:cNvPr id="208" name="Text Box 28"/>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Default="009D70AC">
                            <w:pPr>
                              <w:pStyle w:val="1"/>
                            </w:pPr>
                          </w:p>
                          <w:p w:rsidR="009D70AC" w:rsidRPr="00354C5D" w:rsidRDefault="009D70AC">
                            <w:pPr>
                              <w:jc w:val="center"/>
                              <w:rPr>
                                <w:sz w:val="28"/>
                              </w:rPr>
                            </w:pPr>
                            <w:r w:rsidRPr="00354C5D">
                              <w:rPr>
                                <w:sz w:val="28"/>
                              </w:rPr>
                              <w:t>Содержание</w:t>
                            </w:r>
                          </w:p>
                        </w:txbxContent>
                      </wps:txbx>
                      <wps:bodyPr rot="0" vert="horz" wrap="square" lIns="91440" tIns="45720" rIns="91440" bIns="45720" anchor="t" anchorCtr="0" upright="1">
                        <a:noAutofit/>
                      </wps:bodyPr>
                    </wps:wsp>
                    <wps:wsp>
                      <wps:cNvPr id="209" name="Rectangle 29"/>
                      <wps:cNvSpPr>
                        <a:spLocks noChangeArrowheads="1"/>
                      </wps:cNvSpPr>
                      <wps:spPr bwMode="auto">
                        <a:xfrm>
                          <a:off x="570" y="11628"/>
                          <a:ext cx="714" cy="4803"/>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alpha val="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0" name="Line 30"/>
                      <wps:cNvCnPr>
                        <a:cxnSpLocks noChangeShapeType="1"/>
                      </wps:cNvCnPr>
                      <wps:spPr bwMode="auto">
                        <a:xfrm>
                          <a:off x="855" y="11628"/>
                          <a:ext cx="0" cy="478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1" name="Line 31"/>
                      <wps:cNvCnPr>
                        <a:cxnSpLocks noChangeShapeType="1"/>
                      </wps:cNvCnPr>
                      <wps:spPr bwMode="auto">
                        <a:xfrm>
                          <a:off x="570" y="13110"/>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2" name="Line 32"/>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 name="Line 33"/>
                      <wps:cNvCnPr>
                        <a:cxnSpLocks noChangeShapeType="1"/>
                      </wps:cNvCnPr>
                      <wps:spPr bwMode="auto">
                        <a:xfrm>
                          <a:off x="969"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4" name="Line 34"/>
                      <wps:cNvCnPr>
                        <a:cxnSpLocks noChangeShapeType="1"/>
                      </wps:cNvCnPr>
                      <wps:spPr bwMode="auto">
                        <a:xfrm>
                          <a:off x="684"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5" name="Line 35"/>
                      <wps:cNvCnPr>
                        <a:cxnSpLocks noChangeShapeType="1"/>
                      </wps:cNvCnPr>
                      <wps:spPr bwMode="auto">
                        <a:xfrm>
                          <a:off x="456"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6" name="Line 36"/>
                      <wps:cNvCnPr>
                        <a:cxnSpLocks noChangeShapeType="1"/>
                      </wps:cNvCnPr>
                      <wps:spPr bwMode="auto">
                        <a:xfrm>
                          <a:off x="456" y="8550"/>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7" name="Line 37"/>
                      <wps:cNvCnPr>
                        <a:cxnSpLocks noChangeShapeType="1"/>
                      </wps:cNvCnPr>
                      <wps:spPr bwMode="auto">
                        <a:xfrm>
                          <a:off x="456" y="9405"/>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8" name="Line 38"/>
                      <wps:cNvCnPr>
                        <a:cxnSpLocks noChangeShapeType="1"/>
                      </wps:cNvCnPr>
                      <wps:spPr bwMode="auto">
                        <a:xfrm>
                          <a:off x="456" y="10488"/>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9" name="Text Box 39"/>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4D5EF0" w:rsidRDefault="009D70AC">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proofErr w:type="spellStart"/>
                            <w:r w:rsidRPr="004D5EF0">
                              <w:rPr>
                                <w:rFonts w:ascii="GOST type B" w:hAnsi="GOST type B"/>
                                <w:i/>
                              </w:rPr>
                              <w:t>Взам</w:t>
                            </w:r>
                            <w:proofErr w:type="spellEnd"/>
                            <w:r w:rsidRPr="004D5EF0">
                              <w:rPr>
                                <w:rFonts w:ascii="GOST type B" w:hAnsi="GOST type B"/>
                                <w:i/>
                              </w:rPr>
                              <w:t>. инв. №</w:t>
                            </w:r>
                          </w:p>
                          <w:p w:rsidR="009D70AC" w:rsidRDefault="009D70AC">
                            <w:pPr>
                              <w:spacing w:line="360" w:lineRule="auto"/>
                            </w:pPr>
                            <w:r>
                              <w:t xml:space="preserve">   </w:t>
                            </w:r>
                          </w:p>
                        </w:txbxContent>
                      </wps:txbx>
                      <wps:bodyPr rot="0" vert="vert270" wrap="square" lIns="91440" tIns="45720" rIns="91440" bIns="45720" anchor="t" anchorCtr="0" upright="1">
                        <a:noAutofit/>
                      </wps:bodyPr>
                    </wps:wsp>
                    <wps:wsp>
                      <wps:cNvPr id="220" name="Text Box 40"/>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4D5EF0" w:rsidRDefault="009D70AC">
                            <w:pPr>
                              <w:rPr>
                                <w:rFonts w:ascii="GOST type B" w:hAnsi="GOST type B"/>
                                <w:i/>
                              </w:rPr>
                            </w:pPr>
                            <w:r w:rsidRPr="004D5EF0">
                              <w:rPr>
                                <w:rFonts w:ascii="GOST type B" w:hAnsi="GOST type B"/>
                                <w:i/>
                              </w:rPr>
                              <w:t>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9" o:spid="_x0000_s1033" style="position:absolute;margin-left:-9.45pt;margin-top:5.65pt;width:570.15pt;height:802.2pt;z-index:-251728896"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">
              <v:rect id="Rectangle 26" o:spid="_x0000_s1034"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ibBcIA&#10;AADcAAAADwAAAGRycy9kb3ducmV2LnhtbERPPWvDMBDdC/kP4gLdatkdSnCshBBI7aEdqmTIeFgX&#10;29g6uZbquP++KhS63eN9XrFf7CBmmnznWEGWpCCIa2c6bhRczqenDQgfkA0OjknBN3nY71YPBebG&#10;3fmDZh0aEUPY56igDWHMpfR1SxZ94kbiyN3cZDFEODXSTHiP4XaQz2n6Ii12HBtaHOnYUt3rL6ug&#10;H8pPfMdSv/X8qvur7OS50ko9rpfDFkSgJfyL/9yVifM3Gfw+Ey+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eJsFwgAAANwAAAAPAAAAAAAAAAAAAAAAAJgCAABkcnMvZG93&#10;bnJldi54bWxQSwUGAAAAAAQABAD1AAAAhwMAAAAA&#10;" filled="f">
                <v:fill opacity="0"/>
              </v:rect>
              <v:line id="Line 1" o:spid="_x0000_s1035"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Q4aMQAAADcAAAADwAAAGRycy9kb3ducmV2LnhtbERPTWvCQBC9C/0PyxS86UaFIKmriCJo&#10;D0VtoT2O2WmSNjsbdrdJ+u9dQfA2j/c5i1VvatGS85VlBZNxAoI4t7riQsHH+240B+EDssbaMin4&#10;Jw+r5dNggZm2HZ+oPYdCxBD2GSooQ2gyKX1ekkE/tg1x5L6tMxgidIXUDrsYbmo5TZJUGqw4NpTY&#10;0Kak/Pf8ZxS8zY5puz687vvPQ3rJt6fL10/nlBo+9+sXEIH68BDf3Xsd58+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tDhoxAAAANwAAAAPAAAAAAAAAAAA&#10;AAAAAKECAABkcnMvZG93bnJldi54bWxQSwUGAAAAAAQABAD5AAAAkgMAAAAA&#10;"/>
              <v:line id="Line 2" o:spid="_x0000_s1036"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d88QAAADcAAAADwAAAGRycy9kb3ducmV2LnhtbERPTWvCQBC9C/0PyxS86UaFIKmriCJo&#10;D0VtoT2O2WmSNjsbdrdJ+u9dQfA2j/c5i1VvatGS85VlBZNxAoI4t7riQsHH+240B+EDssbaMin4&#10;Jw+r5dNggZm2HZ+oPYdCxBD2GSooQ2gyKX1ekkE/tg1x5L6tMxgidIXUDrsYbmo5TZJUGqw4NpTY&#10;0Kak/Pf8ZxS8zY5puz687vvPQ3rJt6fL10/nlBo+9+sXEIH68BDf3Xsd589ncHsmX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J3zxAAAANwAAAAPAAAAAAAAAAAA&#10;AAAAAKECAABkcnMvZG93bnJldi54bWxQSwUGAAAAAAQABAD5AAAAkgMAAAAA&#10;"/>
              <v:line id="Line 3" o:spid="_x0000_s1037"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EFh8QAAADcAAAADwAAAGRycy9kb3ducmV2LnhtbERPTWvCQBC9C/6HZQRvurGW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EQWHxAAAANwAAAAPAAAAAAAAAAAA&#10;AAAAAKECAABkcnMvZG93bnJldi54bWxQSwUGAAAAAAQABAD5AAAAkgMAAAAA&#10;"/>
              <v:line id="Line 4" o:spid="_x0000_s1038"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12gHMQAAADcAAAADwAAAGRycy9kb3ducmV2LnhtbERPTWvCQBC9C/6HZQRvurHSIKmrSEtB&#10;eyhVC+1xzI5JNDsbdrdJ+u+7BcHbPN7nLNe9qUVLzleWFcymCQji3OqKCwWfx9fJAoQPyBpry6Tg&#10;lzysV8PBEjNtO95TewiFiCHsM1RQhtBkUvq8JIN+ahviyJ2tMxgidIXUDrsYbmr5kCSpNFhxbCix&#10;oeeS8uvhxyh4n3+k7Wb3tu2/dukpf9mfvi+dU2o86jdPIAL14S6+ubc6zl88wv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XaAcxAAAANwAAAAPAAAAAAAAAAAA&#10;AAAAAKECAABkcnMvZG93bnJldi54bWxQSwUGAAAAAAQABAD5AAAAkgMAAAAA&#10;"/>
              <v:line id="Line 5" o:spid="_x0000_s1039"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8+a8QAAADcAAAADwAAAGRycy9kb3ducmV2LnhtbERPTWvCQBC9C/6HZYTedGMLQaKriFLQ&#10;Hkq1gh7H7JhEs7Nhd5uk/75bKPQ2j/c5i1VvatGS85VlBdNJAoI4t7riQsHp83U8A+EDssbaMin4&#10;Jg+r5XCwwEzbjg/UHkMhYgj7DBWUITSZlD4vyaCf2IY4cjfrDIYIXSG1wy6Gm1o+J0kqDVYcG0ps&#10;aFNS/jh+GQXvL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z5rxAAAANwAAAAPAAAAAAAAAAAA&#10;AAAAAKECAABkcnMvZG93bnJldi54bWxQSwUGAAAAAAQABAD5AAAAkgMAAAAA&#10;"/>
              <v:line id="Line 6" o:spid="_x0000_s1040"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line id="Line 7" o:spid="_x0000_s1041"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wPgscAAADcAAAADwAAAGRycy9kb3ducmV2LnhtbESPT0vDQBDF74LfYRnBm91UIZTYbSkV&#10;ofUg9g/Y4zQ7TaLZ2bC7JvHbOwehtxnem/d+M1+OrlU9hdh4NjCdZKCIS28brgwcD68PM1AxIVts&#10;PZOBX4qwXNzezLGwfuAd9ftUKQnhWKCBOqWu0DqWNTmME98Ri3bxwWGSNVTaBhwk3LX6Mcty7bBh&#10;aaixo3VN5ff+xxl4f/r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A+CxwAAANwAAAAPAAAAAAAA&#10;AAAAAAAAAKECAABkcnMvZG93bnJldi54bWxQSwUGAAAAAAQABAD5AAAAlQMAAAAA&#10;"/>
              <v:line id="Line 8" o:spid="_x0000_s1042"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line id="Line 9" o:spid="_x0000_s1043"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OVWc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85VZxwAAANwAAAAPAAAAAAAA&#10;AAAAAAAAAKECAABkcnMvZG93bnJldi54bWxQSwUGAAAAAAQABAD5AAAAlQMAAAAA&#10;"/>
              <v:line id="Line 10" o:spid="_x0000_s1044"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line id="Line 11" o:spid="_x0000_s1045"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2" o:spid="_x0000_s1046"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line id="Line 13" o:spid="_x0000_s1047"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iTWsUAAADcAAAADwAAAGRycy9kb3ducmV2LnhtbERPTWvCQBC9C/6HZYTedNNWQp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iTWsUAAADcAAAADwAAAAAAAAAA&#10;AAAAAAChAgAAZHJzL2Rvd25yZXYueG1sUEsFBgAAAAAEAAQA+QAAAJMDAAAAAA==&#10;"/>
              <v:line id="Line 14" o:spid="_x0000_s1048"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line id="Line 15" o:spid="_x0000_s1049"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line id="Line 16" o:spid="_x0000_s1050"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17" o:spid="_x0000_s1051"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WZX8cAAADcAAAADwAAAGRycy9kb3ducmV2LnhtbESPQUvDQBCF70L/wzIFb3ZThaBpt6Uo&#10;QutBbBXscZodk9jsbNhdk/jvnYPQ2wzvzXvfLNeja1VPITaeDcxnGSji0tuGKwMf788396BiQrbY&#10;eiYDvxRhvZpcLbGwfuA99YdUKQnhWKCBOqWu0DqWNTmMM98Ri/blg8Mka6i0DThIuGv1bZbl2mHD&#10;0lBjR481lefDjzPweveW95vdy3b83OWn8ml/On4PwZjr6bhZgEo0pov5/3prBf9B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hZlfxwAAANwAAAAPAAAAAAAA&#10;AAAAAAAAAKECAABkcnMvZG93bnJldi54bWxQSwUGAAAAAAQABAD5AAAAlQMAAAAA&#10;"/>
              <v:line id="Line 18" o:spid="_x0000_s1052"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8k8xMQAAADcAAAADwAAAGRycy9kb3ducmV2LnhtbERPTWvCQBC9F/wPyxR6q5taCDV1FWkR&#10;1INULbTHMTtNUrOzYXdN4r93BcHbPN7nTGa9qUVLzleWFbwMExDEudUVFwq+94vnNxA+IGusLZOC&#10;M3mYTQcPE8y07XhL7S4UIoawz1BBGUKTSenzkgz6oW2II/dnncEQoSukdtjFcFPLUZKk0mDFsaHE&#10;hj5Kyo+7k1Gwef1K2/lqvex/Vukh/9wefv87p9TTYz9/BxGoD3fxzb3Ucf54DN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yTzExAAAANwAAAAPAAAAAAAAAAAA&#10;AAAAAKECAABkcnMvZG93bnJldi54bWxQSwUGAAAAAAQABAD5AAAAkgMAAAAA&#10;"/>
              <v:line id="Line 19" o:spid="_x0000_s1053"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20" o:spid="_x0000_s1054"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DEOcYAAADcAAAADwAAAGRycy9kb3ducmV2LnhtbESPT2vCQBTE7wW/w/IKvdWNFoKkriKV&#10;gvZQ6h+ox2f2mUSzb8PuNonf3i0IHoeZ+Q0znfemFi05X1lWMBomIIhzqysuFOx3n68TED4ga6wt&#10;k4IreZjPBk9TzLTteEPtNhQiQthnqKAMocmk9HlJBv3QNsTRO1lnMETpCqkddhFuajlOklQarDgu&#10;lNjQR0n5ZftnFHy//aTtYv216n/X6TFfbo6Hc+eUennuF+8gAvXhEb63V1rBOBnB/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QxDnGAAAA3AAAAA8AAAAAAAAA&#10;AAAAAAAAoQIAAGRycy9kb3ducmV2LnhtbFBLBQYAAAAABAAEAPkAAACUAwAAAAA=&#10;"/>
              <v:shapetype id="_x0000_t202" coordsize="21600,21600" o:spt="202" path="m,l,21600r21600,l21600,xe">
                <v:stroke joinstyle="miter"/>
                <v:path gradientshapeok="t" o:connecttype="rect"/>
              </v:shapetype>
              <v:shape id="Text Box 21" o:spid="_x0000_s1055"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DgpMYA&#10;AADcAAAADwAAAGRycy9kb3ducmV2LnhtbESPT2sCMRTE74V+h/AKvRRNXKQsq1FEqPRSam09eHts&#10;3v7BzcuSpOv22zeC4HGYmd8wy/VoOzGQD61jDbOpAkFcOtNyreHn+22SgwgR2WDnmDT8UYD16vFh&#10;iYVxF/6i4RBrkSAcCtTQxNgXUoayIYth6nri5FXOW4xJ+loaj5cEt53MlHqVFltOCw32tG2oPB9+&#10;rQa/VfU+nF5m892Q57vqWH3s5afWz0/jZgEi0hjv4Vv73WjIVAbXM+kI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DgpMYAAADcAAAADwAAAAAAAAAAAAAAAACYAgAAZHJz&#10;L2Rvd25yZXYueG1sUEsFBgAAAAAEAAQA9QAAAIsDAAAAAA==&#10;" filled="f" stroked="f">
                <v:fill opacity="0"/>
                <v:textbox>
                  <w:txbxContent>
                    <w:p w:rsidR="009D70AC" w:rsidRPr="004D5EF0" w:rsidRDefault="009D70AC">
                      <w:pPr>
                        <w:pStyle w:val="a3"/>
                        <w:tabs>
                          <w:tab w:val="clear" w:pos="4153"/>
                          <w:tab w:val="clear" w:pos="8306"/>
                        </w:tabs>
                        <w:rPr>
                          <w:rFonts w:ascii="GOST type B" w:hAnsi="GOST type B"/>
                          <w:i/>
                          <w:sz w:val="16"/>
                        </w:rPr>
                      </w:pP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w:t>
                      </w:r>
                      <w:r>
                        <w:rPr>
                          <w:sz w:val="16"/>
                        </w:rPr>
                        <w:t xml:space="preserve">   </w:t>
                      </w:r>
                      <w:r w:rsidRPr="00354C5D">
                        <w:rPr>
                          <w:sz w:val="16"/>
                        </w:rPr>
                        <w:t xml:space="preserve">     Дата</w:t>
                      </w:r>
                      <w:r w:rsidRPr="004D5EF0">
                        <w:rPr>
                          <w:rFonts w:ascii="GOST type B" w:hAnsi="GOST type B"/>
                          <w:i/>
                          <w:sz w:val="16"/>
                        </w:rPr>
                        <w:t xml:space="preserve">     </w:t>
                      </w:r>
                      <w:proofErr w:type="spellStart"/>
                      <w:r w:rsidRPr="004D5EF0">
                        <w:rPr>
                          <w:rFonts w:ascii="GOST type B" w:hAnsi="GOST type B"/>
                          <w:i/>
                          <w:sz w:val="16"/>
                        </w:rPr>
                        <w:t>Дата</w:t>
                      </w:r>
                      <w:proofErr w:type="spellEnd"/>
                    </w:p>
                  </w:txbxContent>
                </v:textbox>
              </v:shape>
              <v:shape id="Text Box 22" o:spid="_x0000_s1056"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xFP8YA&#10;AADcAAAADwAAAGRycy9kb3ducmV2LnhtbESPzWsCMRTE7wX/h/CEXkpNtEWWrVFEULyU+lEP3h6b&#10;tx9087Ik6br+902h0OMwM79hFqvBtqInHxrHGqYTBYK4cKbhSsPnefucgQgR2WDrmDTcKcBqOXpY&#10;YG7cjY/Un2IlEoRDjhrqGLtcylDUZDFMXEecvNJ5izFJX0nj8ZbgtpUzpebSYsNpocaONjUVX6dv&#10;q8FvVHUI16fp667Psl15Kd8P8kPrx/GwfgMRaYj/4b/23miYqRf4PZOO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6xFP8YAAADcAAAADwAAAAAAAAAAAAAAAACYAgAAZHJz&#10;L2Rvd25yZXYueG1sUEsFBgAAAAAEAAQA9QAAAIsDAAAAAA==&#10;" filled="f" stroked="f">
                <v:fill opacity="0"/>
                <v:textbox>
                  <w:txbxContent>
                    <w:p w:rsidR="009D70AC" w:rsidRPr="00354C5D" w:rsidRDefault="009D70AC">
                      <w:pPr>
                        <w:pStyle w:val="a3"/>
                        <w:tabs>
                          <w:tab w:val="clear" w:pos="4153"/>
                          <w:tab w:val="clear" w:pos="8306"/>
                        </w:tabs>
                      </w:pPr>
                      <w:r w:rsidRPr="00354C5D">
                        <w:t>Стадия</w:t>
                      </w:r>
                      <w:r>
                        <w:t xml:space="preserve">  </w:t>
                      </w:r>
                      <w:r w:rsidRPr="00354C5D">
                        <w:t xml:space="preserve">    Лист   </w:t>
                      </w:r>
                      <w:r>
                        <w:t xml:space="preserve">    </w:t>
                      </w:r>
                      <w:r w:rsidRPr="00354C5D">
                        <w:t xml:space="preserve"> Листов</w:t>
                      </w:r>
                    </w:p>
                  </w:txbxContent>
                </v:textbox>
              </v:shape>
              <v:shape id="Text Box 23" o:spid="_x0000_s1057"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dS8UA&#10;AADcAAAADwAAAGRycy9kb3ducmV2LnhtbESPT2sCMRTE74V+h/CEXoomipRlNYoIFS9Fq+3B22Pz&#10;9g9uXpYkrttv3wiFHoeZ+Q2zXA+2FT350DjWMJ0oEMSFMw1XGr7O7+MMRIjIBlvHpOGHAqxXz09L&#10;zI278yf1p1iJBOGQo4Y6xi6XMhQ1WQwT1xEnr3TeYkzSV9J4vCe4beVMqTdpseG0UGNH25qK6+lm&#10;Nfitqo7h8jqd7/os25Xf5cdRHrR+GQ2bBYhIQ/wP/7X3RsNMzeFxJh0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Rd1LxQAAANwAAAAPAAAAAAAAAAAAAAAAAJgCAABkcnMv&#10;ZG93bnJldi54bWxQSwUGAAAAAAQABAD1AAAAigMAAAAA&#10;" filled="f" stroked="f">
                <v:fill opacity="0"/>
                <v:textbox>
                  <w:txbxContent>
                    <w:p w:rsidR="009D70AC" w:rsidRPr="00354C5D" w:rsidRDefault="009D70AC">
                      <w:pPr>
                        <w:rPr>
                          <w:rFonts w:ascii="GOST type B" w:hAnsi="GOST type B"/>
                          <w:i/>
                          <w:sz w:val="22"/>
                          <w:szCs w:val="22"/>
                        </w:rPr>
                      </w:pPr>
                      <w:r w:rsidRPr="00354C5D">
                        <w:rPr>
                          <w:sz w:val="22"/>
                          <w:szCs w:val="22"/>
                        </w:rPr>
                        <w:t xml:space="preserve">П  </w:t>
                      </w:r>
                      <w:r>
                        <w:rPr>
                          <w:sz w:val="22"/>
                          <w:szCs w:val="22"/>
                        </w:rPr>
                        <w:t xml:space="preserve">  </w:t>
                      </w:r>
                      <w:r w:rsidRPr="00354C5D">
                        <w:rPr>
                          <w:sz w:val="22"/>
                          <w:szCs w:val="22"/>
                        </w:rPr>
                        <w:t xml:space="preserve">         1                2</w:t>
                      </w:r>
                      <w:r w:rsidRPr="00354C5D">
                        <w:rPr>
                          <w:rFonts w:ascii="GOST type B" w:hAnsi="GOST type B"/>
                          <w:i/>
                          <w:sz w:val="22"/>
                          <w:szCs w:val="22"/>
                        </w:rPr>
                        <w:t xml:space="preserve">                                   </w:t>
                      </w:r>
                    </w:p>
                  </w:txbxContent>
                </v:textbox>
              </v:shape>
              <v:shape id="Text Box 24" o:spid="_x0000_s1058"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l40MYA&#10;AADcAAAADwAAAGRycy9kb3ducmV2LnhtbESPzWsCMRTE7wX/h/CEXkpNlFaWrVFEULyU+lEP3h6b&#10;tx9087Ik6br+902h0OMwM79hFqvBtqInHxrHGqYTBYK4cKbhSsPnefucgQgR2WDrmDTcKcBqOXpY&#10;YG7cjY/Un2IlEoRDjhrqGLtcylDUZDFMXEecvNJ5izFJX0nj8ZbgtpUzpebSYsNpocaONjUVX6dv&#10;q8FvVHUI16fpy67Psl15Kd8P8kPrx/GwfgMRaYj/4b/23miYqVf4PZOO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l40MYAAADcAAAADwAAAAAAAAAAAAAAAACYAgAAZHJz&#10;L2Rvd25yZXYueG1sUEsFBgAAAAAEAAQA9QAAAIsDAAAAAA==&#10;" filled="f" stroked="f">
                <v:fill opacity="0"/>
                <v:textbox>
                  <w:txbxContent>
                    <w:p w:rsidR="009D70AC" w:rsidRPr="00354C5D" w:rsidRDefault="009D70AC">
                      <w:pPr>
                        <w:pStyle w:val="a8"/>
                        <w:rPr>
                          <w:sz w:val="22"/>
                          <w:szCs w:val="22"/>
                        </w:rPr>
                      </w:pPr>
                      <w:r w:rsidRPr="00354C5D">
                        <w:rPr>
                          <w:sz w:val="22"/>
                          <w:szCs w:val="22"/>
                        </w:rPr>
                        <w:t xml:space="preserve">ГИП       </w:t>
                      </w:r>
                      <w:r>
                        <w:rPr>
                          <w:sz w:val="22"/>
                          <w:szCs w:val="22"/>
                        </w:rPr>
                        <w:t xml:space="preserve">    </w:t>
                      </w:r>
                      <w:r w:rsidRPr="00354C5D">
                        <w:rPr>
                          <w:sz w:val="22"/>
                          <w:szCs w:val="22"/>
                        </w:rPr>
                        <w:t xml:space="preserve"> Шишкин  </w:t>
                      </w:r>
                    </w:p>
                    <w:p w:rsidR="009D70AC" w:rsidRPr="00354C5D" w:rsidRDefault="009D70AC">
                      <w:pPr>
                        <w:pStyle w:val="6"/>
                        <w:spacing w:line="240" w:lineRule="exact"/>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proofErr w:type="spellStart"/>
                      <w:r w:rsidRPr="00354C5D">
                        <w:rPr>
                          <w:sz w:val="22"/>
                          <w:szCs w:val="22"/>
                        </w:rPr>
                        <w:t>Лащенко</w:t>
                      </w:r>
                      <w:proofErr w:type="spellEnd"/>
                    </w:p>
                    <w:p w:rsidR="009D70AC" w:rsidRPr="00354C5D" w:rsidRDefault="009D70AC">
                      <w:pPr>
                        <w:pStyle w:val="a8"/>
                        <w:spacing w:line="240" w:lineRule="exact"/>
                        <w:rPr>
                          <w:sz w:val="22"/>
                          <w:szCs w:val="22"/>
                        </w:rPr>
                      </w:pPr>
                      <w:r w:rsidRPr="00354C5D">
                        <w:rPr>
                          <w:sz w:val="22"/>
                          <w:szCs w:val="22"/>
                        </w:rPr>
                        <w:t>Проверил</w:t>
                      </w:r>
                      <w:r>
                        <w:rPr>
                          <w:sz w:val="22"/>
                          <w:szCs w:val="22"/>
                        </w:rPr>
                        <w:t xml:space="preserve">   </w:t>
                      </w:r>
                      <w:r w:rsidRPr="00354C5D">
                        <w:rPr>
                          <w:sz w:val="22"/>
                          <w:szCs w:val="22"/>
                        </w:rPr>
                        <w:t xml:space="preserve"> Шишкин </w:t>
                      </w:r>
                    </w:p>
                    <w:p w:rsidR="009D70AC" w:rsidRPr="00354C5D" w:rsidRDefault="009D70AC">
                      <w:pPr>
                        <w:spacing w:line="240" w:lineRule="exact"/>
                        <w:rPr>
                          <w:sz w:val="22"/>
                          <w:szCs w:val="22"/>
                        </w:rPr>
                      </w:pPr>
                      <w:r w:rsidRPr="00354C5D">
                        <w:rPr>
                          <w:sz w:val="22"/>
                          <w:szCs w:val="22"/>
                        </w:rPr>
                        <w:t xml:space="preserve">Н. контр. </w:t>
                      </w:r>
                      <w:r>
                        <w:rPr>
                          <w:sz w:val="22"/>
                          <w:szCs w:val="22"/>
                        </w:rPr>
                        <w:t xml:space="preserve">   </w:t>
                      </w:r>
                      <w:r w:rsidRPr="00354C5D">
                        <w:rPr>
                          <w:sz w:val="22"/>
                          <w:szCs w:val="22"/>
                        </w:rPr>
                        <w:t xml:space="preserve"> Лукин</w:t>
                      </w:r>
                    </w:p>
                  </w:txbxContent>
                </v:textbox>
              </v:shape>
              <v:shape id="Text Box 25" o:spid="_x0000_s1059"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TWcMA&#10;AADcAAAADwAAAGRycy9kb3ducmV2LnhtbESPQYvCMBSE7wv+h/CEvSya2kMp1ShFWRAXBFvx/Gie&#10;bbF5KU1Wu/9+Iwgeh5n5hlltRtOJOw2utaxgMY9AEFdWt1wrOJffsxSE88gaO8uk4I8cbNaTjxVm&#10;2j74RPfC1yJA2GWooPG+z6R0VUMG3dz2xMG72sGgD3KopR7wEeCmk3EUJdJgy2GhwZ62DVW34tco&#10;OLrk+HPOq0v5tcjTotxhGqcHpT6nY74E4Wn07/CrvdcK4iiB55lwBO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ETWcMAAADcAAAADwAAAAAAAAAAAAAAAACYAgAAZHJzL2Rv&#10;d25yZXYueG1sUEsFBgAAAAAEAAQA9QAAAIgDAAAAAA==&#10;" filled="f" stroked="f">
                <v:fill opacity="0"/>
                <v:textbox inset=",.3mm,,.3mm">
                  <w:txbxContent>
                    <w:p w:rsidR="009D70AC" w:rsidRPr="00354C5D" w:rsidRDefault="009D70AC" w:rsidP="00623196">
                      <w:pPr>
                        <w:autoSpaceDE w:val="0"/>
                        <w:autoSpaceDN w:val="0"/>
                        <w:adjustRightInd w:val="0"/>
                        <w:jc w:val="center"/>
                        <w:rPr>
                          <w:iCs/>
                          <w:color w:val="000000"/>
                        </w:rPr>
                      </w:pPr>
                      <w:r w:rsidRPr="00354C5D">
                        <w:rPr>
                          <w:iCs/>
                          <w:color w:val="000000"/>
                        </w:rPr>
                        <w:t>ИП Шишкин С.А.</w:t>
                      </w:r>
                    </w:p>
                    <w:p w:rsidR="009D70AC" w:rsidRPr="00354C5D" w:rsidRDefault="009D70AC"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9D70AC" w:rsidRPr="00354C5D" w:rsidRDefault="009D70AC"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9D70AC" w:rsidRPr="00354C5D" w:rsidRDefault="009D70AC" w:rsidP="00623196">
                      <w:pPr>
                        <w:ind w:left="-142" w:right="-227"/>
                        <w:rPr>
                          <w:sz w:val="16"/>
                          <w:szCs w:val="16"/>
                        </w:rPr>
                      </w:pPr>
                      <w:r w:rsidRPr="00354C5D">
                        <w:rPr>
                          <w:iCs/>
                          <w:color w:val="000000"/>
                          <w:sz w:val="16"/>
                          <w:szCs w:val="16"/>
                        </w:rPr>
                        <w:t>Свидетельство №П-089-92009-005/3</w:t>
                      </w:r>
                    </w:p>
                    <w:p w:rsidR="009D70AC" w:rsidRDefault="009D70AC" w:rsidP="00623196"/>
                    <w:p w:rsidR="009D70AC" w:rsidRDefault="009D70AC"/>
                  </w:txbxContent>
                </v:textbox>
              </v:shape>
              <v:shape id="Text Box 27" o:spid="_x0000_s1060"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dDPMYA&#10;AADcAAAADwAAAGRycy9kb3ducmV2LnhtbESPzWsCMRTE7wX/h/CEXkpNlFKXrVFEULyU+lEP3h6b&#10;tx9087Ik6br+902h0OMwM79hFqvBtqInHxrHGqYTBYK4cKbhSsPnefucgQgR2WDrmDTcKcBqOXpY&#10;YG7cjY/Un2IlEoRDjhrqGLtcylDUZDFMXEecvNJ5izFJX0nj8ZbgtpUzpV6lxYbTQo0dbWoqvk7f&#10;VoPfqOoQrk/Tl12fZbvyUr4f5IfWj+Nh/QYi0hD/w3/tvdEwU3P4PZOO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dDPMYAAADcAAAADwAAAAAAAAAAAAAAAACYAgAAZHJz&#10;L2Rvd25yZXYueG1sUEsFBgAAAAAEAAQA9QAAAIsDAAAAAA==&#10;" filled="f" stroked="f">
                <v:fill opacity="0"/>
                <v:textbox>
                  <w:txbxContent>
                    <w:p w:rsidR="009D70AC" w:rsidRPr="00354C5D" w:rsidRDefault="009D70AC">
                      <w:pPr>
                        <w:jc w:val="center"/>
                        <w:rPr>
                          <w:sz w:val="22"/>
                          <w:szCs w:val="22"/>
                        </w:rPr>
                      </w:pPr>
                      <w:r>
                        <w:rPr>
                          <w:sz w:val="22"/>
                          <w:szCs w:val="22"/>
                        </w:rPr>
                        <w:t>45/01-07.15</w:t>
                      </w:r>
                      <w:r w:rsidRPr="00354C5D">
                        <w:rPr>
                          <w:sz w:val="22"/>
                          <w:szCs w:val="22"/>
                        </w:rPr>
                        <w:t>-С</w:t>
                      </w:r>
                    </w:p>
                  </w:txbxContent>
                </v:textbox>
              </v:shape>
              <v:shape id="Text Box 28" o:spid="_x0000_s1061"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jXTsIA&#10;AADcAAAADwAAAGRycy9kb3ducmV2LnhtbERPy2oCMRTdF/yHcAU3pSaKlGFqFBGUbkTrY9HdZXLn&#10;QSc3Q5KO079vFoLLw3kv14NtRU8+NI41zKYKBHHhTMOVhutl95aBCBHZYOuYNPxRgPVq9LLE3Lg7&#10;f1F/jpVIIRxy1FDH2OVShqImi2HqOuLElc5bjAn6ShqP9xRuWzlX6l1abDg11NjRtqbi5/xrNfit&#10;qk7h+3W22PdZti9v5eEkj1pPxsPmA0SkIT7FD/en0TBXaW06k4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CNdOwgAAANwAAAAPAAAAAAAAAAAAAAAAAJgCAABkcnMvZG93&#10;bnJldi54bWxQSwUGAAAAAAQABAD1AAAAhwMAAAAA&#10;" filled="f" stroked="f">
                <v:fill opacity="0"/>
                <v:textbox>
                  <w:txbxContent>
                    <w:p w:rsidR="009D70AC" w:rsidRDefault="009D70AC">
                      <w:pPr>
                        <w:pStyle w:val="1"/>
                      </w:pPr>
                    </w:p>
                    <w:p w:rsidR="009D70AC" w:rsidRPr="00354C5D" w:rsidRDefault="009D70AC">
                      <w:pPr>
                        <w:jc w:val="center"/>
                        <w:rPr>
                          <w:sz w:val="28"/>
                        </w:rPr>
                      </w:pPr>
                      <w:r w:rsidRPr="00354C5D">
                        <w:rPr>
                          <w:sz w:val="28"/>
                        </w:rPr>
                        <w:t>Содержание</w:t>
                      </w:r>
                    </w:p>
                  </w:txbxContent>
                </v:textbox>
              </v:shape>
              <v:rect id="Rectangle 29" o:spid="_x0000_s1062"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1JcQA&#10;AADcAAAADwAAAGRycy9kb3ducmV2LnhtbESPMW/CMBSE90r9D9ar1K04ZKhowCCERMPQDhgGxqf4&#10;kUSJn0PsJum/r5GQOp7u7jvdajPZVgzU+9qxgvksAUFcOFNzqeB82r8tQPiAbLB1TAp+ycNm/fy0&#10;wsy4kY806FCKCGGfoYIqhC6T0hcVWfQz1xFH7+p6iyHKvpSmxzHCbSvTJHmXFmuOCxV2tKuoaPSP&#10;VdC0+Q2/MddfDX/q5iJreTpopV5fpu0SRKAp/Icf7YNRkCYfcD8Tj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49SXEAAAA3AAAAA8AAAAAAAAAAAAAAAAAmAIAAGRycy9k&#10;b3ducmV2LnhtbFBLBQYAAAAABAAEAPUAAACJAwAAAAA=&#10;" filled="f">
                <v:fill opacity="0"/>
              </v:rect>
              <v:line id="Line 30" o:spid="_x0000_s1063"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X3f8QAAADcAAAADwAAAGRycy9kb3ducmV2LnhtbERPz2vCMBS+D/Y/hDfYbaY6KFKNpSiC&#10;7jCmDubx2by1nc1LSbK2+++Xg+Dx4/u9zEfTip6cbywrmE4SEMSl1Q1XCj5P25c5CB+QNbaWScEf&#10;echXjw9LzLQd+ED9MVQihrDPUEEdQpdJ6cuaDPqJ7Ygj922dwRChq6R2OMRw08pZkqTSYMOxocaO&#10;1jWV1+OvUfD++pH2xf5tN37t00u5OVzOP4NT6vlpLBYgAo3hLr65d1rBbBrnxz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Bfd/xAAAANwAAAAPAAAAAAAAAAAA&#10;AAAAAKECAABkcnMvZG93bnJldi54bWxQSwUGAAAAAAQABAD5AAAAkgMAAAAA&#10;"/>
              <v:line id="Line 31" o:spid="_x0000_s1064"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lS5MYAAADcAAAADwAAAGRycy9kb3ducmV2LnhtbESPQWvCQBSE74L/YXmF3nQTC6GkriKV&#10;gvZQ1Bbq8Zl9Jmmzb8PuNon/3hUKHoeZ+YaZLwfTiI6cry0rSKcJCOLC6ppLBV+fb5NnED4ga2ws&#10;k4ILeVguxqM55tr2vKfuEEoRIexzVFCF0OZS+qIig35qW+Lona0zGKJ0pdQO+wg3jZwlSSYN1hwX&#10;KmzptaLi9/BnFHw87bJutX3fDN/b7FSs96fjT++UenwYVi8gAg3hHv5vb7SCWZrC7Uw8AnJx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dJUuTGAAAA3AAAAA8AAAAAAAAA&#10;AAAAAAAAoQIAAGRycy9kb3ducmV2LnhtbFBLBQYAAAAABAAEAPkAAACUAwAAAAA=&#10;"/>
              <v:line id="Line 32" o:spid="_x0000_s1065"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vMk8YAAADcAAAADwAAAGRycy9kb3ducmV2LnhtbESPzWrDMBCE74G+g9hCb4kcF0xxo4TQ&#10;Ukh6KPmD5rixNrZba2Uk1XbePgoUchxm5htmthhMIzpyvrasYDpJQBAXVtdcKjjsP8YvIHxA1thY&#10;JgUX8rCYP4xmmGvb85a6XShFhLDPUUEVQptL6YuKDPqJbYmjd7bOYIjSlVI77CPcNDJNkkwarDku&#10;VNjSW0XF7+7PKPh63mTdcv25Gr7X2al4356OP71T6ulxWL6CCDSEe/i/vdIK0mkKtzPxCMj5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bzJPGAAAA3AAAAA8AAAAAAAAA&#10;AAAAAAAAoQIAAGRycy9kb3ducmV2LnhtbFBLBQYAAAAABAAEAPkAAACUAwAAAAA=&#10;"/>
              <v:line id="Line 33" o:spid="_x0000_s1066"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pCMYAAADcAAAADwAAAGRycy9kb3ducmV2LnhtbESPQWvCQBSE7wX/w/KE3upGhSDRVaQi&#10;aA+l2kI9PrPPJDb7Nuxuk/jv3YLQ4zAz3zCLVW9q0ZLzlWUF41ECgji3uuJCwdfn9mUGwgdkjbVl&#10;UnAjD6vl4GmBmbYdH6g9hkJECPsMFZQhNJmUPi/JoB/Zhjh6F+sMhihdIbXDLsJNLSdJkkqDFceF&#10;Eht6LSn/Of4aBe/Tj7Rd7992/fc+Peebw/l07ZxSz8N+PQcRqA//4Ud7pxVMxl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jXaQjGAAAA3AAAAA8AAAAAAAAA&#10;AAAAAAAAoQIAAGRycy9kb3ducmV2LnhtbFBLBQYAAAAABAAEAPkAAACUAwAAAAA=&#10;"/>
              <v:line id="Line 34" o:spid="_x0000_s1067"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xfMcAAADcAAAADwAAAGRycy9kb3ducmV2LnhtbESPT2vCQBTE70K/w/IK3nSjl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PvF8xwAAANwAAAAPAAAAAAAA&#10;AAAAAAAAAKECAABkcnMvZG93bnJldi54bWxQSwUGAAAAAAQABAD5AAAAlQMAAAAA&#10;"/>
              <v:line id="Line 35" o:spid="_x0000_s1068"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JU58cAAADcAAAADwAAAGRycy9kb3ducmV2LnhtbESPT2vCQBTE70K/w/IK3nSj0iCpq0hL&#10;QXsQ/xTa4zP7TGKzb8PuNkm/vSsUehxm5jfMYtWbWrTkfGVZwWScgCDOra64UPBxehvNQfiArLG2&#10;TAp+ycNq+TBYYKZtxwdqj6EQEcI+QwVlCE0mpc9LMujHtiGO3sU6gyFKV0jtsItwU8tpkqTSYMVx&#10;ocSGXkrKv48/RsFutk/b9fZ9039u03P+ejh/XTun1PCxXz+DCNSH//Bfe6MVTCdP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lTnxwAAANwAAAAPAAAAAAAA&#10;AAAAAAAAAKECAABkcnMvZG93bnJldi54bWxQSwUGAAAAAAQABAD5AAAAlQMAAAAA&#10;"/>
              <v:line id="Line 36" o:spid="_x0000_s1069"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37" o:spid="_x0000_s1070"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38" o:spid="_x0000_s1071"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shape id="Text Box 39" o:spid="_x0000_s1072"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GmB8QA&#10;AADcAAAADwAAAGRycy9kb3ducmV2LnhtbESPT2sCMRTE74V+h/AK3jSrB6urUVRQxFtV6PV189w/&#10;bl7WJK7bb98IQo/DzPyGmS87U4uWnC8tKxgOEhDEmdUl5wrOp21/AsIHZI21ZVLwSx6Wi/e3Oaba&#10;PviL2mPIRYSwT1FBEUKTSumzggz6gW2Io3exzmCI0uVSO3xEuKnlKEnG0mDJcaHAhjYFZdfj3Sg4&#10;7HbfZ324fG6yG6/cvqp+2nWlVO+jW81ABOrCf/jV3msFo+EUn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xpgfEAAAA3AAAAA8AAAAAAAAAAAAAAAAAmAIAAGRycy9k&#10;b3ducmV2LnhtbFBLBQYAAAAABAAEAPUAAACJAwAAAAA=&#10;" filled="f" stroked="f">
                <v:fill opacity="0"/>
                <v:textbox style="layout-flow:vertical;mso-layout-flow-alt:bottom-to-top">
                  <w:txbxContent>
                    <w:p w:rsidR="009D70AC" w:rsidRPr="004D5EF0" w:rsidRDefault="009D70AC">
                      <w:pPr>
                        <w:pStyle w:val="a3"/>
                        <w:tabs>
                          <w:tab w:val="clear" w:pos="4153"/>
                          <w:tab w:val="clear" w:pos="8306"/>
                        </w:tabs>
                        <w:spacing w:line="360" w:lineRule="auto"/>
                        <w:rPr>
                          <w:rFonts w:ascii="GOST type B" w:hAnsi="GOST type B"/>
                          <w:i/>
                        </w:rPr>
                      </w:pPr>
                      <w:r>
                        <w:t xml:space="preserve"> </w:t>
                      </w:r>
                      <w:r>
                        <w:rPr>
                          <w:rFonts w:ascii="GOST type B" w:hAnsi="GOST type B"/>
                          <w:i/>
                        </w:rPr>
                        <w:t xml:space="preserve">Инв. № подл.      Подп. и дата       </w:t>
                      </w:r>
                      <w:proofErr w:type="spellStart"/>
                      <w:r w:rsidRPr="004D5EF0">
                        <w:rPr>
                          <w:rFonts w:ascii="GOST type B" w:hAnsi="GOST type B"/>
                          <w:i/>
                        </w:rPr>
                        <w:t>Взам</w:t>
                      </w:r>
                      <w:proofErr w:type="spellEnd"/>
                      <w:r w:rsidRPr="004D5EF0">
                        <w:rPr>
                          <w:rFonts w:ascii="GOST type B" w:hAnsi="GOST type B"/>
                          <w:i/>
                        </w:rPr>
                        <w:t>. инв. №</w:t>
                      </w:r>
                    </w:p>
                    <w:p w:rsidR="009D70AC" w:rsidRDefault="009D70AC">
                      <w:pPr>
                        <w:spacing w:line="360" w:lineRule="auto"/>
                      </w:pPr>
                      <w:r>
                        <w:t xml:space="preserve">   </w:t>
                      </w:r>
                    </w:p>
                  </w:txbxContent>
                </v:textbox>
              </v:shape>
              <v:shape id="Text Box 40" o:spid="_x0000_s1073"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fFJ8AA&#10;AADcAAAADwAAAGRycy9kb3ducmV2LnhtbERPy4rCMBTdC/MP4QruNLULlY5RVBgRdz7A7Z3m2ofN&#10;TSfJ1Pr3ZjEwy8N5L9e9aURHzleWFUwnCQji3OqKCwXXy9d4AcIHZI2NZVLwIg/r1cdgiZm2Tz5R&#10;dw6FiCHsM1RQhtBmUvq8JIN+YlviyN2tMxgidIXUDp8x3DQyTZKZNFhxbCixpV1J+eP8axQc9/vb&#10;VR/v813+wxt3qOvvblsrNRr2m08QgfrwL/5zH7SCNI3z45l4BOTq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afFJ8AAAADcAAAADwAAAAAAAAAAAAAAAACYAgAAZHJzL2Rvd25y&#10;ZXYueG1sUEsFBgAAAAAEAAQA9QAAAIUDAAAAAA==&#10;" filled="f" stroked="f">
                <v:fill opacity="0"/>
                <v:textbox style="layout-flow:vertical;mso-layout-flow-alt:bottom-to-top">
                  <w:txbxContent>
                    <w:p w:rsidR="009D70AC" w:rsidRPr="004D5EF0" w:rsidRDefault="009D70AC">
                      <w:pPr>
                        <w:rPr>
                          <w:rFonts w:ascii="GOST type B" w:hAnsi="GOST type B"/>
                          <w:i/>
                        </w:rPr>
                      </w:pPr>
                      <w:r w:rsidRPr="004D5EF0">
                        <w:rPr>
                          <w:rFonts w:ascii="GOST type B" w:hAnsi="GOST type B"/>
                          <w:i/>
                        </w:rPr>
                        <w:t>Согласовано</w:t>
                      </w:r>
                    </w:p>
                  </w:txbxContent>
                </v:textbox>
              </v:shape>
            </v:group>
          </w:pict>
        </mc:Fallback>
      </mc:AlternateContent>
    </w:r>
    <w:r>
      <w:rPr>
        <w:rStyle w:val="ac"/>
      </w:rPr>
      <w:tab/>
    </w:r>
    <w:r>
      <w:rPr>
        <w:rStyle w:val="ac"/>
      </w:rPr>
      <w:tab/>
    </w:r>
    <w:r>
      <w:rPr>
        <w:rStyle w:val="ac"/>
      </w:rPr>
      <w:tab/>
    </w:r>
    <w:r>
      <w:rPr>
        <w:rStyle w:val="ac"/>
      </w:rPr>
      <w:tab/>
    </w:r>
    <w:r>
      <w:rPr>
        <w:rStyle w:val="ac"/>
      </w:rPr>
      <w:tab/>
    </w:r>
    <w:r>
      <w:rPr>
        <w:rStyle w:val="ac"/>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rsidP="00444C46">
    <w:pPr>
      <w:pStyle w:val="a3"/>
      <w:ind w:right="139"/>
      <w:rPr>
        <w:b/>
        <w:sz w:val="24"/>
      </w:rPr>
    </w:pPr>
    <w:r>
      <w:rPr>
        <w:b/>
        <w:noProof/>
        <w:sz w:val="24"/>
      </w:rPr>
      <mc:AlternateContent>
        <mc:Choice Requires="wpg">
          <w:drawing>
            <wp:anchor distT="0" distB="0" distL="114300" distR="114300" simplePos="0" relativeHeight="251698176" behindDoc="0" locked="0" layoutInCell="1" allowOverlap="1">
              <wp:simplePos x="0" y="0"/>
              <wp:positionH relativeFrom="column">
                <wp:posOffset>-133985</wp:posOffset>
              </wp:positionH>
              <wp:positionV relativeFrom="paragraph">
                <wp:posOffset>94615</wp:posOffset>
              </wp:positionV>
              <wp:extent cx="7240905" cy="10187940"/>
              <wp:effectExtent l="0" t="0" r="0" b="0"/>
              <wp:wrapNone/>
              <wp:docPr id="133"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134" name="Rectangle 394"/>
                      <wps:cNvSpPr>
                        <a:spLocks noChangeArrowheads="1"/>
                      </wps:cNvSpPr>
                      <wps:spPr bwMode="auto">
                        <a:xfrm>
                          <a:off x="1314" y="543"/>
                          <a:ext cx="10203" cy="159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5" name="Line 395"/>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 name="Line 396"/>
                      <wps:cNvCnPr>
                        <a:cxnSpLocks noChangeShapeType="1"/>
                      </wps:cNvCnPr>
                      <wps:spPr bwMode="auto">
                        <a:xfrm>
                          <a:off x="1254" y="14193"/>
                          <a:ext cx="1020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 name="Line 397"/>
                      <wps:cNvCnPr>
                        <a:cxnSpLocks noChangeShapeType="1"/>
                      </wps:cNvCnPr>
                      <wps:spPr bwMode="auto">
                        <a:xfrm>
                          <a:off x="245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 name="Line 398"/>
                      <wps:cNvCnPr>
                        <a:cxnSpLocks noChangeShapeType="1"/>
                      </wps:cNvCnPr>
                      <wps:spPr bwMode="auto">
                        <a:xfrm>
                          <a:off x="359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 name="Line 399"/>
                      <wps:cNvCnPr>
                        <a:cxnSpLocks noChangeShapeType="1"/>
                      </wps:cNvCnPr>
                      <wps:spPr bwMode="auto">
                        <a:xfrm>
                          <a:off x="4389"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 name="Line 400"/>
                      <wps:cNvCnPr>
                        <a:cxnSpLocks noChangeShapeType="1"/>
                      </wps:cNvCnPr>
                      <wps:spPr bwMode="auto">
                        <a:xfrm>
                          <a:off x="5016"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401"/>
                      <wps:cNvCnPr>
                        <a:cxnSpLocks noChangeShapeType="1"/>
                      </wps:cNvCnPr>
                      <wps:spPr bwMode="auto">
                        <a:xfrm>
                          <a:off x="1254" y="1447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402"/>
                      <wps:cNvCnPr>
                        <a:cxnSpLocks noChangeShapeType="1"/>
                      </wps:cNvCnPr>
                      <wps:spPr bwMode="auto">
                        <a:xfrm>
                          <a:off x="1311" y="1476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Line 403"/>
                      <wps:cNvCnPr>
                        <a:cxnSpLocks noChangeShapeType="1"/>
                      </wps:cNvCnPr>
                      <wps:spPr bwMode="auto">
                        <a:xfrm>
                          <a:off x="1311" y="15048"/>
                          <a:ext cx="1014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 name="Line 404"/>
                      <wps:cNvCnPr>
                        <a:cxnSpLocks noChangeShapeType="1"/>
                      </wps:cNvCnPr>
                      <wps:spPr bwMode="auto">
                        <a:xfrm>
                          <a:off x="1311" y="1533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5" name="Line 405"/>
                      <wps:cNvCnPr>
                        <a:cxnSpLocks noChangeShapeType="1"/>
                      </wps:cNvCnPr>
                      <wps:spPr bwMode="auto">
                        <a:xfrm>
                          <a:off x="1311" y="1561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 name="Line 406"/>
                      <wps:cNvCnPr>
                        <a:cxnSpLocks noChangeShapeType="1"/>
                      </wps:cNvCnPr>
                      <wps:spPr bwMode="auto">
                        <a:xfrm>
                          <a:off x="1311" y="1590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7" name="Line 407"/>
                      <wps:cNvCnPr>
                        <a:cxnSpLocks noChangeShapeType="1"/>
                      </wps:cNvCnPr>
                      <wps:spPr bwMode="auto">
                        <a:xfrm>
                          <a:off x="1311" y="16131"/>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 name="Line 408"/>
                      <wps:cNvCnPr>
                        <a:cxnSpLocks noChangeShapeType="1"/>
                      </wps:cNvCnPr>
                      <wps:spPr bwMode="auto">
                        <a:xfrm>
                          <a:off x="8721" y="15048"/>
                          <a:ext cx="0" cy="136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9" name="Line 409"/>
                      <wps:cNvCnPr>
                        <a:cxnSpLocks noChangeShapeType="1"/>
                      </wps:cNvCnPr>
                      <wps:spPr bwMode="auto">
                        <a:xfrm>
                          <a:off x="8721" y="15333"/>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410"/>
                      <wps:cNvCnPr>
                        <a:cxnSpLocks noChangeShapeType="1"/>
                      </wps:cNvCnPr>
                      <wps:spPr bwMode="auto">
                        <a:xfrm>
                          <a:off x="8721" y="15618"/>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411"/>
                      <wps:cNvCnPr>
                        <a:cxnSpLocks noChangeShapeType="1"/>
                      </wps:cNvCnPr>
                      <wps:spPr bwMode="auto">
                        <a:xfrm>
                          <a:off x="9633"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Line 412"/>
                      <wps:cNvCnPr>
                        <a:cxnSpLocks noChangeShapeType="1"/>
                      </wps:cNvCnPr>
                      <wps:spPr bwMode="auto">
                        <a:xfrm>
                          <a:off x="10488"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 name="Line 413"/>
                      <wps:cNvCnPr>
                        <a:cxnSpLocks noChangeShapeType="1"/>
                      </wps:cNvCnPr>
                      <wps:spPr bwMode="auto">
                        <a:xfrm>
                          <a:off x="1824"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414"/>
                      <wps:cNvCnPr>
                        <a:cxnSpLocks noChangeShapeType="1"/>
                      </wps:cNvCnPr>
                      <wps:spPr bwMode="auto">
                        <a:xfrm>
                          <a:off x="3021"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Text Box 415"/>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850EA7" w:rsidRDefault="009D70AC">
                            <w:pPr>
                              <w:pStyle w:val="a3"/>
                              <w:tabs>
                                <w:tab w:val="clear" w:pos="4153"/>
                                <w:tab w:val="clear" w:pos="8306"/>
                              </w:tabs>
                              <w:rPr>
                                <w:rFonts w:ascii="GOST type B" w:hAnsi="GOST type B"/>
                                <w:i/>
                                <w:sz w:val="16"/>
                              </w:rPr>
                            </w:pPr>
                            <w:r>
                              <w:rPr>
                                <w:sz w:val="16"/>
                              </w:rPr>
                              <w:t xml:space="preserve"> </w:t>
                            </w: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 </w:t>
                            </w:r>
                            <w:r>
                              <w:rPr>
                                <w:sz w:val="16"/>
                              </w:rPr>
                              <w:t xml:space="preserve">   </w:t>
                            </w:r>
                            <w:r w:rsidRPr="00354C5D">
                              <w:rPr>
                                <w:sz w:val="16"/>
                              </w:rPr>
                              <w:t xml:space="preserve">    Дата</w:t>
                            </w:r>
                            <w:r w:rsidRPr="00850EA7">
                              <w:rPr>
                                <w:rFonts w:ascii="GOST type B" w:hAnsi="GOST type B"/>
                                <w:i/>
                                <w:sz w:val="16"/>
                              </w:rPr>
                              <w:t xml:space="preserve">      </w:t>
                            </w:r>
                            <w:proofErr w:type="spellStart"/>
                            <w:r w:rsidRPr="00850EA7">
                              <w:rPr>
                                <w:rFonts w:ascii="GOST type B" w:hAnsi="GOST type B"/>
                                <w:i/>
                                <w:sz w:val="16"/>
                              </w:rPr>
                              <w:t>Дата</w:t>
                            </w:r>
                            <w:proofErr w:type="spellEnd"/>
                          </w:p>
                        </w:txbxContent>
                      </wps:txbx>
                      <wps:bodyPr rot="0" vert="horz" wrap="square" lIns="91440" tIns="45720" rIns="91440" bIns="45720" anchor="t" anchorCtr="0" upright="1">
                        <a:noAutofit/>
                      </wps:bodyPr>
                    </wps:wsp>
                    <wps:wsp>
                      <wps:cNvPr id="156" name="Text Box 416"/>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pPr>
                              <w:pStyle w:val="a3"/>
                              <w:tabs>
                                <w:tab w:val="clear" w:pos="4153"/>
                                <w:tab w:val="clear" w:pos="8306"/>
                              </w:tabs>
                            </w:pPr>
                            <w:r w:rsidRPr="00354C5D">
                              <w:t xml:space="preserve">Стадия </w:t>
                            </w:r>
                            <w:r>
                              <w:t xml:space="preserve">  </w:t>
                            </w:r>
                            <w:r w:rsidRPr="00354C5D">
                              <w:t xml:space="preserve">   Лист </w:t>
                            </w:r>
                            <w:r>
                              <w:t xml:space="preserve">  </w:t>
                            </w:r>
                            <w:r w:rsidRPr="00354C5D">
                              <w:t xml:space="preserve">    Листов</w:t>
                            </w:r>
                          </w:p>
                        </w:txbxContent>
                      </wps:txbx>
                      <wps:bodyPr rot="0" vert="horz" wrap="square" lIns="91440" tIns="45720" rIns="91440" bIns="45720" anchor="t" anchorCtr="0" upright="1">
                        <a:noAutofit/>
                      </wps:bodyPr>
                    </wps:wsp>
                    <wps:wsp>
                      <wps:cNvPr id="157" name="Text Box 417"/>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850EA7" w:rsidRDefault="009D70AC">
                            <w:pPr>
                              <w:rPr>
                                <w:rFonts w:ascii="GOST type B" w:hAnsi="GOST type B"/>
                                <w:i/>
                                <w:sz w:val="22"/>
                              </w:rPr>
                            </w:pPr>
                            <w:r w:rsidRPr="00354C5D">
                              <w:rPr>
                                <w:sz w:val="22"/>
                                <w:szCs w:val="22"/>
                              </w:rPr>
                              <w:t xml:space="preserve">П      </w:t>
                            </w:r>
                            <w:r>
                              <w:rPr>
                                <w:sz w:val="22"/>
                                <w:szCs w:val="22"/>
                              </w:rPr>
                              <w:t xml:space="preserve">      </w:t>
                            </w:r>
                            <w:r w:rsidRPr="00354C5D">
                              <w:rPr>
                                <w:sz w:val="22"/>
                                <w:szCs w:val="22"/>
                              </w:rPr>
                              <w:t xml:space="preserve">  1   </w:t>
                            </w:r>
                            <w:r>
                              <w:rPr>
                                <w:sz w:val="22"/>
                                <w:szCs w:val="22"/>
                              </w:rPr>
                              <w:t xml:space="preserve">   </w:t>
                            </w:r>
                            <w:r w:rsidRPr="00354C5D">
                              <w:rPr>
                                <w:sz w:val="22"/>
                                <w:szCs w:val="22"/>
                              </w:rPr>
                              <w:t xml:space="preserve">        1</w:t>
                            </w:r>
                            <w:r w:rsidRPr="00850EA7">
                              <w:rPr>
                                <w:rFonts w:ascii="GOST type B" w:hAnsi="GOST type B"/>
                                <w:i/>
                                <w:sz w:val="22"/>
                              </w:rPr>
                              <w:t xml:space="preserve">          1                                 </w:t>
                            </w:r>
                          </w:p>
                        </w:txbxContent>
                      </wps:txbx>
                      <wps:bodyPr rot="0" vert="horz" wrap="square" lIns="91440" tIns="45720" rIns="91440" bIns="45720" anchor="t" anchorCtr="0" upright="1">
                        <a:noAutofit/>
                      </wps:bodyPr>
                    </wps:wsp>
                    <wps:wsp>
                      <wps:cNvPr id="158" name="Text Box 418"/>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rsidP="009D4DBA">
                            <w:pPr>
                              <w:pStyle w:val="a8"/>
                              <w:rPr>
                                <w:sz w:val="22"/>
                                <w:szCs w:val="22"/>
                              </w:rPr>
                            </w:pPr>
                            <w:r w:rsidRPr="00354C5D">
                              <w:rPr>
                                <w:sz w:val="22"/>
                                <w:szCs w:val="22"/>
                              </w:rPr>
                              <w:t xml:space="preserve">ГИП     </w:t>
                            </w:r>
                            <w:r>
                              <w:rPr>
                                <w:sz w:val="22"/>
                                <w:szCs w:val="22"/>
                              </w:rPr>
                              <w:t xml:space="preserve">    </w:t>
                            </w:r>
                            <w:r w:rsidRPr="00354C5D">
                              <w:rPr>
                                <w:sz w:val="22"/>
                                <w:szCs w:val="22"/>
                              </w:rPr>
                              <w:t xml:space="preserve"> </w:t>
                            </w:r>
                            <w:r>
                              <w:rPr>
                                <w:sz w:val="22"/>
                                <w:szCs w:val="22"/>
                              </w:rPr>
                              <w:t xml:space="preserve">  </w:t>
                            </w:r>
                            <w:r w:rsidRPr="00354C5D">
                              <w:rPr>
                                <w:sz w:val="22"/>
                                <w:szCs w:val="22"/>
                              </w:rPr>
                              <w:t xml:space="preserve"> Шишкин              </w:t>
                            </w:r>
                          </w:p>
                          <w:p w:rsidR="009D70AC" w:rsidRPr="00354C5D" w:rsidRDefault="009D70AC">
                            <w:pPr>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r w:rsidRPr="00354C5D">
                              <w:rPr>
                                <w:sz w:val="22"/>
                                <w:szCs w:val="22"/>
                              </w:rPr>
                              <w:t xml:space="preserve"> </w:t>
                            </w:r>
                            <w:proofErr w:type="spellStart"/>
                            <w:r w:rsidRPr="00354C5D">
                              <w:rPr>
                                <w:sz w:val="22"/>
                                <w:szCs w:val="22"/>
                              </w:rPr>
                              <w:t>Лащенко</w:t>
                            </w:r>
                            <w:proofErr w:type="spellEnd"/>
                          </w:p>
                          <w:p w:rsidR="009D70AC" w:rsidRPr="00354C5D" w:rsidRDefault="009D70AC">
                            <w:pPr>
                              <w:rPr>
                                <w:sz w:val="22"/>
                                <w:szCs w:val="22"/>
                              </w:rPr>
                            </w:pPr>
                            <w:proofErr w:type="spellStart"/>
                            <w:r w:rsidRPr="00354C5D">
                              <w:rPr>
                                <w:sz w:val="22"/>
                                <w:szCs w:val="22"/>
                              </w:rPr>
                              <w:t>Провер</w:t>
                            </w:r>
                            <w:proofErr w:type="spellEnd"/>
                            <w:r w:rsidRPr="00354C5D">
                              <w:rPr>
                                <w:sz w:val="22"/>
                                <w:szCs w:val="22"/>
                              </w:rPr>
                              <w:t xml:space="preserve">.   </w:t>
                            </w:r>
                            <w:r>
                              <w:rPr>
                                <w:sz w:val="22"/>
                                <w:szCs w:val="22"/>
                              </w:rPr>
                              <w:t xml:space="preserve">   </w:t>
                            </w:r>
                            <w:r w:rsidRPr="00354C5D">
                              <w:rPr>
                                <w:sz w:val="22"/>
                                <w:szCs w:val="22"/>
                              </w:rPr>
                              <w:t xml:space="preserve"> Шишкин</w:t>
                            </w:r>
                          </w:p>
                          <w:p w:rsidR="009D70AC" w:rsidRPr="00354C5D" w:rsidRDefault="009D70AC">
                            <w:pPr>
                              <w:rPr>
                                <w:sz w:val="22"/>
                                <w:szCs w:val="22"/>
                              </w:rPr>
                            </w:pPr>
                            <w:proofErr w:type="spellStart"/>
                            <w:r w:rsidRPr="00354C5D">
                              <w:rPr>
                                <w:sz w:val="22"/>
                                <w:szCs w:val="22"/>
                              </w:rPr>
                              <w:t>Н.контр</w:t>
                            </w:r>
                            <w:proofErr w:type="spellEnd"/>
                            <w:r w:rsidRPr="00354C5D">
                              <w:rPr>
                                <w:sz w:val="22"/>
                                <w:szCs w:val="22"/>
                              </w:rPr>
                              <w:t xml:space="preserve">.   </w:t>
                            </w:r>
                            <w:r>
                              <w:rPr>
                                <w:sz w:val="22"/>
                                <w:szCs w:val="22"/>
                              </w:rPr>
                              <w:t xml:space="preserve">   </w:t>
                            </w:r>
                            <w:r w:rsidRPr="00354C5D">
                              <w:rPr>
                                <w:sz w:val="22"/>
                                <w:szCs w:val="22"/>
                              </w:rPr>
                              <w:t>Лукин</w:t>
                            </w:r>
                          </w:p>
                          <w:p w:rsidR="009D70AC" w:rsidRDefault="009D70AC"/>
                          <w:p w:rsidR="009D70AC" w:rsidRDefault="009D70AC">
                            <w:pPr>
                              <w:pStyle w:val="a3"/>
                              <w:tabs>
                                <w:tab w:val="clear" w:pos="4153"/>
                                <w:tab w:val="clear" w:pos="8306"/>
                              </w:tabs>
                              <w:spacing w:line="360" w:lineRule="auto"/>
                            </w:pPr>
                          </w:p>
                        </w:txbxContent>
                      </wps:txbx>
                      <wps:bodyPr rot="0" vert="horz" wrap="square" lIns="91440" tIns="45720" rIns="91440" bIns="45720" anchor="t" anchorCtr="0" upright="1">
                        <a:noAutofit/>
                      </wps:bodyPr>
                    </wps:wsp>
                    <wps:wsp>
                      <wps:cNvPr id="159" name="Text Box 419"/>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rsidP="00623196">
                            <w:pPr>
                              <w:autoSpaceDE w:val="0"/>
                              <w:autoSpaceDN w:val="0"/>
                              <w:adjustRightInd w:val="0"/>
                              <w:jc w:val="center"/>
                              <w:rPr>
                                <w:iCs/>
                                <w:color w:val="000000"/>
                              </w:rPr>
                            </w:pPr>
                            <w:r w:rsidRPr="00354C5D">
                              <w:rPr>
                                <w:iCs/>
                                <w:color w:val="000000"/>
                              </w:rPr>
                              <w:t>ИП Шишкин С.А.</w:t>
                            </w:r>
                          </w:p>
                          <w:p w:rsidR="009D70AC" w:rsidRPr="00354C5D" w:rsidRDefault="009D70AC"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9D70AC" w:rsidRPr="00354C5D" w:rsidRDefault="009D70AC"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9D70AC" w:rsidRPr="00354C5D" w:rsidRDefault="009D70AC" w:rsidP="00623196">
                            <w:pPr>
                              <w:ind w:left="-142" w:right="-227"/>
                              <w:rPr>
                                <w:sz w:val="16"/>
                                <w:szCs w:val="16"/>
                              </w:rPr>
                            </w:pPr>
                            <w:r w:rsidRPr="00354C5D">
                              <w:rPr>
                                <w:iCs/>
                                <w:color w:val="000000"/>
                                <w:sz w:val="16"/>
                                <w:szCs w:val="16"/>
                              </w:rPr>
                              <w:t>Свидетельство №П-089-92009-005/3</w:t>
                            </w:r>
                          </w:p>
                          <w:p w:rsidR="009D70AC" w:rsidRDefault="009D70AC" w:rsidP="00623196"/>
                          <w:p w:rsidR="009D70AC" w:rsidRDefault="009D70AC" w:rsidP="004D14F6">
                            <w:pPr>
                              <w:jc w:val="center"/>
                            </w:pPr>
                          </w:p>
                        </w:txbxContent>
                      </wps:txbx>
                      <wps:bodyPr rot="0" vert="horz" wrap="square" lIns="91440" tIns="10800" rIns="91440" bIns="10800" anchor="t" anchorCtr="0" upright="1">
                        <a:noAutofit/>
                      </wps:bodyPr>
                    </wps:wsp>
                    <wps:wsp>
                      <wps:cNvPr id="160" name="Text Box 420"/>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Pr="00354C5D" w:rsidRDefault="009D70AC">
                            <w:pPr>
                              <w:jc w:val="center"/>
                              <w:rPr>
                                <w:sz w:val="22"/>
                                <w:szCs w:val="22"/>
                              </w:rPr>
                            </w:pPr>
                            <w:r>
                              <w:rPr>
                                <w:sz w:val="22"/>
                                <w:szCs w:val="22"/>
                              </w:rPr>
                              <w:t>45/01-07.15</w:t>
                            </w:r>
                            <w:r w:rsidRPr="00354C5D">
                              <w:rPr>
                                <w:sz w:val="22"/>
                                <w:szCs w:val="22"/>
                              </w:rPr>
                              <w:t>-СП</w:t>
                            </w:r>
                          </w:p>
                          <w:p w:rsidR="009D70AC" w:rsidRDefault="009D70AC"/>
                        </w:txbxContent>
                      </wps:txbx>
                      <wps:bodyPr rot="0" vert="horz" wrap="square" lIns="91440" tIns="45720" rIns="91440" bIns="45720" anchor="t" anchorCtr="0" upright="1">
                        <a:noAutofit/>
                      </wps:bodyPr>
                    </wps:wsp>
                    <wps:wsp>
                      <wps:cNvPr id="161" name="Text Box 421"/>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0AC" w:rsidRPr="00354C5D" w:rsidRDefault="009D70AC">
                            <w:pPr>
                              <w:pStyle w:val="1"/>
                              <w:spacing w:before="120"/>
                              <w:rPr>
                                <w:sz w:val="28"/>
                              </w:rPr>
                            </w:pPr>
                            <w:r w:rsidRPr="00354C5D">
                              <w:rPr>
                                <w:sz w:val="28"/>
                              </w:rPr>
                              <w:t>Состав проекта</w:t>
                            </w:r>
                          </w:p>
                        </w:txbxContent>
                      </wps:txbx>
                      <wps:bodyPr rot="0" vert="horz" wrap="square" lIns="91440" tIns="45720" rIns="91440" bIns="45720" anchor="t" anchorCtr="0" upright="1">
                        <a:noAutofit/>
                      </wps:bodyPr>
                    </wps:wsp>
                    <wps:wsp>
                      <wps:cNvPr id="162" name="Rectangle 422"/>
                      <wps:cNvSpPr>
                        <a:spLocks noChangeArrowheads="1"/>
                      </wps:cNvSpPr>
                      <wps:spPr bwMode="auto">
                        <a:xfrm>
                          <a:off x="570" y="11628"/>
                          <a:ext cx="714" cy="4803"/>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3" name="Line 423"/>
                      <wps:cNvCnPr>
                        <a:cxnSpLocks noChangeShapeType="1"/>
                      </wps:cNvCnPr>
                      <wps:spPr bwMode="auto">
                        <a:xfrm>
                          <a:off x="855" y="11628"/>
                          <a:ext cx="0" cy="478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4" name="Line 424"/>
                      <wps:cNvCnPr>
                        <a:cxnSpLocks noChangeShapeType="1"/>
                      </wps:cNvCnPr>
                      <wps:spPr bwMode="auto">
                        <a:xfrm>
                          <a:off x="570" y="13110"/>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5" name="Line 425"/>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6" name="Line 426"/>
                      <wps:cNvCnPr>
                        <a:cxnSpLocks noChangeShapeType="1"/>
                      </wps:cNvCnPr>
                      <wps:spPr bwMode="auto">
                        <a:xfrm>
                          <a:off x="969"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7" name="Line 427"/>
                      <wps:cNvCnPr>
                        <a:cxnSpLocks noChangeShapeType="1"/>
                      </wps:cNvCnPr>
                      <wps:spPr bwMode="auto">
                        <a:xfrm>
                          <a:off x="684"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8" name="Line 428"/>
                      <wps:cNvCnPr>
                        <a:cxnSpLocks noChangeShapeType="1"/>
                      </wps:cNvCnPr>
                      <wps:spPr bwMode="auto">
                        <a:xfrm>
                          <a:off x="456"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9" name="Line 429"/>
                      <wps:cNvCnPr>
                        <a:cxnSpLocks noChangeShapeType="1"/>
                      </wps:cNvCnPr>
                      <wps:spPr bwMode="auto">
                        <a:xfrm>
                          <a:off x="456" y="8550"/>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0" name="Line 430"/>
                      <wps:cNvCnPr>
                        <a:cxnSpLocks noChangeShapeType="1"/>
                      </wps:cNvCnPr>
                      <wps:spPr bwMode="auto">
                        <a:xfrm>
                          <a:off x="456" y="9405"/>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1" name="Line 431"/>
                      <wps:cNvCnPr>
                        <a:cxnSpLocks noChangeShapeType="1"/>
                      </wps:cNvCnPr>
                      <wps:spPr bwMode="auto">
                        <a:xfrm>
                          <a:off x="456" y="10488"/>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2" name="Text Box 432"/>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850EA7" w:rsidRDefault="009D70AC">
                            <w:pPr>
                              <w:pStyle w:val="a3"/>
                              <w:tabs>
                                <w:tab w:val="clear" w:pos="4153"/>
                                <w:tab w:val="clear" w:pos="8306"/>
                              </w:tabs>
                              <w:spacing w:line="360" w:lineRule="auto"/>
                              <w:rPr>
                                <w:rFonts w:ascii="GOST type B" w:hAnsi="GOST type B"/>
                                <w:i/>
                              </w:rPr>
                            </w:pPr>
                            <w:r w:rsidRPr="00850EA7">
                              <w:rPr>
                                <w:rFonts w:ascii="GOST type B" w:hAnsi="GOST type B"/>
                                <w:i/>
                              </w:rPr>
                              <w:t xml:space="preserve">Инв. № подл.         Подп. и дата     </w:t>
                            </w:r>
                            <w:proofErr w:type="spellStart"/>
                            <w:r w:rsidRPr="00850EA7">
                              <w:rPr>
                                <w:rFonts w:ascii="GOST type B" w:hAnsi="GOST type B"/>
                                <w:i/>
                              </w:rPr>
                              <w:t>Взам</w:t>
                            </w:r>
                            <w:proofErr w:type="spellEnd"/>
                            <w:r w:rsidRPr="00850EA7">
                              <w:rPr>
                                <w:rFonts w:ascii="GOST type B" w:hAnsi="GOST type B"/>
                                <w:i/>
                              </w:rPr>
                              <w:t>. инв. №</w:t>
                            </w:r>
                          </w:p>
                          <w:p w:rsidR="009D70AC" w:rsidRDefault="009D70AC">
                            <w:pPr>
                              <w:spacing w:line="360" w:lineRule="auto"/>
                            </w:pPr>
                            <w:r>
                              <w:t xml:space="preserve">     </w:t>
                            </w:r>
                          </w:p>
                        </w:txbxContent>
                      </wps:txbx>
                      <wps:bodyPr rot="0" vert="vert270" wrap="square" lIns="91440" tIns="45720" rIns="91440" bIns="45720" anchor="t" anchorCtr="0" upright="1">
                        <a:noAutofit/>
                      </wps:bodyPr>
                    </wps:wsp>
                    <wps:wsp>
                      <wps:cNvPr id="173" name="Text Box 433"/>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850EA7" w:rsidRDefault="009D70AC">
                            <w:pPr>
                              <w:rPr>
                                <w:rFonts w:ascii="GOST type B" w:hAnsi="GOST type B"/>
                                <w:i/>
                              </w:rPr>
                            </w:pPr>
                            <w:r>
                              <w:t xml:space="preserve">           </w:t>
                            </w:r>
                            <w:r w:rsidRPr="00850EA7">
                              <w:rPr>
                                <w:rFonts w:ascii="GOST type B" w:hAnsi="GOST type B"/>
                                <w:i/>
                              </w:rPr>
                              <w:t xml:space="preserve">             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3" o:spid="_x0000_s1078" style="position:absolute;margin-left:-10.55pt;margin-top:7.45pt;width:570.15pt;height:802.2pt;z-index:251698176"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">
              <v:rect id="Rectangle 394" o:spid="_x0000_s1079"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zLMMA&#10;AADcAAAADwAAAGRycy9kb3ducmV2LnhtbERPS2vCQBC+C/0PyxR6001VxEZXKS0petTk0tuYnSZp&#10;s7Mhu3m0v74rCN7m43vOdj+aWvTUusqygudZBII4t7riQkGWJtM1COeRNdaWScEvOdjvHiZbjLUd&#10;+ET92RcihLCLUUHpfRNL6fKSDLqZbYgD92Vbgz7AtpC6xSGEm1rOo2glDVYcGkps6K2k/OfcGQWX&#10;ap7h3yn9iMxLsvDHMf3uPt+VenocXzcgPI3+Lr65DzrMXyzh+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zLMMAAADcAAAADwAAAAAAAAAAAAAAAACYAgAAZHJzL2Rv&#10;d25yZXYueG1sUEsFBgAAAAAEAAQA9QAAAIgDAAAAAA==&#10;"/>
              <v:line id="Line 395" o:spid="_x0000_s1080"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Jp+8QAAADcAAAADwAAAGRycy9kb3ducmV2LnhtbERPS2vCQBC+C/6HZYTedGOlQV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4mn7xAAAANwAAAAPAAAAAAAAAAAA&#10;AAAAAKECAABkcnMvZG93bnJldi54bWxQSwUGAAAAAAQABAD5AAAAkgMAAAAA&#10;"/>
              <v:line id="Line 396" o:spid="_x0000_s1081"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D3jMQAAADcAAAADwAAAGRycy9kb3ducmV2LnhtbERPTWvCQBC9C/6HZYTedGOFUKKriFLQ&#10;Hkq1gh7H7JhEs7Nhd5uk/75bKPQ2j/c5i1VvatGS85VlBdNJAoI4t7riQsHp83X8AsIHZI21ZVLw&#10;TR5Wy+FggZm2HR+oPYZCxBD2GSooQ2gyKX1ekkE/sQ1x5G7WGQwRukJqh10MN7V8TpJUGqw4NpTY&#10;0Kak/HH8Mgre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MPeMxAAAANwAAAAPAAAAAAAAAAAA&#10;AAAAAKECAABkcnMvZG93bnJldi54bWxQSwUGAAAAAAQABAD5AAAAkgMAAAAA&#10;"/>
              <v:line id="Line 397" o:spid="_x0000_s1082"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98" o:spid="_x0000_s1083"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99" o:spid="_x0000_s1084"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line id="Line 400" o:spid="_x0000_s1085"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O5Hs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k7kexwAAANwAAAAPAAAAAAAA&#10;AAAAAAAAAKECAABkcnMvZG93bnJldi54bWxQSwUGAAAAAAQABAD5AAAAlQMAAAAA&#10;"/>
              <v:line id="Line 401" o:spid="_x0000_s1086"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8chcQAAADcAAAADwAAAGRycy9kb3ducmV2LnhtbERPTWvCQBC9F/wPyxR6qxttC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3xyFxAAAANwAAAAPAAAAAAAAAAAA&#10;AAAAAKECAABkcnMvZG93bnJldi54bWxQSwUGAAAAAAQABAD5AAAAkgMAAAAA&#10;"/>
              <v:line id="Line 402" o:spid="_x0000_s1087"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403" o:spid="_x0000_s1088"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404" o:spid="_x0000_s1089"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i/HcQAAADcAAAADwAAAGRycy9kb3ducmV2LnhtbERPS2vCQBC+F/wPywi91Y2tBE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L8dxAAAANwAAAAPAAAAAAAAAAAA&#10;AAAAAKECAABkcnMvZG93bnJldi54bWxQSwUGAAAAAAQABAD5AAAAkgMAAAAA&#10;"/>
              <v:line id="Line 405" o:spid="_x0000_s1090"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line id="Line 406" o:spid="_x0000_s1091"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aE8cQAAADcAAAADwAAAGRycy9kb3ducmV2LnhtbERPS2vCQBC+F/oflhF6qxvbE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NoTxxAAAANwAAAAPAAAAAAAAAAAA&#10;AAAAAKECAABkcnMvZG93bnJldi54bWxQSwUGAAAAAAQABAD5AAAAkgMAAAAA&#10;"/>
              <v:line id="Line 407" o:spid="_x0000_s1092"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ohasUAAADcAAAADwAAAGRycy9kb3ducmV2LnhtbERPTWvCQBC9C/6HZYTedNNW0p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ohasUAAADcAAAADwAAAAAAAAAA&#10;AAAAAAChAgAAZHJzL2Rvd25yZXYueG1sUEsFBgAAAAAEAAQA+QAAAJMDAAAAAA==&#10;"/>
              <v:line id="Line 408" o:spid="_x0000_s1093"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1GMcAAADcAAAADwAAAGRycy9kb3ducmV2LnhtbESPQUvDQBCF70L/wzIFb3ZTl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5bUYxwAAANwAAAAPAAAAAAAA&#10;AAAAAAAAAKECAABkcnMvZG93bnJldi54bWxQSwUGAAAAAAQABAD5AAAAlQMAAAAA&#10;"/>
              <v:line id="Line 409" o:spid="_x0000_s1094"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410" o:spid="_x0000_s1095"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line id="Line 411" o:spid="_x0000_s1096"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412" o:spid="_x0000_s1097"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Line 413" o:spid="_x0000_s1098"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line id="Line 414" o:spid="_x0000_s1099"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pwMUAAADcAAAADwAAAGRycy9kb3ducmV2LnhtbERPTWvCQBC9C/6HZYTedNNWQ0ldRVoK&#10;2oOoLbTHMTtNotnZsLsm6b93hUJv83ifM1/2phYtOV9ZVnA/SUAQ51ZXXCj4/HgbP4HwAVljbZkU&#10;/JKH5WI4mGOmbcd7ag+hEDGEfYYKyhCaTEqfl2TQT2xDHLkf6wyGCF0htcMuhptaPiRJKg1WHBtK&#10;bOilpPx8uBgF28dd2q427+v+a5Me89f98fvUOaXuRv3qGUSgPvyL/9xrHefPpn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pwMUAAADcAAAADwAAAAAAAAAA&#10;AAAAAAChAgAAZHJzL2Rvd25yZXYueG1sUEsFBgAAAAAEAAQA+QAAAJMDAAAAAA==&#10;"/>
              <v:shapetype id="_x0000_t202" coordsize="21600,21600" o:spt="202" path="m,l,21600r21600,l21600,xe">
                <v:stroke joinstyle="miter"/>
                <v:path gradientshapeok="t" o:connecttype="rect"/>
              </v:shapetype>
              <v:shape id="Text Box 415" o:spid="_x0000_s1100"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STZcEA&#10;AADcAAAADwAAAGRycy9kb3ducmV2LnhtbERPTYvCMBC9L/gfwgje1sTFLlqNIiuCJ2VdFbwNzdgW&#10;m0lpoq3/3iws7G0e73Pmy85W4kGNLx1rGA0VCOLMmZJzDcefzfsEhA/IBivHpOFJHpaL3tscU+Na&#10;/qbHIeQihrBPUUMRQp1K6bOCLPqhq4kjd3WNxRBhk0vTYBvDbSU/lPqUFkuODQXW9FVQdjvcrYbT&#10;7no5j9U+X9ukbl2nJNup1HrQ71YzEIG68C/+c29NnJ8k8PtMvEA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k2XBAAAA3AAAAA8AAAAAAAAAAAAAAAAAmAIAAGRycy9kb3du&#10;cmV2LnhtbFBLBQYAAAAABAAEAPUAAACGAwAAAAA=&#10;" filled="f" stroked="f">
                <v:textbox>
                  <w:txbxContent>
                    <w:p w:rsidR="009D70AC" w:rsidRPr="00850EA7" w:rsidRDefault="009D70AC">
                      <w:pPr>
                        <w:pStyle w:val="a3"/>
                        <w:tabs>
                          <w:tab w:val="clear" w:pos="4153"/>
                          <w:tab w:val="clear" w:pos="8306"/>
                        </w:tabs>
                        <w:rPr>
                          <w:rFonts w:ascii="GOST type B" w:hAnsi="GOST type B"/>
                          <w:i/>
                          <w:sz w:val="16"/>
                        </w:rPr>
                      </w:pPr>
                      <w:r>
                        <w:rPr>
                          <w:sz w:val="16"/>
                        </w:rPr>
                        <w:t xml:space="preserve"> </w:t>
                      </w:r>
                      <w:r w:rsidRPr="00354C5D">
                        <w:rPr>
                          <w:sz w:val="16"/>
                        </w:rPr>
                        <w:t xml:space="preserve">Изм.  </w:t>
                      </w:r>
                      <w:r>
                        <w:rPr>
                          <w:sz w:val="16"/>
                        </w:rPr>
                        <w:t xml:space="preserve"> </w:t>
                      </w:r>
                      <w:r w:rsidRPr="00354C5D">
                        <w:rPr>
                          <w:sz w:val="16"/>
                        </w:rPr>
                        <w:t xml:space="preserve">  </w:t>
                      </w:r>
                      <w:proofErr w:type="spellStart"/>
                      <w:r w:rsidRPr="00354C5D">
                        <w:rPr>
                          <w:sz w:val="16"/>
                        </w:rPr>
                        <w:t>Кол.уч</w:t>
                      </w:r>
                      <w:proofErr w:type="spellEnd"/>
                      <w:r w:rsidRPr="00354C5D">
                        <w:rPr>
                          <w:sz w:val="16"/>
                        </w:rPr>
                        <w:t xml:space="preserve">  </w:t>
                      </w:r>
                      <w:r>
                        <w:rPr>
                          <w:sz w:val="16"/>
                        </w:rPr>
                        <w:t xml:space="preserve"> </w:t>
                      </w:r>
                      <w:r w:rsidRPr="00354C5D">
                        <w:rPr>
                          <w:sz w:val="16"/>
                        </w:rPr>
                        <w:t xml:space="preserve">  Лист </w:t>
                      </w:r>
                      <w:r>
                        <w:rPr>
                          <w:sz w:val="16"/>
                        </w:rPr>
                        <w:t xml:space="preserve">  </w:t>
                      </w:r>
                      <w:r w:rsidRPr="00354C5D">
                        <w:rPr>
                          <w:sz w:val="16"/>
                        </w:rPr>
                        <w:t xml:space="preserve">  №док</w:t>
                      </w:r>
                      <w:r>
                        <w:rPr>
                          <w:sz w:val="16"/>
                        </w:rPr>
                        <w:t xml:space="preserve">  </w:t>
                      </w:r>
                      <w:r w:rsidRPr="00354C5D">
                        <w:rPr>
                          <w:sz w:val="16"/>
                        </w:rPr>
                        <w:t xml:space="preserve">     Подп. </w:t>
                      </w:r>
                      <w:r>
                        <w:rPr>
                          <w:sz w:val="16"/>
                        </w:rPr>
                        <w:t xml:space="preserve">   </w:t>
                      </w:r>
                      <w:r w:rsidRPr="00354C5D">
                        <w:rPr>
                          <w:sz w:val="16"/>
                        </w:rPr>
                        <w:t xml:space="preserve">    Дата</w:t>
                      </w:r>
                      <w:r w:rsidRPr="00850EA7">
                        <w:rPr>
                          <w:rFonts w:ascii="GOST type B" w:hAnsi="GOST type B"/>
                          <w:i/>
                          <w:sz w:val="16"/>
                        </w:rPr>
                        <w:t xml:space="preserve">      </w:t>
                      </w:r>
                      <w:proofErr w:type="spellStart"/>
                      <w:r w:rsidRPr="00850EA7">
                        <w:rPr>
                          <w:rFonts w:ascii="GOST type B" w:hAnsi="GOST type B"/>
                          <w:i/>
                          <w:sz w:val="16"/>
                        </w:rPr>
                        <w:t>Дата</w:t>
                      </w:r>
                      <w:proofErr w:type="spellEnd"/>
                    </w:p>
                  </w:txbxContent>
                </v:textbox>
              </v:shape>
              <v:shape id="Text Box 416" o:spid="_x0000_s1101"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YNEsAA&#10;AADcAAAADwAAAGRycy9kb3ducmV2LnhtbERPS4vCMBC+C/6HMMLeNFFW0WoUUYQ9uawv8DY0Y1ts&#10;JqWJtvvvzcKCt/n4nrNYtbYUT6p94VjDcKBAEKfOFJxpOB13/SkIH5ANlo5Jwy95WC27nQUmxjX8&#10;Q89DyEQMYZ+ghjyEKpHSpzlZ9ANXEUfu5mqLIcI6k6bGJobbUo6UmkiLBceGHCva5JTeDw+r4by/&#10;XS+f6jvb2nHVuFZJtjOp9UevXc9BBGrDW/zv/jJx/ngC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0YNEsAAAADcAAAADwAAAAAAAAAAAAAAAACYAgAAZHJzL2Rvd25y&#10;ZXYueG1sUEsFBgAAAAAEAAQA9QAAAIUDAAAAAA==&#10;" filled="f" stroked="f">
                <v:textbox>
                  <w:txbxContent>
                    <w:p w:rsidR="009D70AC" w:rsidRPr="00354C5D" w:rsidRDefault="009D70AC">
                      <w:pPr>
                        <w:pStyle w:val="a3"/>
                        <w:tabs>
                          <w:tab w:val="clear" w:pos="4153"/>
                          <w:tab w:val="clear" w:pos="8306"/>
                        </w:tabs>
                      </w:pPr>
                      <w:r w:rsidRPr="00354C5D">
                        <w:t xml:space="preserve">Стадия </w:t>
                      </w:r>
                      <w:r>
                        <w:t xml:space="preserve">  </w:t>
                      </w:r>
                      <w:r w:rsidRPr="00354C5D">
                        <w:t xml:space="preserve">   Лист </w:t>
                      </w:r>
                      <w:r>
                        <w:t xml:space="preserve">  </w:t>
                      </w:r>
                      <w:r w:rsidRPr="00354C5D">
                        <w:t xml:space="preserve">    Листов</w:t>
                      </w:r>
                    </w:p>
                  </w:txbxContent>
                </v:textbox>
              </v:shape>
              <v:shape id="Text Box 417" o:spid="_x0000_s1102"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qoicEA&#10;AADcAAAADwAAAGRycy9kb3ducmV2LnhtbERPTWvCQBC9C/0PyxS86W6L1ja6SqkInizGKvQ2ZMck&#10;mJ0N2dXEf+8Kgrd5vM+ZLTpbiQs1vnSs4W2oQBBnzpSca/jbrQafIHxANlg5Jg1X8rCYv/RmmBjX&#10;8pYuachFDGGfoIYihDqR0mcFWfRDVxNH7ugaiyHCJpemwTaG20q+K/UhLZYcGwqs6aeg7JSerYb9&#10;5vh/GKnffGnHdes6Jdl+Sa37r933FESgLjzFD/faxPnjC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KqInBAAAA3AAAAA8AAAAAAAAAAAAAAAAAmAIAAGRycy9kb3du&#10;cmV2LnhtbFBLBQYAAAAABAAEAPUAAACGAwAAAAA=&#10;" filled="f" stroked="f">
                <v:textbox>
                  <w:txbxContent>
                    <w:p w:rsidR="009D70AC" w:rsidRPr="00850EA7" w:rsidRDefault="009D70AC">
                      <w:pPr>
                        <w:rPr>
                          <w:rFonts w:ascii="GOST type B" w:hAnsi="GOST type B"/>
                          <w:i/>
                          <w:sz w:val="22"/>
                        </w:rPr>
                      </w:pPr>
                      <w:r w:rsidRPr="00354C5D">
                        <w:rPr>
                          <w:sz w:val="22"/>
                          <w:szCs w:val="22"/>
                        </w:rPr>
                        <w:t xml:space="preserve">П      </w:t>
                      </w:r>
                      <w:r>
                        <w:rPr>
                          <w:sz w:val="22"/>
                          <w:szCs w:val="22"/>
                        </w:rPr>
                        <w:t xml:space="preserve">      </w:t>
                      </w:r>
                      <w:r w:rsidRPr="00354C5D">
                        <w:rPr>
                          <w:sz w:val="22"/>
                          <w:szCs w:val="22"/>
                        </w:rPr>
                        <w:t xml:space="preserve">  1   </w:t>
                      </w:r>
                      <w:r>
                        <w:rPr>
                          <w:sz w:val="22"/>
                          <w:szCs w:val="22"/>
                        </w:rPr>
                        <w:t xml:space="preserve">   </w:t>
                      </w:r>
                      <w:r w:rsidRPr="00354C5D">
                        <w:rPr>
                          <w:sz w:val="22"/>
                          <w:szCs w:val="22"/>
                        </w:rPr>
                        <w:t xml:space="preserve">        1</w:t>
                      </w:r>
                      <w:r w:rsidRPr="00850EA7">
                        <w:rPr>
                          <w:rFonts w:ascii="GOST type B" w:hAnsi="GOST type B"/>
                          <w:i/>
                          <w:sz w:val="22"/>
                        </w:rPr>
                        <w:t xml:space="preserve">          1                                 </w:t>
                      </w:r>
                    </w:p>
                  </w:txbxContent>
                </v:textbox>
              </v:shape>
              <v:shape id="Text Box 418" o:spid="_x0000_s1103"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U8+8QA&#10;AADcAAAADwAAAGRycy9kb3ducmV2LnhtbESPQWvCQBCF74X+h2UKvdXdikobXaUoQk8VtRW8Ddkx&#10;CWZnQ3Y16b93DoK3Gd6b976ZLXpfqyu1sQps4X1gQBHnwVVcWPjdr98+QMWE7LAOTBb+KcJi/vw0&#10;w8yFjrd03aVCSQjHDC2UKTWZ1jEvyWMchIZYtFNoPSZZ20K7FjsJ97UeGjPRHiuWhhIbWpaUn3cX&#10;b+Hv53Q8jMymWPlx04XeaPaf2trXl/5rCipRnx7m+/W3E/yx0MozMoG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VPPvEAAAA3AAAAA8AAAAAAAAAAAAAAAAAmAIAAGRycy9k&#10;b3ducmV2LnhtbFBLBQYAAAAABAAEAPUAAACJAwAAAAA=&#10;" filled="f" stroked="f">
                <v:textbox>
                  <w:txbxContent>
                    <w:p w:rsidR="009D70AC" w:rsidRPr="00354C5D" w:rsidRDefault="009D70AC" w:rsidP="009D4DBA">
                      <w:pPr>
                        <w:pStyle w:val="a8"/>
                        <w:rPr>
                          <w:sz w:val="22"/>
                          <w:szCs w:val="22"/>
                        </w:rPr>
                      </w:pPr>
                      <w:r w:rsidRPr="00354C5D">
                        <w:rPr>
                          <w:sz w:val="22"/>
                          <w:szCs w:val="22"/>
                        </w:rPr>
                        <w:t xml:space="preserve">ГИП     </w:t>
                      </w:r>
                      <w:r>
                        <w:rPr>
                          <w:sz w:val="22"/>
                          <w:szCs w:val="22"/>
                        </w:rPr>
                        <w:t xml:space="preserve">    </w:t>
                      </w:r>
                      <w:r w:rsidRPr="00354C5D">
                        <w:rPr>
                          <w:sz w:val="22"/>
                          <w:szCs w:val="22"/>
                        </w:rPr>
                        <w:t xml:space="preserve"> </w:t>
                      </w:r>
                      <w:r>
                        <w:rPr>
                          <w:sz w:val="22"/>
                          <w:szCs w:val="22"/>
                        </w:rPr>
                        <w:t xml:space="preserve">  </w:t>
                      </w:r>
                      <w:r w:rsidRPr="00354C5D">
                        <w:rPr>
                          <w:sz w:val="22"/>
                          <w:szCs w:val="22"/>
                        </w:rPr>
                        <w:t xml:space="preserve"> Шишкин              </w:t>
                      </w:r>
                    </w:p>
                    <w:p w:rsidR="009D70AC" w:rsidRPr="00354C5D" w:rsidRDefault="009D70AC">
                      <w:pPr>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r w:rsidRPr="00354C5D">
                        <w:rPr>
                          <w:sz w:val="22"/>
                          <w:szCs w:val="22"/>
                        </w:rPr>
                        <w:t xml:space="preserve"> </w:t>
                      </w:r>
                      <w:proofErr w:type="spellStart"/>
                      <w:r w:rsidRPr="00354C5D">
                        <w:rPr>
                          <w:sz w:val="22"/>
                          <w:szCs w:val="22"/>
                        </w:rPr>
                        <w:t>Лащенко</w:t>
                      </w:r>
                      <w:proofErr w:type="spellEnd"/>
                    </w:p>
                    <w:p w:rsidR="009D70AC" w:rsidRPr="00354C5D" w:rsidRDefault="009D70AC">
                      <w:pPr>
                        <w:rPr>
                          <w:sz w:val="22"/>
                          <w:szCs w:val="22"/>
                        </w:rPr>
                      </w:pPr>
                      <w:proofErr w:type="spellStart"/>
                      <w:r w:rsidRPr="00354C5D">
                        <w:rPr>
                          <w:sz w:val="22"/>
                          <w:szCs w:val="22"/>
                        </w:rPr>
                        <w:t>Провер</w:t>
                      </w:r>
                      <w:proofErr w:type="spellEnd"/>
                      <w:r w:rsidRPr="00354C5D">
                        <w:rPr>
                          <w:sz w:val="22"/>
                          <w:szCs w:val="22"/>
                        </w:rPr>
                        <w:t xml:space="preserve">.   </w:t>
                      </w:r>
                      <w:r>
                        <w:rPr>
                          <w:sz w:val="22"/>
                          <w:szCs w:val="22"/>
                        </w:rPr>
                        <w:t xml:space="preserve">   </w:t>
                      </w:r>
                      <w:r w:rsidRPr="00354C5D">
                        <w:rPr>
                          <w:sz w:val="22"/>
                          <w:szCs w:val="22"/>
                        </w:rPr>
                        <w:t xml:space="preserve"> Шишкин</w:t>
                      </w:r>
                    </w:p>
                    <w:p w:rsidR="009D70AC" w:rsidRPr="00354C5D" w:rsidRDefault="009D70AC">
                      <w:pPr>
                        <w:rPr>
                          <w:sz w:val="22"/>
                          <w:szCs w:val="22"/>
                        </w:rPr>
                      </w:pPr>
                      <w:proofErr w:type="spellStart"/>
                      <w:r w:rsidRPr="00354C5D">
                        <w:rPr>
                          <w:sz w:val="22"/>
                          <w:szCs w:val="22"/>
                        </w:rPr>
                        <w:t>Н.контр</w:t>
                      </w:r>
                      <w:proofErr w:type="spellEnd"/>
                      <w:r w:rsidRPr="00354C5D">
                        <w:rPr>
                          <w:sz w:val="22"/>
                          <w:szCs w:val="22"/>
                        </w:rPr>
                        <w:t xml:space="preserve">.   </w:t>
                      </w:r>
                      <w:r>
                        <w:rPr>
                          <w:sz w:val="22"/>
                          <w:szCs w:val="22"/>
                        </w:rPr>
                        <w:t xml:space="preserve">   </w:t>
                      </w:r>
                      <w:r w:rsidRPr="00354C5D">
                        <w:rPr>
                          <w:sz w:val="22"/>
                          <w:szCs w:val="22"/>
                        </w:rPr>
                        <w:t>Лукин</w:t>
                      </w:r>
                    </w:p>
                    <w:p w:rsidR="009D70AC" w:rsidRDefault="009D70AC"/>
                    <w:p w:rsidR="009D70AC" w:rsidRDefault="009D70AC">
                      <w:pPr>
                        <w:pStyle w:val="a3"/>
                        <w:tabs>
                          <w:tab w:val="clear" w:pos="4153"/>
                          <w:tab w:val="clear" w:pos="8306"/>
                        </w:tabs>
                        <w:spacing w:line="360" w:lineRule="auto"/>
                      </w:pPr>
                    </w:p>
                  </w:txbxContent>
                </v:textbox>
              </v:shape>
              <v:shape id="Text Box 419" o:spid="_x0000_s1104"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HE9sMA&#10;AADcAAAADwAAAGRycy9kb3ducmV2LnhtbERPTWvCQBC9F/oflin0VjctGGrqKtYSyMVDVaTHITtu&#10;otnZkF2T1F/vFgre5vE+Z74cbSN66nztWMHrJAFBXDpds1Gw3+Uv7yB8QNbYOCYFv+RhuXh8mGOm&#10;3cDf1G+DETGEfYYKqhDaTEpfVmTRT1xLHLmj6yyGCDsjdYdDDLeNfEuSVFqsOTZU2NK6ovK8vVgF&#10;cldcN6fP/Q9fh/wr0QcT1qlR6vlpXH2ACDSGu/jfXeg4fzqDv2fi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HE9sMAAADcAAAADwAAAAAAAAAAAAAAAACYAgAAZHJzL2Rv&#10;d25yZXYueG1sUEsFBgAAAAAEAAQA9QAAAIgDAAAAAA==&#10;" filled="f" stroked="f">
                <v:textbox inset=",.3mm,,.3mm">
                  <w:txbxContent>
                    <w:p w:rsidR="009D70AC" w:rsidRPr="00354C5D" w:rsidRDefault="009D70AC" w:rsidP="00623196">
                      <w:pPr>
                        <w:autoSpaceDE w:val="0"/>
                        <w:autoSpaceDN w:val="0"/>
                        <w:adjustRightInd w:val="0"/>
                        <w:jc w:val="center"/>
                        <w:rPr>
                          <w:iCs/>
                          <w:color w:val="000000"/>
                        </w:rPr>
                      </w:pPr>
                      <w:r w:rsidRPr="00354C5D">
                        <w:rPr>
                          <w:iCs/>
                          <w:color w:val="000000"/>
                        </w:rPr>
                        <w:t>ИП Шишкин С.А.</w:t>
                      </w:r>
                    </w:p>
                    <w:p w:rsidR="009D70AC" w:rsidRPr="00354C5D" w:rsidRDefault="009D70AC"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9D70AC" w:rsidRPr="00354C5D" w:rsidRDefault="009D70AC"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9D70AC" w:rsidRPr="00354C5D" w:rsidRDefault="009D70AC" w:rsidP="00623196">
                      <w:pPr>
                        <w:ind w:left="-142" w:right="-227"/>
                        <w:rPr>
                          <w:sz w:val="16"/>
                          <w:szCs w:val="16"/>
                        </w:rPr>
                      </w:pPr>
                      <w:r w:rsidRPr="00354C5D">
                        <w:rPr>
                          <w:iCs/>
                          <w:color w:val="000000"/>
                          <w:sz w:val="16"/>
                          <w:szCs w:val="16"/>
                        </w:rPr>
                        <w:t>Свидетельство №П-089-92009-005/3</w:t>
                      </w:r>
                    </w:p>
                    <w:p w:rsidR="009D70AC" w:rsidRDefault="009D70AC" w:rsidP="00623196"/>
                    <w:p w:rsidR="009D70AC" w:rsidRDefault="009D70AC" w:rsidP="004D14F6">
                      <w:pPr>
                        <w:jc w:val="center"/>
                      </w:pPr>
                    </w:p>
                  </w:txbxContent>
                </v:textbox>
              </v:shape>
              <v:shape id="Text Box 420" o:spid="_x0000_s1105"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6QMQA&#10;AADcAAAADwAAAGRycy9kb3ducmV2LnhtbESPQWvCQBCF70L/wzKF3nS3otJGVymK0FOl2grehuyY&#10;BLOzIbua9N87B6G3Gd6b975ZrHpfqxu1sQps4XVkQBHnwVVcWPg5bIdvoGJCdlgHJgt/FGG1fBos&#10;MHOh42+67VOhJIRjhhbKlJpM65iX5DGOQkMs2jm0HpOsbaFdi52E+1qPjZlpjxVLQ4kNrUvKL/ur&#10;t/D7dT4dJ2ZXbPy06UJvNPt3be3Lc/8xB5WoT//mx/WnE/yZ4MszMoF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P+kDEAAAA3AAAAA8AAAAAAAAAAAAAAAAAmAIAAGRycy9k&#10;b3ducmV2LnhtbFBLBQYAAAAABAAEAPUAAACJAwAAAAA=&#10;" filled="f" stroked="f">
                <v:textbox>
                  <w:txbxContent>
                    <w:p w:rsidR="009D70AC" w:rsidRPr="00354C5D" w:rsidRDefault="009D70AC">
                      <w:pPr>
                        <w:jc w:val="center"/>
                        <w:rPr>
                          <w:sz w:val="22"/>
                          <w:szCs w:val="22"/>
                        </w:rPr>
                      </w:pPr>
                      <w:r>
                        <w:rPr>
                          <w:sz w:val="22"/>
                          <w:szCs w:val="22"/>
                        </w:rPr>
                        <w:t>45/01-07.15</w:t>
                      </w:r>
                      <w:r w:rsidRPr="00354C5D">
                        <w:rPr>
                          <w:sz w:val="22"/>
                          <w:szCs w:val="22"/>
                        </w:rPr>
                        <w:t>-СП</w:t>
                      </w:r>
                    </w:p>
                    <w:p w:rsidR="009D70AC" w:rsidRDefault="009D70AC"/>
                  </w:txbxContent>
                </v:textbox>
              </v:shape>
              <v:shape id="Text Box 421" o:spid="_x0000_s1106"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Nf28IA&#10;AADcAAAADwAAAGRycy9kb3ducmV2LnhtbERPTWvCQBC9C/0Pywi9md1IK5pmDcVS6KmitkJvQ3ZM&#10;gtnZkN2a9N93BcHbPN7n5MVoW3Gh3jeONaSJAkFcOtNwpeHr8D5bgvAB2WDrmDT8kYdi/TDJMTNu&#10;4B1d9qESMYR9hhrqELpMSl/WZNEnriOO3Mn1FkOEfSVNj0MMt62cK7WQFhuODTV2tKmpPO9/rYbv&#10;z9PP8Ultqzf73A1uVJLtSmr9OB1fX0AEGsNdfHN/mDh/kcL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w1/bwgAAANwAAAAPAAAAAAAAAAAAAAAAAJgCAABkcnMvZG93&#10;bnJldi54bWxQSwUGAAAAAAQABAD1AAAAhwMAAAAA&#10;" filled="f" stroked="f">
                <v:textbox>
                  <w:txbxContent>
                    <w:p w:rsidR="009D70AC" w:rsidRPr="00354C5D" w:rsidRDefault="009D70AC">
                      <w:pPr>
                        <w:pStyle w:val="1"/>
                        <w:spacing w:before="120"/>
                        <w:rPr>
                          <w:sz w:val="28"/>
                        </w:rPr>
                      </w:pPr>
                      <w:r w:rsidRPr="00354C5D">
                        <w:rPr>
                          <w:sz w:val="28"/>
                        </w:rPr>
                        <w:t>Состав проекта</w:t>
                      </w:r>
                    </w:p>
                  </w:txbxContent>
                </v:textbox>
              </v:shape>
              <v:rect id="Rectangle 422" o:spid="_x0000_s1107"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6h3sMA&#10;AADcAAAADwAAAGRycy9kb3ducmV2LnhtbERPTWvCQBC9F/wPyxR6q5umENroKkVR2mNMLr2N2TGJ&#10;zc6G7Jqk/fWuUPA2j/c5y/VkWjFQ7xrLCl7mEQji0uqGKwVFvnt+A+E8ssbWMin4JQfr1exhiam2&#10;I2c0HHwlQgi7FBXU3neplK6syaCb2444cCfbG/QB9pXUPY4h3LQyjqJEGmw4NNTY0aam8udwMQqO&#10;TVzgX5bvI/O+e/VfU36+fG+VenqcPhYgPE3+Lv53f+owP4nh9ky4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6h3sMAAADcAAAADwAAAAAAAAAAAAAAAACYAgAAZHJzL2Rv&#10;d25yZXYueG1sUEsFBgAAAAAEAAQA9QAAAIgDAAAAAA==&#10;"/>
              <v:line id="Line 423" o:spid="_x0000_s1108"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424" o:spid="_x0000_s1109"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3jfcQAAADcAAAADwAAAGRycy9kb3ducmV2LnhtbERPS2vCQBC+F/oflhF6qxvbE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HeN9xAAAANwAAAAPAAAAAAAAAAAA&#10;AAAAAKECAABkcnMvZG93bnJldi54bWxQSwUGAAAAAAQABAD5AAAAkgMAAAAA&#10;"/>
              <v:line id="Line 425" o:spid="_x0000_s1110"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G5sQAAADcAAAADwAAAGRycy9kb3ducmV2LnhtbERPS2vCQBC+F/oflhF6qxtbG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UbmxAAAANwAAAAPAAAAAAAAAAAA&#10;AAAAAKECAABkcnMvZG93bnJldi54bWxQSwUGAAAAAAQABAD5AAAAkgMAAAAA&#10;"/>
              <v:line id="Line 426" o:spid="_x0000_s1111"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PYkcQAAADcAAAADwAAAGRycy9kb3ducmV2LnhtbERP32vCMBB+H/g/hBP2NtNtEEY1ikwE&#10;3cOYbqCPZ3O21eZSkqzt/vtlMPDtPr6fN1sMthEd+VA71vA4yUAQF87UXGr4+lw/vIAIEdlg45g0&#10;/FCAxXx0N8PcuJ531O1jKVIIhxw1VDG2uZShqMhimLiWOHFn5y3GBH0pjcc+hdtGPmWZkhZrTg0V&#10;tvRaUXHdf1sN788fqltu3zbDYatOxWp3Ol56r/X9eFhOQUQa4k38796YNF8p+HsmXS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g9iRxAAAANwAAAAPAAAAAAAAAAAA&#10;AAAAAKECAABkcnMvZG93bnJldi54bWxQSwUGAAAAAAQABAD5AAAAkgMAAAAA&#10;"/>
              <v:line id="Line 427" o:spid="_x0000_s1112"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9CsQAAADcAAAADwAAAGRycy9kb3ducmV2LnhtbERPS2vCQBC+F/oflhF6qxtbSCW6irQU&#10;1EOpD9DjmB2T2Oxs2F2T9N+7QqG3+fieM533phYtOV9ZVjAaJiCIc6srLhTsd5/PYxA+IGusLZOC&#10;X/Iwnz0+TDHTtuMNtdtQiBjCPkMFZQhNJqXPSzLoh7YhjtzZOoMhQldI7bCL4aaWL0mSSoMVx4YS&#10;G3ovKf/ZXo2Cr9fvtF2s1sv+sEpP+cfmdLx0TqmnQb+YgAjUh3/xn3up4/z0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30KxAAAANwAAAAPAAAAAAAAAAAA&#10;AAAAAKECAABkcnMvZG93bnJldi54bWxQSwUGAAAAAAQABAD5AAAAkgMAAAAA&#10;"/>
              <v:line id="Line 428" o:spid="_x0000_s1113"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DpeMcAAADcAAAADwAAAGRycy9kb3ducmV2LnhtbESPQUvDQBCF74L/YRmhN7vRQiix21IU&#10;oe2h2CrocZodk2h2Nuxuk/TfO4eCtxnem/e+WaxG16qeQmw8G3iYZqCIS28brgx8vL/ez0HFhGyx&#10;9UwGLhRhtby9WWBh/cAH6o+pUhLCsUADdUpdoXUsa3IYp74jFu3bB4dJ1lBpG3CQcNfqxyzLtcOG&#10;paHGjp5rKn+PZ2dgP3vL+/V2txk/t/mpfDmcvn6GYMzkblw/gUo0pn/z9XpjBT8X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UOl4xwAAANwAAAAPAAAAAAAA&#10;AAAAAAAAAKECAABkcnMvZG93bnJldi54bWxQSwUGAAAAAAQABAD5AAAAlQMAAAAA&#10;"/>
              <v:line id="Line 429" o:spid="_x0000_s1114"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430" o:spid="_x0000_s1115"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line id="Line 431" o:spid="_x0000_s1116"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WOMQAAADcAAAADwAAAGRycy9kb3ducmV2LnhtbERPTWvCQBC9F/wPyxR6qxstpJK6irQI&#10;6kGqLbTHMTtNUrOzYXdN4r93BcHbPN7nTOe9qUVLzleWFYyGCQji3OqKCwXfX8vnCQgfkDXWlknB&#10;mTzMZ4OHKWbadryjdh8KEUPYZ6igDKHJpPR5SQb90DbEkfuzzmCI0BVSO+xiuKnlOElSabDi2FBi&#10;Q+8l5cf9ySjYvnym7WK9WfU/6/SQf+wOv/+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s9Y4xAAAANwAAAAPAAAAAAAAAAAA&#10;AAAAAKECAABkcnMvZG93bnJldi54bWxQSwUGAAAAAAQABAD5AAAAkgMAAAAA&#10;"/>
              <v:shape id="Text Box 432" o:spid="_x0000_s1117"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PKDsMA&#10;AADcAAAADwAAAGRycy9kb3ducmV2LnhtbERPTWvCQBC9F/oflil4qxsVqkRXkRbFXopGPXgbs2MS&#10;zM7G7Griv3cLgrd5vM+ZzFpTihvVrrCsoNeNQBCnVhecKdhtF58jEM4jaywtk4I7OZhN398mGGvb&#10;8IZuic9ECGEXo4Lc+yqW0qU5GXRdWxEH7mRrgz7AOpO6xiaEm1L2o+hLGiw4NORY0XdO6Tm5GgX7&#10;49+93FSDQ1Q0v+t2eVknP8tMqc5HOx+D8NT6l/jpXukwf9iH/2fCBX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9PKDsMAAADcAAAADwAAAAAAAAAAAAAAAACYAgAAZHJzL2Rv&#10;d25yZXYueG1sUEsFBgAAAAAEAAQA9QAAAIgDAAAAAA==&#10;" filled="f" stroked="f">
                <v:textbox style="layout-flow:vertical;mso-layout-flow-alt:bottom-to-top">
                  <w:txbxContent>
                    <w:p w:rsidR="009D70AC" w:rsidRPr="00850EA7" w:rsidRDefault="009D70AC">
                      <w:pPr>
                        <w:pStyle w:val="a3"/>
                        <w:tabs>
                          <w:tab w:val="clear" w:pos="4153"/>
                          <w:tab w:val="clear" w:pos="8306"/>
                        </w:tabs>
                        <w:spacing w:line="360" w:lineRule="auto"/>
                        <w:rPr>
                          <w:rFonts w:ascii="GOST type B" w:hAnsi="GOST type B"/>
                          <w:i/>
                        </w:rPr>
                      </w:pPr>
                      <w:r w:rsidRPr="00850EA7">
                        <w:rPr>
                          <w:rFonts w:ascii="GOST type B" w:hAnsi="GOST type B"/>
                          <w:i/>
                        </w:rPr>
                        <w:t xml:space="preserve">Инв. № подл.         Подп. и дата     </w:t>
                      </w:r>
                      <w:proofErr w:type="spellStart"/>
                      <w:r w:rsidRPr="00850EA7">
                        <w:rPr>
                          <w:rFonts w:ascii="GOST type B" w:hAnsi="GOST type B"/>
                          <w:i/>
                        </w:rPr>
                        <w:t>Взам</w:t>
                      </w:r>
                      <w:proofErr w:type="spellEnd"/>
                      <w:r w:rsidRPr="00850EA7">
                        <w:rPr>
                          <w:rFonts w:ascii="GOST type B" w:hAnsi="GOST type B"/>
                          <w:i/>
                        </w:rPr>
                        <w:t>. инв. №</w:t>
                      </w:r>
                    </w:p>
                    <w:p w:rsidR="009D70AC" w:rsidRDefault="009D70AC">
                      <w:pPr>
                        <w:spacing w:line="360" w:lineRule="auto"/>
                      </w:pPr>
                      <w:r>
                        <w:t xml:space="preserve">     </w:t>
                      </w:r>
                    </w:p>
                  </w:txbxContent>
                </v:textbox>
              </v:shape>
              <v:shape id="Text Box 433" o:spid="_x0000_s1118"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9vlcQA&#10;AADcAAAADwAAAGRycy9kb3ducmV2LnhtbERPTWvCQBC9C/6HZYTezKYNtCW6hqJU2kvRqAdvY3ZM&#10;gtnZNLs18d93C0Jv83ifM88G04grda62rOAxikEQF1bXXCrY796nryCcR9bYWCYFN3KQLcajOaba&#10;9ryla+5LEULYpaig8r5NpXRFRQZdZFviwJ1tZ9AH2JVSd9iHcNPIpzh+lgZrDg0VtrSsqLjkP0bB&#10;4fR1a7Ztcozr/nMzrL83+WpdKvUwGd5mIDwN/l98d3/oMP8lgb9nwgV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fb5XEAAAA3AAAAA8AAAAAAAAAAAAAAAAAmAIAAGRycy9k&#10;b3ducmV2LnhtbFBLBQYAAAAABAAEAPUAAACJAwAAAAA=&#10;" filled="f" stroked="f">
                <v:textbox style="layout-flow:vertical;mso-layout-flow-alt:bottom-to-top">
                  <w:txbxContent>
                    <w:p w:rsidR="009D70AC" w:rsidRPr="00850EA7" w:rsidRDefault="009D70AC">
                      <w:pPr>
                        <w:rPr>
                          <w:rFonts w:ascii="GOST type B" w:hAnsi="GOST type B"/>
                          <w:i/>
                        </w:rPr>
                      </w:pPr>
                      <w:r>
                        <w:t xml:space="preserve">           </w:t>
                      </w:r>
                      <w:r w:rsidRPr="00850EA7">
                        <w:rPr>
                          <w:rFonts w:ascii="GOST type B" w:hAnsi="GOST type B"/>
                          <w:i/>
                        </w:rPr>
                        <w:t xml:space="preserve">             Согласовано</w:t>
                      </w:r>
                    </w:p>
                  </w:txbxContent>
                </v:textbox>
              </v:shape>
            </v:group>
          </w:pict>
        </mc:Fallback>
      </mc:AlternateContent>
    </w:r>
    <w:r>
      <w:rPr>
        <w:rStyle w:val="ac"/>
        <w:b/>
        <w:sz w:val="24"/>
      </w:rPr>
      <w:tab/>
    </w:r>
    <w:r>
      <w:rPr>
        <w:rStyle w:val="ac"/>
        <w:b/>
        <w:sz w:val="24"/>
      </w:rPr>
      <w:tab/>
    </w:r>
    <w:r>
      <w:rPr>
        <w:rStyle w:val="ac"/>
        <w:b/>
        <w:sz w:val="24"/>
      </w:rPr>
      <w:tab/>
    </w:r>
    <w:r>
      <w:rPr>
        <w:rStyle w:val="ac"/>
        <w:b/>
        <w:sz w:val="24"/>
      </w:rPr>
      <w:tab/>
    </w:r>
    <w:r>
      <w:rPr>
        <w:rStyle w:val="ac"/>
        <w:b/>
        <w:sz w:val="24"/>
      </w:rPr>
      <w:tab/>
    </w:r>
    <w:r>
      <w:rPr>
        <w:rStyle w:val="ac"/>
        <w:b/>
        <w:sz w:val="24"/>
      </w:rPr>
      <w:tab/>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pPr>
      <w:pStyle w:val="a3"/>
      <w:tabs>
        <w:tab w:val="left" w:pos="8647"/>
      </w:tabs>
      <w:rPr>
        <w:b/>
        <w:sz w:val="24"/>
      </w:rPr>
    </w:pPr>
    <w:r>
      <w:rPr>
        <w:b/>
        <w:noProof/>
        <w:sz w:val="24"/>
      </w:rPr>
      <mc:AlternateContent>
        <mc:Choice Requires="wps">
          <w:drawing>
            <wp:anchor distT="0" distB="0" distL="114300" distR="114300" simplePos="0" relativeHeight="251703296" behindDoc="0" locked="0" layoutInCell="1" allowOverlap="1">
              <wp:simplePos x="0" y="0"/>
              <wp:positionH relativeFrom="column">
                <wp:posOffset>549910</wp:posOffset>
              </wp:positionH>
              <wp:positionV relativeFrom="paragraph">
                <wp:posOffset>80645</wp:posOffset>
              </wp:positionV>
              <wp:extent cx="6482080" cy="10121265"/>
              <wp:effectExtent l="0" t="0" r="0" b="0"/>
              <wp:wrapNone/>
              <wp:docPr id="132"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101212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D142A" id="Rectangle 507" o:spid="_x0000_s1026" style="position:absolute;margin-left:43.3pt;margin-top:6.35pt;width:510.4pt;height:796.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DoyfAIAAAEF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" filled="f"/>
          </w:pict>
        </mc:Fallback>
      </mc:AlternateContent>
    </w:r>
    <w:r>
      <w:rPr>
        <w:rStyle w:val="ac"/>
        <w:b/>
        <w:sz w:val="24"/>
      </w:rPr>
      <w:tab/>
    </w:r>
    <w:r>
      <w:rPr>
        <w:rStyle w:val="ac"/>
        <w:b/>
        <w:sz w:val="24"/>
      </w:rPr>
      <w:tab/>
    </w:r>
    <w:r>
      <w:rPr>
        <w:rStyle w:val="ac"/>
        <w:b/>
        <w:sz w:val="24"/>
      </w:rPr>
      <w:tab/>
    </w:r>
    <w:r>
      <w:rPr>
        <w:rStyle w:val="ac"/>
        <w:b/>
        <w:sz w:val="24"/>
      </w:rPr>
      <w:tab/>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0AC" w:rsidRDefault="009D70AC" w:rsidP="005F08F9">
    <w:pPr>
      <w:pStyle w:val="a3"/>
      <w:tabs>
        <w:tab w:val="left" w:pos="375"/>
      </w:tabs>
      <w:rPr>
        <w:b/>
        <w:sz w:val="24"/>
      </w:rPr>
    </w:pPr>
    <w:r>
      <w:rPr>
        <w:b/>
        <w:noProof/>
        <w:sz w:val="24"/>
      </w:rPr>
      <mc:AlternateContent>
        <mc:Choice Requires="wpg">
          <w:drawing>
            <wp:anchor distT="0" distB="0" distL="114300" distR="114300" simplePos="0" relativeHeight="251713536" behindDoc="0" locked="0" layoutInCell="1" allowOverlap="1">
              <wp:simplePos x="0" y="0"/>
              <wp:positionH relativeFrom="column">
                <wp:posOffset>-183515</wp:posOffset>
              </wp:positionH>
              <wp:positionV relativeFrom="paragraph">
                <wp:posOffset>71755</wp:posOffset>
              </wp:positionV>
              <wp:extent cx="7240905" cy="10187940"/>
              <wp:effectExtent l="0" t="0" r="0" b="0"/>
              <wp:wrapNone/>
              <wp:docPr id="8" name="Group 5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9" name="Rectangle 518"/>
                      <wps:cNvSpPr>
                        <a:spLocks noChangeArrowheads="1"/>
                      </wps:cNvSpPr>
                      <wps:spPr bwMode="auto">
                        <a:xfrm>
                          <a:off x="1314" y="543"/>
                          <a:ext cx="10203" cy="159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Line 519"/>
                      <wps:cNvCnPr>
                        <a:cxnSpLocks noChangeShapeType="1"/>
                      </wps:cNvCnPr>
                      <wps:spPr bwMode="auto">
                        <a:xfrm>
                          <a:off x="570" y="14991"/>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520"/>
                      <wps:cNvCnPr>
                        <a:cxnSpLocks noChangeShapeType="1"/>
                      </wps:cNvCnPr>
                      <wps:spPr bwMode="auto">
                        <a:xfrm>
                          <a:off x="1254" y="14193"/>
                          <a:ext cx="10203"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521"/>
                      <wps:cNvCnPr>
                        <a:cxnSpLocks noChangeShapeType="1"/>
                      </wps:cNvCnPr>
                      <wps:spPr bwMode="auto">
                        <a:xfrm>
                          <a:off x="2451"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522"/>
                      <wps:cNvCnPr>
                        <a:cxnSpLocks noChangeShapeType="1"/>
                      </wps:cNvCnPr>
                      <wps:spPr bwMode="auto">
                        <a:xfrm>
                          <a:off x="3591"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523"/>
                      <wps:cNvCnPr>
                        <a:cxnSpLocks noChangeShapeType="1"/>
                      </wps:cNvCnPr>
                      <wps:spPr bwMode="auto">
                        <a:xfrm>
                          <a:off x="4389"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524"/>
                      <wps:cNvCnPr>
                        <a:cxnSpLocks noChangeShapeType="1"/>
                      </wps:cNvCnPr>
                      <wps:spPr bwMode="auto">
                        <a:xfrm>
                          <a:off x="5016"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525"/>
                      <wps:cNvCnPr>
                        <a:cxnSpLocks noChangeShapeType="1"/>
                      </wps:cNvCnPr>
                      <wps:spPr bwMode="auto">
                        <a:xfrm>
                          <a:off x="1254" y="14478"/>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526"/>
                      <wps:cNvCnPr>
                        <a:cxnSpLocks noChangeShapeType="1"/>
                      </wps:cNvCnPr>
                      <wps:spPr bwMode="auto">
                        <a:xfrm>
                          <a:off x="1311" y="1476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527"/>
                      <wps:cNvCnPr>
                        <a:cxnSpLocks noChangeShapeType="1"/>
                      </wps:cNvCnPr>
                      <wps:spPr bwMode="auto">
                        <a:xfrm>
                          <a:off x="1311" y="15048"/>
                          <a:ext cx="1014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528"/>
                      <wps:cNvCnPr>
                        <a:cxnSpLocks noChangeShapeType="1"/>
                      </wps:cNvCnPr>
                      <wps:spPr bwMode="auto">
                        <a:xfrm>
                          <a:off x="1311" y="1533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529"/>
                      <wps:cNvCnPr>
                        <a:cxnSpLocks noChangeShapeType="1"/>
                      </wps:cNvCnPr>
                      <wps:spPr bwMode="auto">
                        <a:xfrm>
                          <a:off x="1311" y="15618"/>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530"/>
                      <wps:cNvCnPr>
                        <a:cxnSpLocks noChangeShapeType="1"/>
                      </wps:cNvCnPr>
                      <wps:spPr bwMode="auto">
                        <a:xfrm>
                          <a:off x="1311" y="1590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531"/>
                      <wps:cNvCnPr>
                        <a:cxnSpLocks noChangeShapeType="1"/>
                      </wps:cNvCnPr>
                      <wps:spPr bwMode="auto">
                        <a:xfrm>
                          <a:off x="1311" y="16131"/>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532"/>
                      <wps:cNvCnPr>
                        <a:cxnSpLocks noChangeShapeType="1"/>
                      </wps:cNvCnPr>
                      <wps:spPr bwMode="auto">
                        <a:xfrm>
                          <a:off x="8721" y="15048"/>
                          <a:ext cx="0" cy="136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533"/>
                      <wps:cNvCnPr>
                        <a:cxnSpLocks noChangeShapeType="1"/>
                      </wps:cNvCnPr>
                      <wps:spPr bwMode="auto">
                        <a:xfrm>
                          <a:off x="8721" y="15333"/>
                          <a:ext cx="273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534"/>
                      <wps:cNvCnPr>
                        <a:cxnSpLocks noChangeShapeType="1"/>
                      </wps:cNvCnPr>
                      <wps:spPr bwMode="auto">
                        <a:xfrm>
                          <a:off x="8721" y="15618"/>
                          <a:ext cx="273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535"/>
                      <wps:cNvCnPr>
                        <a:cxnSpLocks noChangeShapeType="1"/>
                      </wps:cNvCnPr>
                      <wps:spPr bwMode="auto">
                        <a:xfrm>
                          <a:off x="9633" y="15048"/>
                          <a:ext cx="0" cy="57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536"/>
                      <wps:cNvCnPr>
                        <a:cxnSpLocks noChangeShapeType="1"/>
                      </wps:cNvCnPr>
                      <wps:spPr bwMode="auto">
                        <a:xfrm>
                          <a:off x="10488" y="15048"/>
                          <a:ext cx="0" cy="57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537"/>
                      <wps:cNvCnPr>
                        <a:cxnSpLocks noChangeShapeType="1"/>
                      </wps:cNvCnPr>
                      <wps:spPr bwMode="auto">
                        <a:xfrm>
                          <a:off x="1824" y="14193"/>
                          <a:ext cx="0" cy="85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538"/>
                      <wps:cNvCnPr>
                        <a:cxnSpLocks noChangeShapeType="1"/>
                      </wps:cNvCnPr>
                      <wps:spPr bwMode="auto">
                        <a:xfrm>
                          <a:off x="3021" y="14193"/>
                          <a:ext cx="0" cy="85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Text Box 539"/>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Default="009D70AC">
                            <w:pPr>
                              <w:pStyle w:val="a3"/>
                              <w:tabs>
                                <w:tab w:val="clear" w:pos="4153"/>
                                <w:tab w:val="clear" w:pos="8306"/>
                              </w:tabs>
                              <w:rPr>
                                <w:sz w:val="16"/>
                              </w:rPr>
                            </w:pPr>
                            <w:r>
                              <w:rPr>
                                <w:sz w:val="16"/>
                              </w:rPr>
                              <w:t xml:space="preserve">Изм.      </w:t>
                            </w:r>
                            <w:proofErr w:type="spellStart"/>
                            <w:r>
                              <w:rPr>
                                <w:sz w:val="16"/>
                              </w:rPr>
                              <w:t>Кол.уч</w:t>
                            </w:r>
                            <w:proofErr w:type="spellEnd"/>
                            <w:r>
                              <w:rPr>
                                <w:sz w:val="16"/>
                              </w:rPr>
                              <w:t xml:space="preserve">    Лист      №док     Подп.          Дата</w:t>
                            </w:r>
                          </w:p>
                        </w:txbxContent>
                      </wps:txbx>
                      <wps:bodyPr rot="0" vert="horz" wrap="square" lIns="91440" tIns="45720" rIns="91440" bIns="45720" anchor="t" anchorCtr="0" upright="1">
                        <a:noAutofit/>
                      </wps:bodyPr>
                    </wps:wsp>
                    <wps:wsp>
                      <wps:cNvPr id="31" name="Text Box 540"/>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pPr>
                              <w:pStyle w:val="a3"/>
                              <w:tabs>
                                <w:tab w:val="clear" w:pos="4153"/>
                                <w:tab w:val="clear" w:pos="8306"/>
                              </w:tabs>
                              <w:rPr>
                                <w:sz w:val="16"/>
                                <w:szCs w:val="16"/>
                              </w:rPr>
                            </w:pPr>
                            <w:r w:rsidRPr="00354C5D">
                              <w:rPr>
                                <w:sz w:val="16"/>
                                <w:szCs w:val="16"/>
                              </w:rPr>
                              <w:t xml:space="preserve">Стадия  </w:t>
                            </w:r>
                            <w:r>
                              <w:rPr>
                                <w:sz w:val="16"/>
                                <w:szCs w:val="16"/>
                              </w:rPr>
                              <w:t xml:space="preserve">      </w:t>
                            </w:r>
                            <w:r w:rsidRPr="00354C5D">
                              <w:rPr>
                                <w:sz w:val="16"/>
                                <w:szCs w:val="16"/>
                              </w:rPr>
                              <w:t xml:space="preserve">     Лист     </w:t>
                            </w:r>
                            <w:r>
                              <w:rPr>
                                <w:sz w:val="16"/>
                                <w:szCs w:val="16"/>
                              </w:rPr>
                              <w:t xml:space="preserve">    </w:t>
                            </w:r>
                            <w:r w:rsidRPr="00354C5D">
                              <w:rPr>
                                <w:sz w:val="16"/>
                                <w:szCs w:val="16"/>
                              </w:rPr>
                              <w:t xml:space="preserve">  Листов</w:t>
                            </w:r>
                          </w:p>
                        </w:txbxContent>
                      </wps:txbx>
                      <wps:bodyPr rot="0" vert="horz" wrap="square" lIns="91440" tIns="45720" rIns="91440" bIns="45720" anchor="t" anchorCtr="0" upright="1">
                        <a:noAutofit/>
                      </wps:bodyPr>
                    </wps:wsp>
                    <wps:wsp>
                      <wps:cNvPr id="96" name="Text Box 541"/>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r>
                              <w:t xml:space="preserve"> </w:t>
                            </w:r>
                            <w:r w:rsidRPr="00354C5D">
                              <w:t xml:space="preserve">П        </w:t>
                            </w:r>
                            <w:r>
                              <w:t xml:space="preserve">     </w:t>
                            </w:r>
                            <w:r w:rsidRPr="00354C5D">
                              <w:t xml:space="preserve">   1   </w:t>
                            </w:r>
                            <w:r>
                              <w:t xml:space="preserve">            4</w:t>
                            </w:r>
                            <w:r w:rsidRPr="00354C5D">
                              <w:t xml:space="preserve">                                          </w:t>
                            </w:r>
                          </w:p>
                        </w:txbxContent>
                      </wps:txbx>
                      <wps:bodyPr rot="0" vert="horz" wrap="square" lIns="91440" tIns="45720" rIns="91440" bIns="45720" anchor="t" anchorCtr="0" upright="1">
                        <a:noAutofit/>
                      </wps:bodyPr>
                    </wps:wsp>
                    <wps:wsp>
                      <wps:cNvPr id="97" name="Text Box 542"/>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2A157E" w:rsidRDefault="009D70AC" w:rsidP="005F08F9">
                            <w:pPr>
                              <w:rPr>
                                <w:rFonts w:ascii="GOST type B" w:hAnsi="GOST type B"/>
                                <w:i/>
                                <w:sz w:val="24"/>
                                <w:szCs w:val="24"/>
                              </w:rPr>
                            </w:pPr>
                            <w:r w:rsidRPr="002A157E">
                              <w:rPr>
                                <w:rFonts w:ascii="GOST type B" w:hAnsi="GOST type B"/>
                                <w:i/>
                                <w:sz w:val="24"/>
                                <w:szCs w:val="24"/>
                              </w:rPr>
                              <w:t xml:space="preserve">            </w:t>
                            </w:r>
                          </w:p>
                          <w:p w:rsidR="009D70AC" w:rsidRPr="00354C5D" w:rsidRDefault="009D70AC" w:rsidP="005F08F9">
                            <w:pPr>
                              <w:rPr>
                                <w:sz w:val="22"/>
                                <w:szCs w:val="22"/>
                              </w:rPr>
                            </w:pPr>
                            <w:r w:rsidRPr="00354C5D">
                              <w:rPr>
                                <w:sz w:val="22"/>
                                <w:szCs w:val="22"/>
                              </w:rPr>
                              <w:t xml:space="preserve">ГИП      </w:t>
                            </w:r>
                            <w:r>
                              <w:rPr>
                                <w:sz w:val="22"/>
                                <w:szCs w:val="22"/>
                              </w:rPr>
                              <w:t xml:space="preserve">    </w:t>
                            </w:r>
                            <w:r w:rsidRPr="00354C5D">
                              <w:rPr>
                                <w:sz w:val="22"/>
                                <w:szCs w:val="22"/>
                              </w:rPr>
                              <w:t xml:space="preserve">  Шишкин</w:t>
                            </w:r>
                          </w:p>
                          <w:p w:rsidR="009D70AC" w:rsidRPr="00354C5D" w:rsidRDefault="009D70AC" w:rsidP="005F08F9">
                            <w:pPr>
                              <w:pStyle w:val="a8"/>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r w:rsidRPr="00354C5D">
                              <w:rPr>
                                <w:sz w:val="22"/>
                                <w:szCs w:val="22"/>
                              </w:rPr>
                              <w:t xml:space="preserve">  </w:t>
                            </w:r>
                            <w:proofErr w:type="spellStart"/>
                            <w:r w:rsidRPr="00354C5D">
                              <w:rPr>
                                <w:sz w:val="22"/>
                                <w:szCs w:val="22"/>
                              </w:rPr>
                              <w:t>Лащенко</w:t>
                            </w:r>
                            <w:proofErr w:type="spellEnd"/>
                          </w:p>
                          <w:p w:rsidR="009D70AC" w:rsidRPr="00354C5D" w:rsidRDefault="009D70AC" w:rsidP="005F08F9">
                            <w:pPr>
                              <w:rPr>
                                <w:sz w:val="22"/>
                                <w:szCs w:val="22"/>
                              </w:rPr>
                            </w:pPr>
                            <w:r w:rsidRPr="00354C5D">
                              <w:rPr>
                                <w:sz w:val="22"/>
                                <w:szCs w:val="22"/>
                              </w:rPr>
                              <w:t xml:space="preserve">Проверил </w:t>
                            </w:r>
                            <w:r>
                              <w:rPr>
                                <w:sz w:val="22"/>
                                <w:szCs w:val="22"/>
                              </w:rPr>
                              <w:t xml:space="preserve">  </w:t>
                            </w:r>
                            <w:r w:rsidRPr="00354C5D">
                              <w:rPr>
                                <w:sz w:val="22"/>
                                <w:szCs w:val="22"/>
                              </w:rPr>
                              <w:t xml:space="preserve"> Шишкин</w:t>
                            </w:r>
                          </w:p>
                          <w:p w:rsidR="009D70AC" w:rsidRPr="00354C5D" w:rsidRDefault="009D70AC" w:rsidP="005F08F9">
                            <w:pPr>
                              <w:rPr>
                                <w:sz w:val="22"/>
                                <w:szCs w:val="22"/>
                              </w:rPr>
                            </w:pPr>
                            <w:r w:rsidRPr="00354C5D">
                              <w:rPr>
                                <w:sz w:val="22"/>
                                <w:szCs w:val="22"/>
                              </w:rPr>
                              <w:t xml:space="preserve">Н. контр.  </w:t>
                            </w:r>
                            <w:r>
                              <w:rPr>
                                <w:sz w:val="22"/>
                                <w:szCs w:val="22"/>
                              </w:rPr>
                              <w:t xml:space="preserve">   </w:t>
                            </w:r>
                            <w:r w:rsidRPr="00354C5D">
                              <w:rPr>
                                <w:sz w:val="22"/>
                                <w:szCs w:val="22"/>
                              </w:rPr>
                              <w:t>Лукин</w:t>
                            </w:r>
                          </w:p>
                        </w:txbxContent>
                      </wps:txbx>
                      <wps:bodyPr rot="0" vert="horz" wrap="square" lIns="91440" tIns="45720" rIns="91440" bIns="45720" anchor="t" anchorCtr="0" upright="1">
                        <a:noAutofit/>
                      </wps:bodyPr>
                    </wps:wsp>
                    <wps:wsp>
                      <wps:cNvPr id="98" name="Text Box 543"/>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354C5D" w:rsidRDefault="009D70AC" w:rsidP="00623196">
                            <w:pPr>
                              <w:autoSpaceDE w:val="0"/>
                              <w:autoSpaceDN w:val="0"/>
                              <w:adjustRightInd w:val="0"/>
                              <w:jc w:val="center"/>
                              <w:rPr>
                                <w:iCs/>
                                <w:color w:val="000000"/>
                              </w:rPr>
                            </w:pPr>
                            <w:r w:rsidRPr="00354C5D">
                              <w:rPr>
                                <w:iCs/>
                                <w:color w:val="000000"/>
                              </w:rPr>
                              <w:t>ИП Шишкин С.А.</w:t>
                            </w:r>
                          </w:p>
                          <w:p w:rsidR="009D70AC" w:rsidRPr="00354C5D" w:rsidRDefault="009D70AC"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9D70AC" w:rsidRPr="00354C5D" w:rsidRDefault="009D70AC"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9D70AC" w:rsidRPr="00354C5D" w:rsidRDefault="009D70AC" w:rsidP="00623196">
                            <w:pPr>
                              <w:ind w:left="-142" w:right="-227"/>
                              <w:rPr>
                                <w:sz w:val="16"/>
                                <w:szCs w:val="16"/>
                              </w:rPr>
                            </w:pPr>
                            <w:r w:rsidRPr="00354C5D">
                              <w:rPr>
                                <w:iCs/>
                                <w:color w:val="000000"/>
                                <w:sz w:val="16"/>
                                <w:szCs w:val="16"/>
                              </w:rPr>
                              <w:t>Свидетельство №П-089-92009-005/3</w:t>
                            </w:r>
                          </w:p>
                          <w:p w:rsidR="009D70AC" w:rsidRDefault="009D70AC" w:rsidP="00623196"/>
                          <w:p w:rsidR="009D70AC" w:rsidRPr="00623196" w:rsidRDefault="009D70AC" w:rsidP="00623196"/>
                        </w:txbxContent>
                      </wps:txbx>
                      <wps:bodyPr rot="0" vert="horz" wrap="square" lIns="91440" tIns="10800" rIns="91440" bIns="10800" anchor="t" anchorCtr="0" upright="1">
                        <a:noAutofit/>
                      </wps:bodyPr>
                    </wps:wsp>
                    <wps:wsp>
                      <wps:cNvPr id="99" name="Text Box 544"/>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9D70AC" w:rsidRPr="00354C5D" w:rsidRDefault="009D70AC">
                            <w:pPr>
                              <w:jc w:val="center"/>
                              <w:rPr>
                                <w:sz w:val="22"/>
                                <w:szCs w:val="22"/>
                              </w:rPr>
                            </w:pPr>
                            <w:r>
                              <w:rPr>
                                <w:sz w:val="22"/>
                                <w:szCs w:val="22"/>
                              </w:rPr>
                              <w:t>45/01-07.15</w:t>
                            </w:r>
                            <w:r w:rsidRPr="00354C5D">
                              <w:rPr>
                                <w:sz w:val="22"/>
                                <w:szCs w:val="22"/>
                              </w:rPr>
                              <w:t>-</w:t>
                            </w:r>
                            <w:r>
                              <w:rPr>
                                <w:sz w:val="22"/>
                                <w:szCs w:val="22"/>
                              </w:rPr>
                              <w:t>ППО</w:t>
                            </w:r>
                            <w:r w:rsidRPr="00354C5D">
                              <w:rPr>
                                <w:sz w:val="22"/>
                                <w:szCs w:val="22"/>
                              </w:rPr>
                              <w:t>.ПЗ</w:t>
                            </w:r>
                          </w:p>
                        </w:txbxContent>
                      </wps:txbx>
                      <wps:bodyPr rot="0" vert="horz" wrap="square" lIns="91440" tIns="45720" rIns="91440" bIns="45720" anchor="t" anchorCtr="0" upright="1">
                        <a:noAutofit/>
                      </wps:bodyPr>
                    </wps:wsp>
                    <wps:wsp>
                      <wps:cNvPr id="100" name="Text Box 545"/>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9D70AC" w:rsidRDefault="009D70AC">
                            <w:pPr>
                              <w:pStyle w:val="1"/>
                            </w:pPr>
                          </w:p>
                          <w:p w:rsidR="009D70AC" w:rsidRPr="00354C5D" w:rsidRDefault="009D70AC">
                            <w:pPr>
                              <w:jc w:val="center"/>
                              <w:rPr>
                                <w:sz w:val="28"/>
                              </w:rPr>
                            </w:pPr>
                            <w:r w:rsidRPr="00354C5D">
                              <w:rPr>
                                <w:sz w:val="28"/>
                              </w:rPr>
                              <w:t>Пояснительная записка</w:t>
                            </w:r>
                          </w:p>
                        </w:txbxContent>
                      </wps:txbx>
                      <wps:bodyPr rot="0" vert="horz" wrap="square" lIns="91440" tIns="45720" rIns="91440" bIns="45720" anchor="t" anchorCtr="0" upright="1">
                        <a:noAutofit/>
                      </wps:bodyPr>
                    </wps:wsp>
                    <wps:wsp>
                      <wps:cNvPr id="101" name="Rectangle 546"/>
                      <wps:cNvSpPr>
                        <a:spLocks noChangeArrowheads="1"/>
                      </wps:cNvSpPr>
                      <wps:spPr bwMode="auto">
                        <a:xfrm>
                          <a:off x="570" y="11628"/>
                          <a:ext cx="714" cy="4803"/>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2" name="Line 547"/>
                      <wps:cNvCnPr>
                        <a:cxnSpLocks noChangeShapeType="1"/>
                      </wps:cNvCnPr>
                      <wps:spPr bwMode="auto">
                        <a:xfrm>
                          <a:off x="855" y="11628"/>
                          <a:ext cx="0" cy="478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 name="Line 548"/>
                      <wps:cNvCnPr>
                        <a:cxnSpLocks noChangeShapeType="1"/>
                      </wps:cNvCnPr>
                      <wps:spPr bwMode="auto">
                        <a:xfrm>
                          <a:off x="570" y="13110"/>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 name="Line 549"/>
                      <wps:cNvCnPr>
                        <a:cxnSpLocks noChangeShapeType="1"/>
                      </wps:cNvCnPr>
                      <wps:spPr bwMode="auto">
                        <a:xfrm>
                          <a:off x="570" y="14991"/>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 name="Line 550"/>
                      <wps:cNvCnPr>
                        <a:cxnSpLocks noChangeShapeType="1"/>
                      </wps:cNvCnPr>
                      <wps:spPr bwMode="auto">
                        <a:xfrm>
                          <a:off x="969"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 name="Line 551"/>
                      <wps:cNvCnPr>
                        <a:cxnSpLocks noChangeShapeType="1"/>
                      </wps:cNvCnPr>
                      <wps:spPr bwMode="auto">
                        <a:xfrm>
                          <a:off x="684"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 name="Line 552"/>
                      <wps:cNvCnPr>
                        <a:cxnSpLocks noChangeShapeType="1"/>
                      </wps:cNvCnPr>
                      <wps:spPr bwMode="auto">
                        <a:xfrm>
                          <a:off x="456"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 name="Line 553"/>
                      <wps:cNvCnPr>
                        <a:cxnSpLocks noChangeShapeType="1"/>
                      </wps:cNvCnPr>
                      <wps:spPr bwMode="auto">
                        <a:xfrm>
                          <a:off x="456" y="8550"/>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 name="Line 554"/>
                      <wps:cNvCnPr>
                        <a:cxnSpLocks noChangeShapeType="1"/>
                      </wps:cNvCnPr>
                      <wps:spPr bwMode="auto">
                        <a:xfrm>
                          <a:off x="456" y="9405"/>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 name="Line 555"/>
                      <wps:cNvCnPr>
                        <a:cxnSpLocks noChangeShapeType="1"/>
                      </wps:cNvCnPr>
                      <wps:spPr bwMode="auto">
                        <a:xfrm>
                          <a:off x="456" y="10488"/>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Text Box 556"/>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2A157E" w:rsidRDefault="009D70AC" w:rsidP="005F08F9">
                            <w:pPr>
                              <w:pStyle w:val="a3"/>
                              <w:tabs>
                                <w:tab w:val="clear" w:pos="4153"/>
                                <w:tab w:val="clear" w:pos="8306"/>
                              </w:tabs>
                              <w:spacing w:line="360" w:lineRule="auto"/>
                              <w:rPr>
                                <w:rFonts w:ascii="GOST type B" w:hAnsi="GOST type B"/>
                                <w:i/>
                              </w:rPr>
                            </w:pPr>
                            <w:r w:rsidRPr="002A157E">
                              <w:rPr>
                                <w:rFonts w:ascii="GOST type B" w:hAnsi="GOST type B"/>
                                <w:i/>
                              </w:rPr>
                              <w:t xml:space="preserve"> Инв. № подл.  </w:t>
                            </w:r>
                            <w:r>
                              <w:rPr>
                                <w:rFonts w:ascii="GOST type B" w:hAnsi="GOST type B"/>
                                <w:i/>
                              </w:rPr>
                              <w:t xml:space="preserve">    </w:t>
                            </w:r>
                            <w:r w:rsidRPr="002A157E">
                              <w:rPr>
                                <w:rFonts w:ascii="GOST type B" w:hAnsi="GOST type B"/>
                                <w:i/>
                              </w:rPr>
                              <w:t xml:space="preserve"> Подп.</w:t>
                            </w:r>
                            <w:r>
                              <w:rPr>
                                <w:rFonts w:ascii="GOST type B" w:hAnsi="GOST type B"/>
                                <w:i/>
                              </w:rPr>
                              <w:t xml:space="preserve"> и дата        </w:t>
                            </w:r>
                            <w:proofErr w:type="spellStart"/>
                            <w:r>
                              <w:rPr>
                                <w:rFonts w:ascii="GOST type B" w:hAnsi="GOST type B"/>
                                <w:i/>
                              </w:rPr>
                              <w:t>Взам</w:t>
                            </w:r>
                            <w:proofErr w:type="spellEnd"/>
                            <w:r>
                              <w:rPr>
                                <w:rFonts w:ascii="GOST type B" w:hAnsi="GOST type B"/>
                                <w:i/>
                              </w:rPr>
                              <w:t xml:space="preserve">. </w:t>
                            </w:r>
                            <w:proofErr w:type="spellStart"/>
                            <w:r w:rsidRPr="002A157E">
                              <w:rPr>
                                <w:rFonts w:ascii="GOST type B" w:hAnsi="GOST type B"/>
                                <w:i/>
                              </w:rPr>
                              <w:t>Инв</w:t>
                            </w:r>
                            <w:proofErr w:type="spellEnd"/>
                            <w:r>
                              <w:rPr>
                                <w:rFonts w:ascii="GOST type B" w:hAnsi="GOST type B"/>
                                <w:i/>
                              </w:rPr>
                              <w:t xml:space="preserve"> №   </w:t>
                            </w:r>
                            <w:proofErr w:type="gramStart"/>
                            <w:r>
                              <w:rPr>
                                <w:rFonts w:ascii="GOST type B" w:hAnsi="GOST type B"/>
                                <w:i/>
                              </w:rPr>
                              <w:t xml:space="preserve">  </w:t>
                            </w:r>
                            <w:r w:rsidRPr="002A157E">
                              <w:rPr>
                                <w:rFonts w:ascii="GOST type B" w:hAnsi="GOST type B"/>
                                <w:i/>
                              </w:rPr>
                              <w:t>.</w:t>
                            </w:r>
                            <w:proofErr w:type="gramEnd"/>
                            <w:r w:rsidRPr="002A157E">
                              <w:rPr>
                                <w:rFonts w:ascii="GOST type B" w:hAnsi="GOST type B"/>
                                <w:i/>
                              </w:rPr>
                              <w:t xml:space="preserve">      </w:t>
                            </w:r>
                          </w:p>
                        </w:txbxContent>
                      </wps:txbx>
                      <wps:bodyPr rot="0" vert="vert270" wrap="square" lIns="91440" tIns="45720" rIns="91440" bIns="45720" anchor="t" anchorCtr="0" upright="1">
                        <a:noAutofit/>
                      </wps:bodyPr>
                    </wps:wsp>
                    <wps:wsp>
                      <wps:cNvPr id="112" name="Text Box 557"/>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D70AC" w:rsidRPr="00AD753A" w:rsidRDefault="009D70AC">
                            <w:pPr>
                              <w:rPr>
                                <w:rFonts w:ascii="GOST type B" w:hAnsi="GOST type B"/>
                                <w:i/>
                              </w:rPr>
                            </w:pPr>
                            <w:r w:rsidRPr="00AD753A">
                              <w:rPr>
                                <w:rFonts w:ascii="GOST type B" w:hAnsi="GOST type B"/>
                                <w:i/>
                              </w:rPr>
                              <w:t>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17" o:spid="_x0000_s1122" style="position:absolute;margin-left:-14.45pt;margin-top:5.65pt;width:570.15pt;height:802.2pt;z-index:251713536"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">
              <v:rect id="Rectangle 518" o:spid="_x0000_s1123"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line id="Line 519" o:spid="_x0000_s1124"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520" o:spid="_x0000_s1125"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521" o:spid="_x0000_s1126"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522" o:spid="_x0000_s1127"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523" o:spid="_x0000_s1128"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Line 524" o:spid="_x0000_s1129"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line id="Line 525" o:spid="_x0000_s1130"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WKsEAAADbAAAADwAAAGRycy9kb3ducmV2LnhtbERPTWsCMRC9C/0PYQreNGsVka1RRCyU&#10;HoRVD/Y2bMbN4mayJum6/fdGKPQ2j/c5y3VvG9GRD7VjBZNxBoK4dLrmSsHp+DFagAgRWWPjmBT8&#10;UoD16mWwxFy7OxfUHWIlUgiHHBWYGNtcylAashjGriVO3MV5izFBX0nt8Z7CbSPfsmwuLdacGgy2&#10;tDVUXg8/VoH/juFc3KZf3aza3fZXb450KZQavvabdxCR+vgv/nN/6jR/Ds9f0g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dYqwQAAANsAAAAPAAAAAAAAAAAAAAAA&#10;AKECAABkcnMvZG93bnJldi54bWxQSwUGAAAAAAQABAD5AAAAjwMAAAAA&#10;" strokeweight=".25pt"/>
              <v:line id="Line 526" o:spid="_x0000_s1131"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lzscIAAADbAAAADwAAAGRycy9kb3ducmV2LnhtbERPTWsCMRC9F/wPYYTeatZaqqxGkaJQ&#10;eiisetDbsBk3i5vJmsR1+++bQsHbPN7nLFa9bURHPtSOFYxHGQji0umaKwWH/fZlBiJEZI2NY1Lw&#10;QwFWy8HTAnPt7lxQt4uVSCEcclRgYmxzKUNpyGIYuZY4cWfnLcYEfSW1x3sKt418zbJ3abHm1GCw&#10;pQ9D5WV3swr8KYZjcZ18dW/V5vp98WZP50Kp52G/noOI1MeH+N/9qdP8K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2lzscIAAADbAAAADwAAAAAAAAAAAAAA&#10;AAChAgAAZHJzL2Rvd25yZXYueG1sUEsFBgAAAAAEAAQA+QAAAJADAAAAAA==&#10;" strokeweight=".25pt"/>
              <v:line id="Line 527" o:spid="_x0000_s1132"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nw8UAAADbAAAADwAAAGRycy9kb3ducmV2LnhtbESPQWvDMAyF74X9B6NBb62ztZSR1S1j&#10;bDB2GKTtYbuJWI1DYzm1vTT799Oh0JvEe3rv03o7+k4NFFMb2MDDvABFXAfbcmPgsH+fPYFKGdli&#10;F5gM/FGC7eZussbShgtXNOxyoySEU4kGXM59qXWqHXlM89ATi3YM0WOWNTbaRrxIuO/0Y1GstMeW&#10;pcFhT6+O6tPu1xuIPzl9V+fF57Bs3s5fp+j2dKyMmd6PL8+gMo35Zr5ef1jBF1j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bnw8UAAADbAAAADwAAAAAAAAAA&#10;AAAAAAChAgAAZHJzL2Rvd25yZXYueG1sUEsFBgAAAAAEAAQA+QAAAJMDAAAAAA==&#10;" strokeweight=".25pt"/>
              <v:line id="Line 528" o:spid="_x0000_s1133"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pCWMIAAADbAAAADwAAAGRycy9kb3ducmV2LnhtbERPTWsCMRC9F/wPYYTeatZaiq5GkaJQ&#10;eiisetDbsBk3i5vJmsR1+++bQsHbPN7nLFa9bURHPtSOFYxHGQji0umaKwWH/fZlCiJEZI2NY1Lw&#10;QwFWy8HTAnPt7lxQt4uVSCEcclRgYmxzKUNpyGIYuZY4cWfnLcYEfSW1x3sKt418zbJ3abHm1GCw&#10;pQ9D5WV3swr8KYZjcZ18dW/V5vp98WZP50Kp52G/noOI1MeH+N/9qdP8G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pCWMIAAADbAAAADwAAAAAAAAAAAAAA&#10;AAChAgAAZHJzL2Rvd25yZXYueG1sUEsFBgAAAAAEAAQA+QAAAJADAAAAAA==&#10;" strokeweight=".25pt"/>
              <v:line id="Line 529" o:spid="_x0000_s1134"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wheMEAAADbAAAADwAAAGRycy9kb3ducmV2LnhtbERPz2vCMBS+C/sfwht403QqQzpTGWOD&#10;sYNQ62G7PZrXpti81CSr3X9vDsKOH9/v3X6yvRjJh86xgqdlBoK4drrjVsGp+lhsQYSIrLF3TAr+&#10;KMC+eJjtMNfuyiWNx9iKFMIhRwUmxiGXMtSGLIalG4gT1zhvMSboW6k9XlO47eUqy56lxY5Tg8GB&#10;3gzV5+OvVeB/YvguL+uvcdO+Xw5nbypqSqXmj9PrC4hIU/wX392fWsEq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7CF4wQAAANsAAAAPAAAAAAAAAAAAAAAA&#10;AKECAABkcnMvZG93bnJldi54bWxQSwUGAAAAAAQABAD5AAAAjwMAAAAA&#10;" strokeweight=".25pt"/>
              <v:line id="Line 530" o:spid="_x0000_s1135"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CE48QAAADbAAAADwAAAGRycy9kb3ducmV2LnhtbESPT2sCMRTE7wW/Q3hCbzXrH0pZjSJi&#10;QXoQVnvQ22Pz3CxuXtYkXddvbwqFHoeZ+Q2zWPW2ER35UDtWMB5lIIhLp2uuFHwfP98+QISIrLFx&#10;TAoeFGC1HLwsMNfuzgV1h1iJBOGQowITY5tLGUpDFsPItcTJuzhvMSbpK6k93hPcNnKSZe/SYs1p&#10;wWBLG0Pl9fBjFfhzDKfiNv3qZtX2tr96c6RLodTrsF/PQUTq43/4r73TCiZj+P2Sf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ITjxAAAANsAAAAPAAAAAAAAAAAA&#10;AAAAAKECAABkcnMvZG93bnJldi54bWxQSwUGAAAAAAQABAD5AAAAkgMAAAAA&#10;" strokeweight=".25pt"/>
              <v:line id="Line 531" o:spid="_x0000_s1136"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IalMQAAADbAAAADwAAAGRycy9kb3ducmV2LnhtbESPQWsCMRSE7wX/Q3hCbzXbVYpsjVLE&#10;gvQgrHqwt8fmuVncvKxJuq7/3hQKPQ4z8w2zWA22FT350DhW8DrJQBBXTjdcKzgePl/mIEJE1tg6&#10;JgV3CrBajp4WWGh345L6faxFgnAoUIGJsSukDJUhi2HiOuLknZ23GJP0tdQebwluW5ln2Zu02HBa&#10;MNjR2lB12f9YBf47hlN5nX71s3pz3V28OdC5VOp5PHy8g4g0xP/wX3urFeQ5/H5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chqUxAAAANsAAAAPAAAAAAAAAAAA&#10;AAAAAKECAABkcnMvZG93bnJldi54bWxQSwUGAAAAAAQABAD5AAAAkgMAAAAA&#10;" strokeweight=".25pt"/>
              <v:line id="Line 532" o:spid="_x0000_s1137"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6/D8QAAADbAAAADwAAAGRycy9kb3ducmV2LnhtbESPT2sCMRTE7wW/Q3hCbzXrH0pZjSLS&#10;gvQgrPagt8fmuVncvKxJXLffvhGEHoeZ+Q2zWPW2ER35UDtWMB5lIIhLp2uuFPwcvt4+QISIrLFx&#10;TAp+KcBqOXhZYK7dnQvq9rESCcIhRwUmxjaXMpSGLIaRa4mTd3beYkzSV1J7vCe4beQky96lxZrT&#10;gsGWNobKy/5mFfhTDMfiOv3uZtXndXfx5kDnQqnXYb+eg4jUx//ws73VCiZTeHx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r8PxAAAANsAAAAPAAAAAAAAAAAA&#10;AAAAAKECAABkcnMvZG93bnJldi54bWxQSwUGAAAAAAQABAD5AAAAkgMAAAAA&#10;" strokeweight=".25pt"/>
              <v:line id="Line 533" o:spid="_x0000_s1138"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cne8MAAADbAAAADwAAAGRycy9kb3ducmV2LnhtbESPQWsCMRSE7wX/Q3hCbzWrFSmrUUQU&#10;Sg+F1R709tg8N4ublzVJ1+2/bwTB4zAz3zCLVW8b0ZEPtWMF41EGgrh0uuZKwc9h9/YBIkRkjY1j&#10;UvBHAVbLwcsCc+1uXFC3j5VIEA45KjAxtrmUoTRkMYxcS5y8s/MWY5K+ktrjLcFtIydZNpMWa04L&#10;BlvaGCov+1+rwJ9iOBbX969uWm2v3xdvDnQulHod9us5iEh9fIYf7U+tYDKF+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XJ3vDAAAA2wAAAA8AAAAAAAAAAAAA&#10;AAAAoQIAAGRycy9kb3ducmV2LnhtbFBLBQYAAAAABAAEAPkAAACRAwAAAAA=&#10;" strokeweight=".25pt"/>
              <v:line id="Line 534" o:spid="_x0000_s1139"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uC4MQAAADbAAAADwAAAGRycy9kb3ducmV2LnhtbESPQWsCMRSE74X+h/AK3mq2aotsjVKK&#10;gngQVnuot8fmuVncvKxJXNd/b4RCj8PMfMPMFr1tREc+1I4VvA0zEMSl0zVXCn72q9cpiBCRNTaO&#10;ScGNAizmz08zzLW7ckHdLlYiQTjkqMDE2OZShtKQxTB0LXHyjs5bjEn6SmqP1wS3jRxl2Ye0WHNa&#10;MNjSt6HytLtYBf4Qw29xHm+6SbU8b0/e7OlYKDV46b8+QUTq43/4r73WCkbv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m4LgxAAAANsAAAAPAAAAAAAAAAAA&#10;AAAAAKECAABkcnMvZG93bnJldi54bWxQSwUGAAAAAAQABAD5AAAAkgMAAAAA&#10;" strokeweight=".25pt"/>
              <v:line id="Line 535" o:spid="_x0000_s1140"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kcl8QAAADbAAAADwAAAGRycy9kb3ducmV2LnhtbESPT2sCMRTE7wW/Q3iCt5r1D1JWo4i0&#10;ID0UVnvQ22Pz3CxuXtYkrttv3wiFHoeZ+Q2z2vS2ER35UDtWMBlnIIhLp2uuFHwfP17fQISIrLFx&#10;TAp+KMBmPXhZYa7dgwvqDrESCcIhRwUmxjaXMpSGLIaxa4mTd3HeYkzSV1J7fCS4beQ0yxbSYs1p&#10;wWBLO0Pl9XC3Cvw5hlNxm3128+r99nX15kiXQqnRsN8uQUTq43/4r73XCqYLeH5JP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SRyXxAAAANsAAAAPAAAAAAAAAAAA&#10;AAAAAKECAABkcnMvZG93bnJldi54bWxQSwUGAAAAAAQABAD5AAAAkgMAAAAA&#10;" strokeweight=".25pt"/>
              <v:line id="Line 536" o:spid="_x0000_s1141"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W5DMQAAADbAAAADwAAAGRycy9kb3ducmV2LnhtbESPQWsCMRSE74X+h/AK3mq2Kq1sjVKK&#10;gngQVnuot8fmuVncvKxJXNd/b4RCj8PMfMPMFr1tREc+1I4VvA0zEMSl0zVXCn72q9cpiBCRNTaO&#10;ScGNAizmz08zzLW7ckHdLlYiQTjkqMDE2OZShtKQxTB0LXHyjs5bjEn6SmqP1wS3jRxl2bu0WHNa&#10;MNjSt6HytLtYBf4Qw29xHm+6SbU8b0/e7OlYKDV46b8+QUTq43/4r73WCkYf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BbkMxAAAANsAAAAPAAAAAAAAAAAA&#10;AAAAAKECAABkcnMvZG93bnJldi54bWxQSwUGAAAAAAQABAD5AAAAkgMAAAAA&#10;" strokeweight=".25pt"/>
              <v:line id="Line 537" o:spid="_x0000_s1142"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otfsEAAADbAAAADwAAAGRycy9kb3ducmV2LnhtbERPz2vCMBS+C/sfwht403QqQzpTGWOD&#10;sYNQ62G7PZrXpti81CSr3X9vDsKOH9/v3X6yvRjJh86xgqdlBoK4drrjVsGp+lhsQYSIrLF3TAr+&#10;KMC+eJjtMNfuyiWNx9iKFMIhRwUmxiGXMtSGLIalG4gT1zhvMSboW6k9XlO47eUqy56lxY5Tg8GB&#10;3gzV5+OvVeB/YvguL+uvcdO+Xw5nbypqSqXmj9PrC4hIU/wX392fWsEqjU1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mi1+wQAAANsAAAAPAAAAAAAAAAAAAAAA&#10;AKECAABkcnMvZG93bnJldi54bWxQSwUGAAAAAAQABAD5AAAAjwMAAAAA&#10;" strokeweight=".25pt"/>
              <v:line id="Line 538" o:spid="_x0000_s1143"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I5cQAAADbAAAADwAAAGRycy9kb3ducmV2LnhtbESPQWsCMRSE74X+h/AK3mq2KqVujVKK&#10;gngQVnuot8fmuVncvKxJXNd/b4RCj8PMfMPMFr1tREc+1I4VvA0zEMSl0zVXCn72q9cPECEia2wc&#10;k4IbBVjMn59mmGt35YK6XaxEgnDIUYGJsc2lDKUhi2HoWuLkHZ23GJP0ldQerwluGznKsndpsea0&#10;YLClb0PlaXexCvwhht/iPN50k2p53p682dOxUGrw0n99gojUx//wX3utFYym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1ojlxAAAANsAAAAPAAAAAAAAAAAA&#10;AAAAAKECAABkcnMvZG93bnJldi54bWxQSwUGAAAAAAQABAD5AAAAkgMAAAAA&#10;" strokeweight=".25pt"/>
              <v:shapetype id="_x0000_t202" coordsize="21600,21600" o:spt="202" path="m,l,21600r21600,l21600,xe">
                <v:stroke joinstyle="miter"/>
                <v:path gradientshapeok="t" o:connecttype="rect"/>
              </v:shapetype>
              <v:shape id="Text Box 539" o:spid="_x0000_s1144"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pETcAA&#10;AADbAAAADwAAAGRycy9kb3ducmV2LnhtbERPTWvCQBC9F/wPywje6kYFsamrFEUQPGl6qLchOyah&#10;2dmYXU3sr+8cBI+P971c965Wd2pD5dnAZJyAIs69rbgw8J3t3hegQkS2WHsmAw8KsF4N3paYWt/x&#10;ke6nWCgJ4ZCigTLGJtU65CU5DGPfEAt38a3DKLAttG2xk3BX62mSzLXDiqWhxIY2JeW/p5uT3m08&#10;75qPW3Xt88vhp+6yeXb+M2Y07L8+QUXq40v8dO+tgZmsly/yA/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pETcAAAADbAAAADwAAAAAAAAAAAAAAAACYAgAAZHJzL2Rvd25y&#10;ZXYueG1sUEsFBgAAAAAEAAQA9QAAAIUDAAAAAA==&#10;" filled="f" stroked="f" strokeweight=".25pt">
                <v:textbox>
                  <w:txbxContent>
                    <w:p w:rsidR="009D70AC" w:rsidRDefault="009D70AC">
                      <w:pPr>
                        <w:pStyle w:val="a3"/>
                        <w:tabs>
                          <w:tab w:val="clear" w:pos="4153"/>
                          <w:tab w:val="clear" w:pos="8306"/>
                        </w:tabs>
                        <w:rPr>
                          <w:sz w:val="16"/>
                        </w:rPr>
                      </w:pPr>
                      <w:r>
                        <w:rPr>
                          <w:sz w:val="16"/>
                        </w:rPr>
                        <w:t xml:space="preserve">Изм.      </w:t>
                      </w:r>
                      <w:proofErr w:type="spellStart"/>
                      <w:r>
                        <w:rPr>
                          <w:sz w:val="16"/>
                        </w:rPr>
                        <w:t>Кол.уч</w:t>
                      </w:r>
                      <w:proofErr w:type="spellEnd"/>
                      <w:r>
                        <w:rPr>
                          <w:sz w:val="16"/>
                        </w:rPr>
                        <w:t xml:space="preserve">    Лист      №док     Подп.          Дата</w:t>
                      </w:r>
                    </w:p>
                  </w:txbxContent>
                </v:textbox>
              </v:shape>
              <v:shape id="Text Box 540" o:spid="_x0000_s1145"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bh1sQA&#10;AADbAAAADwAAAGRycy9kb3ducmV2LnhtbESPzWrCQBSF9wXfYbiCu2aihWBTRykVoeDKpItmd8lc&#10;k9DMnTQzmujTO4Lg8nB+Ps5qM5pWnKl3jWUF8ygGQVxa3XCl4CffvS5BOI+ssbVMCi7kYLOevKww&#10;1XbgA50zX4kwwi5FBbX3XSqlK2sy6CLbEQfvaHuDPsi+krrHIYybVi7iOJEGGw6EGjv6qqn8y04m&#10;cLe+2HXvp+Z/LI/733bIk7y4KjWbjp8fIDyN/hl+tL+1grc53L+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m4dbEAAAA2wAAAA8AAAAAAAAAAAAAAAAAmAIAAGRycy9k&#10;b3ducmV2LnhtbFBLBQYAAAAABAAEAPUAAACJAwAAAAA=&#10;" filled="f" stroked="f" strokeweight=".25pt">
                <v:textbox>
                  <w:txbxContent>
                    <w:p w:rsidR="009D70AC" w:rsidRPr="00354C5D" w:rsidRDefault="009D70AC">
                      <w:pPr>
                        <w:pStyle w:val="a3"/>
                        <w:tabs>
                          <w:tab w:val="clear" w:pos="4153"/>
                          <w:tab w:val="clear" w:pos="8306"/>
                        </w:tabs>
                        <w:rPr>
                          <w:sz w:val="16"/>
                          <w:szCs w:val="16"/>
                        </w:rPr>
                      </w:pPr>
                      <w:r w:rsidRPr="00354C5D">
                        <w:rPr>
                          <w:sz w:val="16"/>
                          <w:szCs w:val="16"/>
                        </w:rPr>
                        <w:t xml:space="preserve">Стадия  </w:t>
                      </w:r>
                      <w:r>
                        <w:rPr>
                          <w:sz w:val="16"/>
                          <w:szCs w:val="16"/>
                        </w:rPr>
                        <w:t xml:space="preserve">      </w:t>
                      </w:r>
                      <w:r w:rsidRPr="00354C5D">
                        <w:rPr>
                          <w:sz w:val="16"/>
                          <w:szCs w:val="16"/>
                        </w:rPr>
                        <w:t xml:space="preserve">     Лист     </w:t>
                      </w:r>
                      <w:r>
                        <w:rPr>
                          <w:sz w:val="16"/>
                          <w:szCs w:val="16"/>
                        </w:rPr>
                        <w:t xml:space="preserve">    </w:t>
                      </w:r>
                      <w:r w:rsidRPr="00354C5D">
                        <w:rPr>
                          <w:sz w:val="16"/>
                          <w:szCs w:val="16"/>
                        </w:rPr>
                        <w:t xml:space="preserve">  Листов</w:t>
                      </w:r>
                    </w:p>
                  </w:txbxContent>
                </v:textbox>
              </v:shape>
              <v:shape id="Text Box 541" o:spid="_x0000_s1146"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kmmMQA&#10;AADbAAAADwAAAGRycy9kb3ducmV2LnhtbESPzWrCQBSF9wXfYbhCd83ELkKNjiIWodCVSRdmd8lc&#10;k2DmTsyMSerTdwShy8P5+Tjr7WRaMVDvGssKFlEMgri0uuFKwU9+ePsA4TyyxtYyKfglB9vN7GWN&#10;qbYjH2nIfCXCCLsUFdTed6mUrqzJoItsRxy8s+0N+iD7SuoexzBuWvkex4k02HAg1NjRvqbykt1M&#10;4H764tAtb811Ks/fp3bMk7y4K/U6n3YrEJ4m/x9+tr+0gmUCjy/hB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pJpjEAAAA2wAAAA8AAAAAAAAAAAAAAAAAmAIAAGRycy9k&#10;b3ducmV2LnhtbFBLBQYAAAAABAAEAPUAAACJAwAAAAA=&#10;" filled="f" stroked="f" strokeweight=".25pt">
                <v:textbox>
                  <w:txbxContent>
                    <w:p w:rsidR="009D70AC" w:rsidRPr="00354C5D" w:rsidRDefault="009D70AC">
                      <w:r>
                        <w:t xml:space="preserve"> </w:t>
                      </w:r>
                      <w:r w:rsidRPr="00354C5D">
                        <w:t xml:space="preserve">П        </w:t>
                      </w:r>
                      <w:r>
                        <w:t xml:space="preserve">     </w:t>
                      </w:r>
                      <w:r w:rsidRPr="00354C5D">
                        <w:t xml:space="preserve">   1   </w:t>
                      </w:r>
                      <w:r>
                        <w:t xml:space="preserve">            4</w:t>
                      </w:r>
                      <w:r w:rsidRPr="00354C5D">
                        <w:t xml:space="preserve">                                          </w:t>
                      </w:r>
                    </w:p>
                  </w:txbxContent>
                </v:textbox>
              </v:shape>
              <v:shape id="Text Box 542" o:spid="_x0000_s1147"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WDA8MA&#10;AADbAAAADwAAAGRycy9kb3ducmV2LnhtbESPzYrCMBSF9wO+Q7iCuzHVhY61qYgiCK60LnR3aa5t&#10;sbmpTbR1nn4yMDDLw/n5OMmqN7V4Uesqywom4wgEcW51xYWCc7b7/ALhPLLG2jIpeJODVTr4SDDW&#10;tuMjvU6+EGGEXYwKSu+bWEqXl2TQjW1DHLybbQ36INtC6ha7MG5qOY2imTRYcSCU2NCmpPx+eprA&#10;3frrrlk8q0ef3w6Xustm2fVbqdGwXy9BeOr9f/ivvdcKFnP4/RJ+gE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WDA8MAAADbAAAADwAAAAAAAAAAAAAAAACYAgAAZHJzL2Rv&#10;d25yZXYueG1sUEsFBgAAAAAEAAQA9QAAAIgDAAAAAA==&#10;" filled="f" stroked="f" strokeweight=".25pt">
                <v:textbox>
                  <w:txbxContent>
                    <w:p w:rsidR="009D70AC" w:rsidRPr="002A157E" w:rsidRDefault="009D70AC" w:rsidP="005F08F9">
                      <w:pPr>
                        <w:rPr>
                          <w:rFonts w:ascii="GOST type B" w:hAnsi="GOST type B"/>
                          <w:i/>
                          <w:sz w:val="24"/>
                          <w:szCs w:val="24"/>
                        </w:rPr>
                      </w:pPr>
                      <w:r w:rsidRPr="002A157E">
                        <w:rPr>
                          <w:rFonts w:ascii="GOST type B" w:hAnsi="GOST type B"/>
                          <w:i/>
                          <w:sz w:val="24"/>
                          <w:szCs w:val="24"/>
                        </w:rPr>
                        <w:t xml:space="preserve">            </w:t>
                      </w:r>
                    </w:p>
                    <w:p w:rsidR="009D70AC" w:rsidRPr="00354C5D" w:rsidRDefault="009D70AC" w:rsidP="005F08F9">
                      <w:pPr>
                        <w:rPr>
                          <w:sz w:val="22"/>
                          <w:szCs w:val="22"/>
                        </w:rPr>
                      </w:pPr>
                      <w:r w:rsidRPr="00354C5D">
                        <w:rPr>
                          <w:sz w:val="22"/>
                          <w:szCs w:val="22"/>
                        </w:rPr>
                        <w:t xml:space="preserve">ГИП      </w:t>
                      </w:r>
                      <w:r>
                        <w:rPr>
                          <w:sz w:val="22"/>
                          <w:szCs w:val="22"/>
                        </w:rPr>
                        <w:t xml:space="preserve">    </w:t>
                      </w:r>
                      <w:r w:rsidRPr="00354C5D">
                        <w:rPr>
                          <w:sz w:val="22"/>
                          <w:szCs w:val="22"/>
                        </w:rPr>
                        <w:t xml:space="preserve">  Шишкин</w:t>
                      </w:r>
                    </w:p>
                    <w:p w:rsidR="009D70AC" w:rsidRPr="00354C5D" w:rsidRDefault="009D70AC" w:rsidP="005F08F9">
                      <w:pPr>
                        <w:pStyle w:val="a8"/>
                        <w:rPr>
                          <w:sz w:val="22"/>
                          <w:szCs w:val="22"/>
                        </w:rPr>
                      </w:pPr>
                      <w:proofErr w:type="spellStart"/>
                      <w:r w:rsidRPr="00354C5D">
                        <w:rPr>
                          <w:sz w:val="22"/>
                          <w:szCs w:val="22"/>
                        </w:rPr>
                        <w:t>Разраб</w:t>
                      </w:r>
                      <w:proofErr w:type="spellEnd"/>
                      <w:r w:rsidRPr="00354C5D">
                        <w:rPr>
                          <w:sz w:val="22"/>
                          <w:szCs w:val="22"/>
                        </w:rPr>
                        <w:t xml:space="preserve">.  </w:t>
                      </w:r>
                      <w:r>
                        <w:rPr>
                          <w:sz w:val="22"/>
                          <w:szCs w:val="22"/>
                        </w:rPr>
                        <w:t xml:space="preserve">    </w:t>
                      </w:r>
                      <w:r w:rsidRPr="00354C5D">
                        <w:rPr>
                          <w:sz w:val="22"/>
                          <w:szCs w:val="22"/>
                        </w:rPr>
                        <w:t xml:space="preserve">  </w:t>
                      </w:r>
                      <w:proofErr w:type="spellStart"/>
                      <w:r w:rsidRPr="00354C5D">
                        <w:rPr>
                          <w:sz w:val="22"/>
                          <w:szCs w:val="22"/>
                        </w:rPr>
                        <w:t>Лащенко</w:t>
                      </w:r>
                      <w:proofErr w:type="spellEnd"/>
                    </w:p>
                    <w:p w:rsidR="009D70AC" w:rsidRPr="00354C5D" w:rsidRDefault="009D70AC" w:rsidP="005F08F9">
                      <w:pPr>
                        <w:rPr>
                          <w:sz w:val="22"/>
                          <w:szCs w:val="22"/>
                        </w:rPr>
                      </w:pPr>
                      <w:r w:rsidRPr="00354C5D">
                        <w:rPr>
                          <w:sz w:val="22"/>
                          <w:szCs w:val="22"/>
                        </w:rPr>
                        <w:t xml:space="preserve">Проверил </w:t>
                      </w:r>
                      <w:r>
                        <w:rPr>
                          <w:sz w:val="22"/>
                          <w:szCs w:val="22"/>
                        </w:rPr>
                        <w:t xml:space="preserve">  </w:t>
                      </w:r>
                      <w:r w:rsidRPr="00354C5D">
                        <w:rPr>
                          <w:sz w:val="22"/>
                          <w:szCs w:val="22"/>
                        </w:rPr>
                        <w:t xml:space="preserve"> Шишкин</w:t>
                      </w:r>
                    </w:p>
                    <w:p w:rsidR="009D70AC" w:rsidRPr="00354C5D" w:rsidRDefault="009D70AC" w:rsidP="005F08F9">
                      <w:pPr>
                        <w:rPr>
                          <w:sz w:val="22"/>
                          <w:szCs w:val="22"/>
                        </w:rPr>
                      </w:pPr>
                      <w:r w:rsidRPr="00354C5D">
                        <w:rPr>
                          <w:sz w:val="22"/>
                          <w:szCs w:val="22"/>
                        </w:rPr>
                        <w:t xml:space="preserve">Н. контр.  </w:t>
                      </w:r>
                      <w:r>
                        <w:rPr>
                          <w:sz w:val="22"/>
                          <w:szCs w:val="22"/>
                        </w:rPr>
                        <w:t xml:space="preserve">   </w:t>
                      </w:r>
                      <w:r w:rsidRPr="00354C5D">
                        <w:rPr>
                          <w:sz w:val="22"/>
                          <w:szCs w:val="22"/>
                        </w:rPr>
                        <w:t>Лукин</w:t>
                      </w:r>
                    </w:p>
                  </w:txbxContent>
                </v:textbox>
              </v:shape>
              <v:shape id="Text Box 543" o:spid="_x0000_s1148"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2DcMA&#10;AADbAAAADwAAAGRycy9kb3ducmV2LnhtbERPy2rCQBTdC/7DcIXudFIhIUZHKYVC6MNQFXF5ydwm&#10;oZk7aWaM6d93FkKXh/Pe7EbTioF611hW8LiIQBCXVjdcKTgdX+YpCOeRNbaWScEvOdhtp5MNZtre&#10;+JOGg69ECGGXoYLa+y6T0pU1GXQL2xEH7sv2Bn2AfSV1j7cQblq5jKJEGmw4NNTY0XNN5ffhahS8&#10;ve+vw8eQvyZJGrcxL4ufy7lQ6mE2Pq1BeBr9v/juzrWCVRgbvoQfIL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C2DcMAAADbAAAADwAAAAAAAAAAAAAAAACYAgAAZHJzL2Rv&#10;d25yZXYueG1sUEsFBgAAAAAEAAQA9QAAAIgDAAAAAA==&#10;" filled="f" stroked="f" strokeweight=".25pt">
                <v:textbox inset=",.3mm,,.3mm">
                  <w:txbxContent>
                    <w:p w:rsidR="009D70AC" w:rsidRPr="00354C5D" w:rsidRDefault="009D70AC" w:rsidP="00623196">
                      <w:pPr>
                        <w:autoSpaceDE w:val="0"/>
                        <w:autoSpaceDN w:val="0"/>
                        <w:adjustRightInd w:val="0"/>
                        <w:jc w:val="center"/>
                        <w:rPr>
                          <w:iCs/>
                          <w:color w:val="000000"/>
                        </w:rPr>
                      </w:pPr>
                      <w:r w:rsidRPr="00354C5D">
                        <w:rPr>
                          <w:iCs/>
                          <w:color w:val="000000"/>
                        </w:rPr>
                        <w:t>ИП Шишкин С.А.</w:t>
                      </w:r>
                    </w:p>
                    <w:p w:rsidR="009D70AC" w:rsidRPr="00354C5D" w:rsidRDefault="009D70AC" w:rsidP="00623196">
                      <w:pPr>
                        <w:autoSpaceDE w:val="0"/>
                        <w:autoSpaceDN w:val="0"/>
                        <w:adjustRightInd w:val="0"/>
                        <w:jc w:val="center"/>
                        <w:rPr>
                          <w:iCs/>
                          <w:color w:val="000000"/>
                          <w:sz w:val="16"/>
                          <w:szCs w:val="16"/>
                        </w:rPr>
                      </w:pPr>
                      <w:r w:rsidRPr="00354C5D">
                        <w:rPr>
                          <w:iCs/>
                          <w:color w:val="000000"/>
                          <w:sz w:val="16"/>
                          <w:szCs w:val="16"/>
                        </w:rPr>
                        <w:t>Регистрационный номер СРО:</w:t>
                      </w:r>
                    </w:p>
                    <w:p w:rsidR="009D70AC" w:rsidRPr="00354C5D" w:rsidRDefault="009D70AC" w:rsidP="00623196">
                      <w:pPr>
                        <w:autoSpaceDE w:val="0"/>
                        <w:autoSpaceDN w:val="0"/>
                        <w:adjustRightInd w:val="0"/>
                        <w:spacing w:line="252" w:lineRule="auto"/>
                        <w:jc w:val="center"/>
                        <w:rPr>
                          <w:iCs/>
                          <w:color w:val="000000"/>
                          <w:sz w:val="16"/>
                          <w:szCs w:val="16"/>
                        </w:rPr>
                      </w:pPr>
                      <w:r w:rsidRPr="00354C5D">
                        <w:rPr>
                          <w:iCs/>
                          <w:color w:val="000000"/>
                          <w:sz w:val="16"/>
                          <w:szCs w:val="16"/>
                        </w:rPr>
                        <w:t>СРО-П-089-15122009</w:t>
                      </w:r>
                    </w:p>
                    <w:p w:rsidR="009D70AC" w:rsidRPr="00354C5D" w:rsidRDefault="009D70AC" w:rsidP="00623196">
                      <w:pPr>
                        <w:ind w:left="-142" w:right="-227"/>
                        <w:rPr>
                          <w:sz w:val="16"/>
                          <w:szCs w:val="16"/>
                        </w:rPr>
                      </w:pPr>
                      <w:r w:rsidRPr="00354C5D">
                        <w:rPr>
                          <w:iCs/>
                          <w:color w:val="000000"/>
                          <w:sz w:val="16"/>
                          <w:szCs w:val="16"/>
                        </w:rPr>
                        <w:t>Свидетельство №П-089-92009-005/3</w:t>
                      </w:r>
                    </w:p>
                    <w:p w:rsidR="009D70AC" w:rsidRDefault="009D70AC" w:rsidP="00623196"/>
                    <w:p w:rsidR="009D70AC" w:rsidRPr="00623196" w:rsidRDefault="009D70AC" w:rsidP="00623196"/>
                  </w:txbxContent>
                </v:textbox>
              </v:shape>
              <v:shape id="Text Box 544" o:spid="_x0000_s1149"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ay6sQA&#10;AADbAAAADwAAAGRycy9kb3ducmV2LnhtbESPzWrCQBSF94LvMNxCd2ZSF6GJjlIqguCqpguzu2Su&#10;STBzJ2bGJO3TdwShy8P5+Tjr7WRaMVDvGssK3qIYBHFpdcOVgu98v3gH4TyyxtYyKfghB9vNfLbG&#10;TNuRv2g4+UqEEXYZKqi97zIpXVmTQRfZjjh4F9sb9EH2ldQ9jmHctHIZx4k02HAg1NjRZ03l9XQ3&#10;gbvzxb5L781tKi/HczvmSV78KvX6Mn2sQHia/H/42T5oBWkKjy/hB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2surEAAAA2wAAAA8AAAAAAAAAAAAAAAAAmAIAAGRycy9k&#10;b3ducmV2LnhtbFBLBQYAAAAABAAEAPUAAACJAwAAAAA=&#10;" filled="f" stroked="f" strokeweight=".25pt">
                <v:textbox>
                  <w:txbxContent>
                    <w:p w:rsidR="009D70AC" w:rsidRPr="00354C5D" w:rsidRDefault="009D70AC">
                      <w:pPr>
                        <w:jc w:val="center"/>
                        <w:rPr>
                          <w:sz w:val="22"/>
                          <w:szCs w:val="22"/>
                        </w:rPr>
                      </w:pPr>
                      <w:r>
                        <w:rPr>
                          <w:sz w:val="22"/>
                          <w:szCs w:val="22"/>
                        </w:rPr>
                        <w:t>45/01-07.15</w:t>
                      </w:r>
                      <w:r w:rsidRPr="00354C5D">
                        <w:rPr>
                          <w:sz w:val="22"/>
                          <w:szCs w:val="22"/>
                        </w:rPr>
                        <w:t>-</w:t>
                      </w:r>
                      <w:r>
                        <w:rPr>
                          <w:sz w:val="22"/>
                          <w:szCs w:val="22"/>
                        </w:rPr>
                        <w:t>ППО</w:t>
                      </w:r>
                      <w:r w:rsidRPr="00354C5D">
                        <w:rPr>
                          <w:sz w:val="22"/>
                          <w:szCs w:val="22"/>
                        </w:rPr>
                        <w:t>.ПЗ</w:t>
                      </w:r>
                    </w:p>
                  </w:txbxContent>
                </v:textbox>
              </v:shape>
              <v:shape id="Text Box 545" o:spid="_x0000_s1150"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LCc8MA&#10;AADcAAAADwAAAGRycy9kb3ducmV2LnhtbESPTYvCQAyG78L+hyHC3nSqB9Guo4giCJ7WetBb6MS2&#10;bCfT7Yy2u7/eHARvCXk/nizXvavVg9pQeTYwGSegiHNvKy4MnLP9aA4qRGSLtWcy8EcB1quPwRJT&#10;6zv+pscpFkpCOKRooIyxSbUOeUkOw9g3xHK7+dZhlLUttG2xk3BX62mSzLTDiqWhxIa2JeU/p7uT&#10;3l287pvFvfrt89vxUnfZLLv+G/M57DdfoCL18S1+uQ9W8BPBl2dkAr1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mLCc8MAAADcAAAADwAAAAAAAAAAAAAAAACYAgAAZHJzL2Rv&#10;d25yZXYueG1sUEsFBgAAAAAEAAQA9QAAAIgDAAAAAA==&#10;" filled="f" stroked="f" strokeweight=".25pt">
                <v:textbox>
                  <w:txbxContent>
                    <w:p w:rsidR="009D70AC" w:rsidRDefault="009D70AC">
                      <w:pPr>
                        <w:pStyle w:val="1"/>
                      </w:pPr>
                    </w:p>
                    <w:p w:rsidR="009D70AC" w:rsidRPr="00354C5D" w:rsidRDefault="009D70AC">
                      <w:pPr>
                        <w:jc w:val="center"/>
                        <w:rPr>
                          <w:sz w:val="28"/>
                        </w:rPr>
                      </w:pPr>
                      <w:r w:rsidRPr="00354C5D">
                        <w:rPr>
                          <w:sz w:val="28"/>
                        </w:rPr>
                        <w:t>Пояснительная записка</w:t>
                      </w:r>
                    </w:p>
                  </w:txbxContent>
                </v:textbox>
              </v:shape>
              <v:rect id="Rectangle 546" o:spid="_x0000_s1151"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XtjMEA&#10;AADcAAAADwAAAGRycy9kb3ducmV2LnhtbERPyWrDMBC9F/IPYgK91XJSGoITJQSH0l4CrV3odZAm&#10;tok1Mpa89O+jQqG3ebx19sfZtmKk3jeOFaySFASxdqbhSsFX+fq0BeEDssHWMSn4IQ/Hw+Jhj5lx&#10;E3/SWIRKxBD2GSqoQ+gyKb2uyaJPXEccuavrLYYI+0qaHqcYblu5TtONtNhwbKixo7wmfSsGq+Bt&#10;k+Nz0B/5MMj2ghrLF/w+K/W4nE87EIHm8C/+c7+bOD9dwe8z8QJ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17YzBAAAA3AAAAA8AAAAAAAAAAAAAAAAAmAIAAGRycy9kb3du&#10;cmV2LnhtbFBLBQYAAAAABAAEAPUAAACGAwAAAAA=&#10;" strokeweight=".25pt"/>
              <v:line id="Line 547" o:spid="_x0000_s1152"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p+v8IAAADcAAAADwAAAGRycy9kb3ducmV2LnhtbERPTWsCMRC9F/wPYYTealYtRVajiChI&#10;D4VVD3obNuNmcTNZk7hu/31TKPQ2j/c5i1VvG9GRD7VjBeNRBoK4dLrmSsHpuHubgQgRWWPjmBR8&#10;U4DVcvCywFy7JxfUHWIlUgiHHBWYGNtcylAashhGriVO3NV5izFBX0nt8ZnCbSMnWfYhLdacGgy2&#10;tDFU3g4Pq8BfYjgX9+ln915t7183b450LZR6HfbrOYhIffwX/7n3Os3PJvD7TLpAL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p+v8IAAADcAAAADwAAAAAAAAAAAAAA&#10;AAChAgAAZHJzL2Rvd25yZXYueG1sUEsFBgAAAAAEAAQA+QAAAJADAAAAAA==&#10;" strokeweight=".25pt"/>
              <v:line id="Line 548" o:spid="_x0000_s1153"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bbJMIAAADcAAAADwAAAGRycy9kb3ducmV2LnhtbERPTWsCMRC9F/wPYYTeatZaiqxGEbEg&#10;PRRWPeht2Iybxc1kTeK6/ntTKPQ2j/c582VvG9GRD7VjBeNRBoK4dLrmSsFh//U2BREissbGMSl4&#10;UIDlYvAyx1y7OxfU7WIlUgiHHBWYGNtcylAashhGriVO3Nl5izFBX0nt8Z7CbSPfs+xTWqw5NRhs&#10;aW2ovOxuVoE/xXAsrpPv7qPaXH8u3uzpXCj1OuxXMxCR+vgv/nNvdZqfTeD3mXSB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bbJMIAAADcAAAADwAAAAAAAAAAAAAA&#10;AAChAgAAZHJzL2Rvd25yZXYueG1sUEsFBgAAAAAEAAQA+QAAAJADAAAAAA==&#10;" strokeweight=".25pt"/>
              <v:line id="Line 549" o:spid="_x0000_s1154"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9DUMIAAADcAAAADwAAAGRycy9kb3ducmV2LnhtbERPTWsCMRC9C/0PYQreNGsVka1RRCyU&#10;HoRVD/Y2bMbN4mayJum6/femUPA2j/c5y3VvG9GRD7VjBZNxBoK4dLrmSsHp+DFagAgRWWPjmBT8&#10;UoD16mWwxFy7OxfUHWIlUgiHHBWYGNtcylAashjGriVO3MV5izFBX0nt8Z7CbSPfsmwuLdacGgy2&#10;tDVUXg8/VoH/juFc3KZf3aza3fZXb450KZQavvabdxCR+vgU/7s/dZqfzeDvmXSB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S9DUMIAAADcAAAADwAAAAAAAAAAAAAA&#10;AAChAgAAZHJzL2Rvd25yZXYueG1sUEsFBgAAAAAEAAQA+QAAAJADAAAAAA==&#10;" strokeweight=".25pt"/>
              <v:line id="Line 550" o:spid="_x0000_s1155"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Pmy8IAAADcAAAADwAAAGRycy9kb3ducmV2LnhtbERPTWsCMRC9F/wPYYTeatbaiqxGkaJQ&#10;eiisetDbsBk3i5vJmsR1+++bQsHbPN7nLFa9bURHPtSOFYxHGQji0umaKwWH/fZlBiJEZI2NY1Lw&#10;QwFWy8HTAnPt7lxQt4uVSCEcclRgYmxzKUNpyGIYuZY4cWfnLcYEfSW1x3sKt418zbKptFhzajDY&#10;0oeh8rK7WQX+FMOxuE6+urdqc/2+eLOnc6HU87Bfz0FE6uND/O/+1Gl+9g5/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mPmy8IAAADcAAAADwAAAAAAAAAAAAAA&#10;AAChAgAAZHJzL2Rvd25yZXYueG1sUEsFBgAAAAAEAAQA+QAAAJADAAAAAA==&#10;" strokeweight=".25pt"/>
              <v:line id="Line 551" o:spid="_x0000_s1156"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F4vMMAAADcAAAADwAAAGRycy9kb3ducmV2LnhtbERPTWvCQBC9F/oflin0Vje2RSR1IyIW&#10;iodC1IO9DdkxG5KdjbvbGP99tyB4m8f7nMVytJ0YyIfGsYLpJANBXDndcK3gsP98mYMIEVlj55gU&#10;XCnAsnh8WGCu3YVLGnaxFimEQ44KTIx9LmWoDFkME9cTJ+7kvMWYoK+l9nhJ4baTr1k2kxYbTg0G&#10;e1obqtrdr1Xgf2I4lue37fBeb87frTd7OpVKPT+Nqw8QkcZ4F9/cXzrNz2bw/0y6QB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xeLzDAAAA3AAAAA8AAAAAAAAAAAAA&#10;AAAAoQIAAGRycy9kb3ducmV2LnhtbFBLBQYAAAAABAAEAPkAAACRAwAAAAA=&#10;" strokeweight=".25pt"/>
              <v:line id="Line 552" o:spid="_x0000_s1157"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3dJ8IAAADcAAAADwAAAGRycy9kb3ducmV2LnhtbERPTWsCMRC9F/wPYYTeatZaqqxGkaJQ&#10;eiisetDbsBk3i5vJmsR1+++bQsHbPN7nLFa9bURHPtSOFYxHGQji0umaKwWH/fZlBiJEZI2NY1Lw&#10;QwFWy8HTAnPt7lxQt4uVSCEcclRgYmxzKUNpyGIYuZY4cWfnLcYEfSW1x3sKt418zbJ3abHm1GCw&#10;pQ9D5WV3swr8KYZjcZ18dW/V5vp98WZP50Kp52G/noOI1MeH+N/9qdP8bAp/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f3dJ8IAAADcAAAADwAAAAAAAAAAAAAA&#10;AAChAgAAZHJzL2Rvd25yZXYueG1sUEsFBgAAAAAEAAQA+QAAAJADAAAAAA==&#10;" strokeweight=".25pt"/>
              <v:line id="Line 553" o:spid="_x0000_s1158"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JJVcUAAADcAAAADwAAAGRycy9kb3ducmV2LnhtbESPQWvDMAyF74X9B6NBb62ztZSR1S1j&#10;bDB2GKTtYbuJWI1DYzm1vTT799Oh0JvEe3rv03o7+k4NFFMb2MDDvABFXAfbcmPgsH+fPYFKGdli&#10;F5gM/FGC7eZussbShgtXNOxyoySEU4kGXM59qXWqHXlM89ATi3YM0WOWNTbaRrxIuO/0Y1GstMeW&#10;pcFhT6+O6tPu1xuIPzl9V+fF57Bs3s5fp+j2dKyMmd6PL8+gMo35Zr5ef1jBL4RWnpEJ9OY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JJVcUAAADcAAAADwAAAAAAAAAA&#10;AAAAAAChAgAAZHJzL2Rvd25yZXYueG1sUEsFBgAAAAAEAAQA+QAAAJMDAAAAAA==&#10;" strokeweight=".25pt"/>
              <v:line id="Line 554" o:spid="_x0000_s1159"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7szsIAAADcAAAADwAAAGRycy9kb3ducmV2LnhtbERPTWsCMRC9F/wPYYTeatZaiq5GkaJQ&#10;eiisetDbsBk3i5vJmsR1+++bQsHbPN7nLFa9bURHPtSOFYxHGQji0umaKwWH/fZlCiJEZI2NY1Lw&#10;QwFWy8HTAnPt7lxQt4uVSCEcclRgYmxzKUNpyGIYuZY4cWfnLcYEfSW1x3sKt418zbJ3abHm1GCw&#10;pQ9D5WV3swr8KYZjcZ18dW/V5vp98WZP50Kp52G/noOI1MeH+N/9qdP8b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7szsIAAADcAAAADwAAAAAAAAAAAAAA&#10;AAChAgAAZHJzL2Rvd25yZXYueG1sUEsFBgAAAAAEAAQA+QAAAJADAAAAAA==&#10;" strokeweight=".25pt"/>
              <v:line id="Line 555" o:spid="_x0000_s1160"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3TjsUAAADcAAAADwAAAGRycy9kb3ducmV2LnhtbESPQUvDQBCF70L/wzIFb3ZTFSlpt6WI&#10;gngQ0vSgtyE7zYZmZ9PdNY3/3jkI3mZ4b977ZrObfK9GiqkLbGC5KEARN8F23Bo41q93K1ApI1vs&#10;A5OBH0qw285uNljacOWKxkNulYRwKtGAy3kotU6NI49pEQZi0U4hesyyxlbbiFcJ972+L4on7bFj&#10;aXA40LOj5nz49gbiV06f1eXhfXxsXy4f5+hqOlXG3M6n/RpUpin/m/+u36zgLwV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83TjsUAAADcAAAADwAAAAAAAAAA&#10;AAAAAAChAgAAZHJzL2Rvd25yZXYueG1sUEsFBgAAAAAEAAQA+QAAAJMDAAAAAA==&#10;" strokeweight=".25pt"/>
              <v:shape id="Text Box 556" o:spid="_x0000_s1161"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AFXsIA&#10;AADcAAAADwAAAGRycy9kb3ducmV2LnhtbERPzWrCQBC+F3yHZQRvdZMKbUhdxVoUm5uxDzBkx2w0&#10;OxuyW5P26buFgrf5+H5nuR5tK27U+8axgnSegCCunG64VvB52j1mIHxA1tg6JgXf5GG9mjwsMddu&#10;4CPdylCLGMI+RwUmhC6X0leGLPq564gjd3a9xRBhX0vd4xDDbSufkuRZWmw4NhjsaGuoupZfVsFw&#10;ftsfio9tZogvL0VZXLKfxbtSs+m4eQURaAx38b/7oOP8NIW/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AVewgAAANwAAAAPAAAAAAAAAAAAAAAAAJgCAABkcnMvZG93&#10;bnJldi54bWxQSwUGAAAAAAQABAD1AAAAhwMAAAAA&#10;" filled="f" stroked="f" strokeweight=".25pt">
                <v:textbox style="layout-flow:vertical;mso-layout-flow-alt:bottom-to-top">
                  <w:txbxContent>
                    <w:p w:rsidR="009D70AC" w:rsidRPr="002A157E" w:rsidRDefault="009D70AC" w:rsidP="005F08F9">
                      <w:pPr>
                        <w:pStyle w:val="a3"/>
                        <w:tabs>
                          <w:tab w:val="clear" w:pos="4153"/>
                          <w:tab w:val="clear" w:pos="8306"/>
                        </w:tabs>
                        <w:spacing w:line="360" w:lineRule="auto"/>
                        <w:rPr>
                          <w:rFonts w:ascii="GOST type B" w:hAnsi="GOST type B"/>
                          <w:i/>
                        </w:rPr>
                      </w:pPr>
                      <w:r w:rsidRPr="002A157E">
                        <w:rPr>
                          <w:rFonts w:ascii="GOST type B" w:hAnsi="GOST type B"/>
                          <w:i/>
                        </w:rPr>
                        <w:t xml:space="preserve"> Инв. № подл.  </w:t>
                      </w:r>
                      <w:r>
                        <w:rPr>
                          <w:rFonts w:ascii="GOST type B" w:hAnsi="GOST type B"/>
                          <w:i/>
                        </w:rPr>
                        <w:t xml:space="preserve">    </w:t>
                      </w:r>
                      <w:r w:rsidRPr="002A157E">
                        <w:rPr>
                          <w:rFonts w:ascii="GOST type B" w:hAnsi="GOST type B"/>
                          <w:i/>
                        </w:rPr>
                        <w:t xml:space="preserve"> Подп.</w:t>
                      </w:r>
                      <w:r>
                        <w:rPr>
                          <w:rFonts w:ascii="GOST type B" w:hAnsi="GOST type B"/>
                          <w:i/>
                        </w:rPr>
                        <w:t xml:space="preserve"> и дата        </w:t>
                      </w:r>
                      <w:proofErr w:type="spellStart"/>
                      <w:r>
                        <w:rPr>
                          <w:rFonts w:ascii="GOST type B" w:hAnsi="GOST type B"/>
                          <w:i/>
                        </w:rPr>
                        <w:t>Взам</w:t>
                      </w:r>
                      <w:proofErr w:type="spellEnd"/>
                      <w:r>
                        <w:rPr>
                          <w:rFonts w:ascii="GOST type B" w:hAnsi="GOST type B"/>
                          <w:i/>
                        </w:rPr>
                        <w:t xml:space="preserve">. </w:t>
                      </w:r>
                      <w:proofErr w:type="spellStart"/>
                      <w:r w:rsidRPr="002A157E">
                        <w:rPr>
                          <w:rFonts w:ascii="GOST type B" w:hAnsi="GOST type B"/>
                          <w:i/>
                        </w:rPr>
                        <w:t>Инв</w:t>
                      </w:r>
                      <w:proofErr w:type="spellEnd"/>
                      <w:r>
                        <w:rPr>
                          <w:rFonts w:ascii="GOST type B" w:hAnsi="GOST type B"/>
                          <w:i/>
                        </w:rPr>
                        <w:t xml:space="preserve"> №   </w:t>
                      </w:r>
                      <w:proofErr w:type="gramStart"/>
                      <w:r>
                        <w:rPr>
                          <w:rFonts w:ascii="GOST type B" w:hAnsi="GOST type B"/>
                          <w:i/>
                        </w:rPr>
                        <w:t xml:space="preserve">  </w:t>
                      </w:r>
                      <w:r w:rsidRPr="002A157E">
                        <w:rPr>
                          <w:rFonts w:ascii="GOST type B" w:hAnsi="GOST type B"/>
                          <w:i/>
                        </w:rPr>
                        <w:t>.</w:t>
                      </w:r>
                      <w:proofErr w:type="gramEnd"/>
                      <w:r w:rsidRPr="002A157E">
                        <w:rPr>
                          <w:rFonts w:ascii="GOST type B" w:hAnsi="GOST type B"/>
                          <w:i/>
                        </w:rPr>
                        <w:t xml:space="preserve">      </w:t>
                      </w:r>
                    </w:p>
                  </w:txbxContent>
                </v:textbox>
              </v:shape>
              <v:shape id="Text Box 557" o:spid="_x0000_s1162"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KbKcIA&#10;AADcAAAADwAAAGRycy9kb3ducmV2LnhtbERPzWrCQBC+F3yHZQq91Y0KNqSuUi0Wzc3oAwzZMRub&#10;nQ3ZrUn79K5Q8DYf3+8sVoNtxJU6XztWMBknIIhLp2uuFJyO29cUhA/IGhvHpOCXPKyWo6cFZtr1&#10;fKBrESoRQ9hnqMCE0GZS+tKQRT92LXHkzq6zGCLsKqk77GO4beQ0SebSYs2xwWBLG0Pld/FjFfTn&#10;9dcu329SQ3x5y4v8kv7NPpV6eR4+3kEEGsJD/O/e6Th/MoX7M/EC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YpspwgAAANwAAAAPAAAAAAAAAAAAAAAAAJgCAABkcnMvZG93&#10;bnJldi54bWxQSwUGAAAAAAQABAD1AAAAhwMAAAAA&#10;" filled="f" stroked="f" strokeweight=".25pt">
                <v:textbox style="layout-flow:vertical;mso-layout-flow-alt:bottom-to-top">
                  <w:txbxContent>
                    <w:p w:rsidR="009D70AC" w:rsidRPr="00AD753A" w:rsidRDefault="009D70AC">
                      <w:pPr>
                        <w:rPr>
                          <w:rFonts w:ascii="GOST type B" w:hAnsi="GOST type B"/>
                          <w:i/>
                        </w:rPr>
                      </w:pPr>
                      <w:r w:rsidRPr="00AD753A">
                        <w:rPr>
                          <w:rFonts w:ascii="GOST type B" w:hAnsi="GOST type B"/>
                          <w:i/>
                        </w:rPr>
                        <w:t>Согласовано</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5"/>
      <w:numFmt w:val="decimal"/>
      <w:lvlText w:val="%1."/>
      <w:lvlJc w:val="left"/>
      <w:pPr>
        <w:tabs>
          <w:tab w:val="num" w:pos="3181"/>
        </w:tabs>
        <w:ind w:left="3181" w:hanging="360"/>
      </w:p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4">
    <w:nsid w:val="03034142"/>
    <w:multiLevelType w:val="hybridMultilevel"/>
    <w:tmpl w:val="656C3CEC"/>
    <w:lvl w:ilvl="0" w:tplc="C3F66526">
      <w:start w:val="1"/>
      <w:numFmt w:val="decimal"/>
      <w:lvlText w:val="%1."/>
      <w:lvlJc w:val="left"/>
      <w:pPr>
        <w:tabs>
          <w:tab w:val="num" w:pos="2031"/>
        </w:tabs>
        <w:ind w:left="2694" w:hanging="663"/>
      </w:pPr>
      <w:rPr>
        <w:rFonts w:hint="default"/>
      </w:rPr>
    </w:lvl>
    <w:lvl w:ilvl="1" w:tplc="FB1CFEC6" w:tentative="1">
      <w:start w:val="1"/>
      <w:numFmt w:val="lowerLetter"/>
      <w:lvlText w:val="%2."/>
      <w:lvlJc w:val="left"/>
      <w:pPr>
        <w:tabs>
          <w:tab w:val="num" w:pos="3414"/>
        </w:tabs>
        <w:ind w:left="3414" w:hanging="360"/>
      </w:pPr>
    </w:lvl>
    <w:lvl w:ilvl="2" w:tplc="934EAA90" w:tentative="1">
      <w:start w:val="1"/>
      <w:numFmt w:val="lowerRoman"/>
      <w:lvlText w:val="%3."/>
      <w:lvlJc w:val="right"/>
      <w:pPr>
        <w:tabs>
          <w:tab w:val="num" w:pos="4134"/>
        </w:tabs>
        <w:ind w:left="4134" w:hanging="180"/>
      </w:pPr>
    </w:lvl>
    <w:lvl w:ilvl="3" w:tplc="F6024A2E" w:tentative="1">
      <w:start w:val="1"/>
      <w:numFmt w:val="decimal"/>
      <w:lvlText w:val="%4."/>
      <w:lvlJc w:val="left"/>
      <w:pPr>
        <w:tabs>
          <w:tab w:val="num" w:pos="4854"/>
        </w:tabs>
        <w:ind w:left="4854" w:hanging="360"/>
      </w:pPr>
    </w:lvl>
    <w:lvl w:ilvl="4" w:tplc="14FEC59E" w:tentative="1">
      <w:start w:val="1"/>
      <w:numFmt w:val="lowerLetter"/>
      <w:lvlText w:val="%5."/>
      <w:lvlJc w:val="left"/>
      <w:pPr>
        <w:tabs>
          <w:tab w:val="num" w:pos="5574"/>
        </w:tabs>
        <w:ind w:left="5574" w:hanging="360"/>
      </w:pPr>
    </w:lvl>
    <w:lvl w:ilvl="5" w:tplc="ED4ADCBE" w:tentative="1">
      <w:start w:val="1"/>
      <w:numFmt w:val="lowerRoman"/>
      <w:lvlText w:val="%6."/>
      <w:lvlJc w:val="right"/>
      <w:pPr>
        <w:tabs>
          <w:tab w:val="num" w:pos="6294"/>
        </w:tabs>
        <w:ind w:left="6294" w:hanging="180"/>
      </w:pPr>
    </w:lvl>
    <w:lvl w:ilvl="6" w:tplc="00FC00BA" w:tentative="1">
      <w:start w:val="1"/>
      <w:numFmt w:val="decimal"/>
      <w:lvlText w:val="%7."/>
      <w:lvlJc w:val="left"/>
      <w:pPr>
        <w:tabs>
          <w:tab w:val="num" w:pos="7014"/>
        </w:tabs>
        <w:ind w:left="7014" w:hanging="360"/>
      </w:pPr>
    </w:lvl>
    <w:lvl w:ilvl="7" w:tplc="366C5996" w:tentative="1">
      <w:start w:val="1"/>
      <w:numFmt w:val="lowerLetter"/>
      <w:lvlText w:val="%8."/>
      <w:lvlJc w:val="left"/>
      <w:pPr>
        <w:tabs>
          <w:tab w:val="num" w:pos="7734"/>
        </w:tabs>
        <w:ind w:left="7734" w:hanging="360"/>
      </w:pPr>
    </w:lvl>
    <w:lvl w:ilvl="8" w:tplc="5004273A" w:tentative="1">
      <w:start w:val="1"/>
      <w:numFmt w:val="lowerRoman"/>
      <w:lvlText w:val="%9."/>
      <w:lvlJc w:val="right"/>
      <w:pPr>
        <w:tabs>
          <w:tab w:val="num" w:pos="8454"/>
        </w:tabs>
        <w:ind w:left="8454" w:hanging="180"/>
      </w:pPr>
    </w:lvl>
  </w:abstractNum>
  <w:abstractNum w:abstractNumId="5">
    <w:nsid w:val="0E2310B7"/>
    <w:multiLevelType w:val="hybridMultilevel"/>
    <w:tmpl w:val="C3C622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0245DEE"/>
    <w:multiLevelType w:val="hybridMultilevel"/>
    <w:tmpl w:val="E60CE572"/>
    <w:lvl w:ilvl="0" w:tplc="B4F8286A">
      <w:start w:val="1"/>
      <w:numFmt w:val="decimal"/>
      <w:lvlText w:val="%1."/>
      <w:lvlJc w:val="left"/>
      <w:pPr>
        <w:tabs>
          <w:tab w:val="num" w:pos="2061"/>
        </w:tabs>
        <w:ind w:left="2061" w:hanging="360"/>
      </w:pPr>
      <w:rPr>
        <w:rFonts w:hint="default"/>
      </w:rPr>
    </w:lvl>
    <w:lvl w:ilvl="1" w:tplc="04190019" w:tentative="1">
      <w:start w:val="1"/>
      <w:numFmt w:val="lowerLetter"/>
      <w:lvlText w:val="%2."/>
      <w:lvlJc w:val="left"/>
      <w:pPr>
        <w:tabs>
          <w:tab w:val="num" w:pos="2781"/>
        </w:tabs>
        <w:ind w:left="2781" w:hanging="360"/>
      </w:pPr>
    </w:lvl>
    <w:lvl w:ilvl="2" w:tplc="0419001B" w:tentative="1">
      <w:start w:val="1"/>
      <w:numFmt w:val="lowerRoman"/>
      <w:lvlText w:val="%3."/>
      <w:lvlJc w:val="right"/>
      <w:pPr>
        <w:tabs>
          <w:tab w:val="num" w:pos="3501"/>
        </w:tabs>
        <w:ind w:left="3501" w:hanging="180"/>
      </w:pPr>
    </w:lvl>
    <w:lvl w:ilvl="3" w:tplc="0419000F" w:tentative="1">
      <w:start w:val="1"/>
      <w:numFmt w:val="decimal"/>
      <w:lvlText w:val="%4."/>
      <w:lvlJc w:val="left"/>
      <w:pPr>
        <w:tabs>
          <w:tab w:val="num" w:pos="4221"/>
        </w:tabs>
        <w:ind w:left="4221" w:hanging="360"/>
      </w:pPr>
    </w:lvl>
    <w:lvl w:ilvl="4" w:tplc="04190019" w:tentative="1">
      <w:start w:val="1"/>
      <w:numFmt w:val="lowerLetter"/>
      <w:lvlText w:val="%5."/>
      <w:lvlJc w:val="left"/>
      <w:pPr>
        <w:tabs>
          <w:tab w:val="num" w:pos="4941"/>
        </w:tabs>
        <w:ind w:left="4941" w:hanging="360"/>
      </w:pPr>
    </w:lvl>
    <w:lvl w:ilvl="5" w:tplc="0419001B" w:tentative="1">
      <w:start w:val="1"/>
      <w:numFmt w:val="lowerRoman"/>
      <w:lvlText w:val="%6."/>
      <w:lvlJc w:val="right"/>
      <w:pPr>
        <w:tabs>
          <w:tab w:val="num" w:pos="5661"/>
        </w:tabs>
        <w:ind w:left="5661" w:hanging="180"/>
      </w:pPr>
    </w:lvl>
    <w:lvl w:ilvl="6" w:tplc="0419000F" w:tentative="1">
      <w:start w:val="1"/>
      <w:numFmt w:val="decimal"/>
      <w:lvlText w:val="%7."/>
      <w:lvlJc w:val="left"/>
      <w:pPr>
        <w:tabs>
          <w:tab w:val="num" w:pos="6381"/>
        </w:tabs>
        <w:ind w:left="6381" w:hanging="360"/>
      </w:pPr>
    </w:lvl>
    <w:lvl w:ilvl="7" w:tplc="04190019" w:tentative="1">
      <w:start w:val="1"/>
      <w:numFmt w:val="lowerLetter"/>
      <w:lvlText w:val="%8."/>
      <w:lvlJc w:val="left"/>
      <w:pPr>
        <w:tabs>
          <w:tab w:val="num" w:pos="7101"/>
        </w:tabs>
        <w:ind w:left="7101" w:hanging="360"/>
      </w:pPr>
    </w:lvl>
    <w:lvl w:ilvl="8" w:tplc="0419001B" w:tentative="1">
      <w:start w:val="1"/>
      <w:numFmt w:val="lowerRoman"/>
      <w:lvlText w:val="%9."/>
      <w:lvlJc w:val="right"/>
      <w:pPr>
        <w:tabs>
          <w:tab w:val="num" w:pos="7821"/>
        </w:tabs>
        <w:ind w:left="7821" w:hanging="180"/>
      </w:pPr>
    </w:lvl>
  </w:abstractNum>
  <w:abstractNum w:abstractNumId="7">
    <w:nsid w:val="1133036A"/>
    <w:multiLevelType w:val="hybridMultilevel"/>
    <w:tmpl w:val="47FE37B4"/>
    <w:lvl w:ilvl="0" w:tplc="65B2B292">
      <w:start w:val="5"/>
      <w:numFmt w:val="decimal"/>
      <w:lvlText w:val="%1."/>
      <w:lvlJc w:val="left"/>
      <w:pPr>
        <w:tabs>
          <w:tab w:val="num" w:pos="720"/>
        </w:tabs>
        <w:ind w:left="720" w:hanging="360"/>
      </w:pPr>
      <w:rPr>
        <w:rFonts w:hint="default"/>
        <w:b/>
      </w:rPr>
    </w:lvl>
    <w:lvl w:ilvl="1" w:tplc="FC7E249C" w:tentative="1">
      <w:start w:val="1"/>
      <w:numFmt w:val="lowerLetter"/>
      <w:lvlText w:val="%2."/>
      <w:lvlJc w:val="left"/>
      <w:pPr>
        <w:tabs>
          <w:tab w:val="num" w:pos="1440"/>
        </w:tabs>
        <w:ind w:left="1440" w:hanging="360"/>
      </w:pPr>
    </w:lvl>
    <w:lvl w:ilvl="2" w:tplc="F410C734" w:tentative="1">
      <w:start w:val="1"/>
      <w:numFmt w:val="lowerRoman"/>
      <w:lvlText w:val="%3."/>
      <w:lvlJc w:val="right"/>
      <w:pPr>
        <w:tabs>
          <w:tab w:val="num" w:pos="2160"/>
        </w:tabs>
        <w:ind w:left="2160" w:hanging="180"/>
      </w:pPr>
    </w:lvl>
    <w:lvl w:ilvl="3" w:tplc="AC7227F6" w:tentative="1">
      <w:start w:val="1"/>
      <w:numFmt w:val="decimal"/>
      <w:lvlText w:val="%4."/>
      <w:lvlJc w:val="left"/>
      <w:pPr>
        <w:tabs>
          <w:tab w:val="num" w:pos="2880"/>
        </w:tabs>
        <w:ind w:left="2880" w:hanging="360"/>
      </w:pPr>
    </w:lvl>
    <w:lvl w:ilvl="4" w:tplc="55DEBF6C" w:tentative="1">
      <w:start w:val="1"/>
      <w:numFmt w:val="lowerLetter"/>
      <w:lvlText w:val="%5."/>
      <w:lvlJc w:val="left"/>
      <w:pPr>
        <w:tabs>
          <w:tab w:val="num" w:pos="3600"/>
        </w:tabs>
        <w:ind w:left="3600" w:hanging="360"/>
      </w:pPr>
    </w:lvl>
    <w:lvl w:ilvl="5" w:tplc="03006D50" w:tentative="1">
      <w:start w:val="1"/>
      <w:numFmt w:val="lowerRoman"/>
      <w:lvlText w:val="%6."/>
      <w:lvlJc w:val="right"/>
      <w:pPr>
        <w:tabs>
          <w:tab w:val="num" w:pos="4320"/>
        </w:tabs>
        <w:ind w:left="4320" w:hanging="180"/>
      </w:pPr>
    </w:lvl>
    <w:lvl w:ilvl="6" w:tplc="10644956" w:tentative="1">
      <w:start w:val="1"/>
      <w:numFmt w:val="decimal"/>
      <w:lvlText w:val="%7."/>
      <w:lvlJc w:val="left"/>
      <w:pPr>
        <w:tabs>
          <w:tab w:val="num" w:pos="5040"/>
        </w:tabs>
        <w:ind w:left="5040" w:hanging="360"/>
      </w:pPr>
    </w:lvl>
    <w:lvl w:ilvl="7" w:tplc="FA0C2DF2" w:tentative="1">
      <w:start w:val="1"/>
      <w:numFmt w:val="lowerLetter"/>
      <w:lvlText w:val="%8."/>
      <w:lvlJc w:val="left"/>
      <w:pPr>
        <w:tabs>
          <w:tab w:val="num" w:pos="5760"/>
        </w:tabs>
        <w:ind w:left="5760" w:hanging="360"/>
      </w:pPr>
    </w:lvl>
    <w:lvl w:ilvl="8" w:tplc="E590534A" w:tentative="1">
      <w:start w:val="1"/>
      <w:numFmt w:val="lowerRoman"/>
      <w:lvlText w:val="%9."/>
      <w:lvlJc w:val="right"/>
      <w:pPr>
        <w:tabs>
          <w:tab w:val="num" w:pos="6480"/>
        </w:tabs>
        <w:ind w:left="6480" w:hanging="180"/>
      </w:pPr>
    </w:lvl>
  </w:abstractNum>
  <w:abstractNum w:abstractNumId="8">
    <w:nsid w:val="18E11EFE"/>
    <w:multiLevelType w:val="hybridMultilevel"/>
    <w:tmpl w:val="7102F1E4"/>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2D5146"/>
    <w:multiLevelType w:val="hybridMultilevel"/>
    <w:tmpl w:val="465EE154"/>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EA951E2"/>
    <w:multiLevelType w:val="hybridMultilevel"/>
    <w:tmpl w:val="07606CD4"/>
    <w:lvl w:ilvl="0" w:tplc="A7644ED0">
      <w:start w:val="11"/>
      <w:numFmt w:val="decimal"/>
      <w:lvlText w:val="%1."/>
      <w:lvlJc w:val="left"/>
      <w:pPr>
        <w:tabs>
          <w:tab w:val="num" w:pos="2166"/>
        </w:tabs>
        <w:ind w:left="2166" w:hanging="465"/>
      </w:pPr>
      <w:rPr>
        <w:rFonts w:hint="default"/>
      </w:rPr>
    </w:lvl>
    <w:lvl w:ilvl="1" w:tplc="04190019" w:tentative="1">
      <w:start w:val="1"/>
      <w:numFmt w:val="lowerLetter"/>
      <w:lvlText w:val="%2."/>
      <w:lvlJc w:val="left"/>
      <w:pPr>
        <w:tabs>
          <w:tab w:val="num" w:pos="2781"/>
        </w:tabs>
        <w:ind w:left="2781" w:hanging="360"/>
      </w:pPr>
    </w:lvl>
    <w:lvl w:ilvl="2" w:tplc="0419001B" w:tentative="1">
      <w:start w:val="1"/>
      <w:numFmt w:val="lowerRoman"/>
      <w:lvlText w:val="%3."/>
      <w:lvlJc w:val="right"/>
      <w:pPr>
        <w:tabs>
          <w:tab w:val="num" w:pos="3501"/>
        </w:tabs>
        <w:ind w:left="3501" w:hanging="180"/>
      </w:pPr>
    </w:lvl>
    <w:lvl w:ilvl="3" w:tplc="0419000F" w:tentative="1">
      <w:start w:val="1"/>
      <w:numFmt w:val="decimal"/>
      <w:lvlText w:val="%4."/>
      <w:lvlJc w:val="left"/>
      <w:pPr>
        <w:tabs>
          <w:tab w:val="num" w:pos="4221"/>
        </w:tabs>
        <w:ind w:left="4221" w:hanging="360"/>
      </w:pPr>
    </w:lvl>
    <w:lvl w:ilvl="4" w:tplc="04190019" w:tentative="1">
      <w:start w:val="1"/>
      <w:numFmt w:val="lowerLetter"/>
      <w:lvlText w:val="%5."/>
      <w:lvlJc w:val="left"/>
      <w:pPr>
        <w:tabs>
          <w:tab w:val="num" w:pos="4941"/>
        </w:tabs>
        <w:ind w:left="4941" w:hanging="360"/>
      </w:pPr>
    </w:lvl>
    <w:lvl w:ilvl="5" w:tplc="0419001B" w:tentative="1">
      <w:start w:val="1"/>
      <w:numFmt w:val="lowerRoman"/>
      <w:lvlText w:val="%6."/>
      <w:lvlJc w:val="right"/>
      <w:pPr>
        <w:tabs>
          <w:tab w:val="num" w:pos="5661"/>
        </w:tabs>
        <w:ind w:left="5661" w:hanging="180"/>
      </w:pPr>
    </w:lvl>
    <w:lvl w:ilvl="6" w:tplc="0419000F" w:tentative="1">
      <w:start w:val="1"/>
      <w:numFmt w:val="decimal"/>
      <w:lvlText w:val="%7."/>
      <w:lvlJc w:val="left"/>
      <w:pPr>
        <w:tabs>
          <w:tab w:val="num" w:pos="6381"/>
        </w:tabs>
        <w:ind w:left="6381" w:hanging="360"/>
      </w:pPr>
    </w:lvl>
    <w:lvl w:ilvl="7" w:tplc="04190019" w:tentative="1">
      <w:start w:val="1"/>
      <w:numFmt w:val="lowerLetter"/>
      <w:lvlText w:val="%8."/>
      <w:lvlJc w:val="left"/>
      <w:pPr>
        <w:tabs>
          <w:tab w:val="num" w:pos="7101"/>
        </w:tabs>
        <w:ind w:left="7101" w:hanging="360"/>
      </w:pPr>
    </w:lvl>
    <w:lvl w:ilvl="8" w:tplc="0419001B" w:tentative="1">
      <w:start w:val="1"/>
      <w:numFmt w:val="lowerRoman"/>
      <w:lvlText w:val="%9."/>
      <w:lvlJc w:val="right"/>
      <w:pPr>
        <w:tabs>
          <w:tab w:val="num" w:pos="7821"/>
        </w:tabs>
        <w:ind w:left="7821" w:hanging="180"/>
      </w:pPr>
    </w:lvl>
  </w:abstractNum>
  <w:abstractNum w:abstractNumId="11">
    <w:nsid w:val="2F2B3B6A"/>
    <w:multiLevelType w:val="hybridMultilevel"/>
    <w:tmpl w:val="375E586C"/>
    <w:lvl w:ilvl="0" w:tplc="5088E45E">
      <w:start w:val="1"/>
      <w:numFmt w:val="bullet"/>
      <w:lvlText w:val="-"/>
      <w:lvlJc w:val="left"/>
      <w:pPr>
        <w:tabs>
          <w:tab w:val="num" w:pos="2013"/>
        </w:tabs>
        <w:ind w:left="2013" w:hanging="170"/>
      </w:pPr>
      <w:rPr>
        <w:rFonts w:ascii="Times New Roman" w:hAnsi="Times New Roman" w:cs="Times New Roman" w:hint="default"/>
      </w:rPr>
    </w:lvl>
    <w:lvl w:ilvl="1" w:tplc="86F6FEBE" w:tentative="1">
      <w:start w:val="1"/>
      <w:numFmt w:val="bullet"/>
      <w:lvlText w:val="o"/>
      <w:lvlJc w:val="left"/>
      <w:pPr>
        <w:tabs>
          <w:tab w:val="num" w:pos="3283"/>
        </w:tabs>
        <w:ind w:left="3283" w:hanging="360"/>
      </w:pPr>
      <w:rPr>
        <w:rFonts w:ascii="Courier New" w:hAnsi="Courier New" w:cs="Courier New" w:hint="default"/>
      </w:rPr>
    </w:lvl>
    <w:lvl w:ilvl="2" w:tplc="5126A654" w:tentative="1">
      <w:start w:val="1"/>
      <w:numFmt w:val="bullet"/>
      <w:lvlText w:val=""/>
      <w:lvlJc w:val="left"/>
      <w:pPr>
        <w:tabs>
          <w:tab w:val="num" w:pos="4003"/>
        </w:tabs>
        <w:ind w:left="4003" w:hanging="360"/>
      </w:pPr>
      <w:rPr>
        <w:rFonts w:ascii="Wingdings" w:hAnsi="Wingdings" w:hint="default"/>
      </w:rPr>
    </w:lvl>
    <w:lvl w:ilvl="3" w:tplc="86A02032" w:tentative="1">
      <w:start w:val="1"/>
      <w:numFmt w:val="bullet"/>
      <w:lvlText w:val=""/>
      <w:lvlJc w:val="left"/>
      <w:pPr>
        <w:tabs>
          <w:tab w:val="num" w:pos="4723"/>
        </w:tabs>
        <w:ind w:left="4723" w:hanging="360"/>
      </w:pPr>
      <w:rPr>
        <w:rFonts w:ascii="Symbol" w:hAnsi="Symbol" w:hint="default"/>
      </w:rPr>
    </w:lvl>
    <w:lvl w:ilvl="4" w:tplc="96E45692" w:tentative="1">
      <w:start w:val="1"/>
      <w:numFmt w:val="bullet"/>
      <w:lvlText w:val="o"/>
      <w:lvlJc w:val="left"/>
      <w:pPr>
        <w:tabs>
          <w:tab w:val="num" w:pos="5443"/>
        </w:tabs>
        <w:ind w:left="5443" w:hanging="360"/>
      </w:pPr>
      <w:rPr>
        <w:rFonts w:ascii="Courier New" w:hAnsi="Courier New" w:cs="Courier New" w:hint="default"/>
      </w:rPr>
    </w:lvl>
    <w:lvl w:ilvl="5" w:tplc="A27E6372" w:tentative="1">
      <w:start w:val="1"/>
      <w:numFmt w:val="bullet"/>
      <w:lvlText w:val=""/>
      <w:lvlJc w:val="left"/>
      <w:pPr>
        <w:tabs>
          <w:tab w:val="num" w:pos="6163"/>
        </w:tabs>
        <w:ind w:left="6163" w:hanging="360"/>
      </w:pPr>
      <w:rPr>
        <w:rFonts w:ascii="Wingdings" w:hAnsi="Wingdings" w:hint="default"/>
      </w:rPr>
    </w:lvl>
    <w:lvl w:ilvl="6" w:tplc="972868FE" w:tentative="1">
      <w:start w:val="1"/>
      <w:numFmt w:val="bullet"/>
      <w:lvlText w:val=""/>
      <w:lvlJc w:val="left"/>
      <w:pPr>
        <w:tabs>
          <w:tab w:val="num" w:pos="6883"/>
        </w:tabs>
        <w:ind w:left="6883" w:hanging="360"/>
      </w:pPr>
      <w:rPr>
        <w:rFonts w:ascii="Symbol" w:hAnsi="Symbol" w:hint="default"/>
      </w:rPr>
    </w:lvl>
    <w:lvl w:ilvl="7" w:tplc="5E7E8116" w:tentative="1">
      <w:start w:val="1"/>
      <w:numFmt w:val="bullet"/>
      <w:lvlText w:val="o"/>
      <w:lvlJc w:val="left"/>
      <w:pPr>
        <w:tabs>
          <w:tab w:val="num" w:pos="7603"/>
        </w:tabs>
        <w:ind w:left="7603" w:hanging="360"/>
      </w:pPr>
      <w:rPr>
        <w:rFonts w:ascii="Courier New" w:hAnsi="Courier New" w:cs="Courier New" w:hint="default"/>
      </w:rPr>
    </w:lvl>
    <w:lvl w:ilvl="8" w:tplc="907C8F4C" w:tentative="1">
      <w:start w:val="1"/>
      <w:numFmt w:val="bullet"/>
      <w:lvlText w:val=""/>
      <w:lvlJc w:val="left"/>
      <w:pPr>
        <w:tabs>
          <w:tab w:val="num" w:pos="8323"/>
        </w:tabs>
        <w:ind w:left="8323" w:hanging="360"/>
      </w:pPr>
      <w:rPr>
        <w:rFonts w:ascii="Wingdings" w:hAnsi="Wingdings" w:hint="default"/>
      </w:rPr>
    </w:lvl>
  </w:abstractNum>
  <w:abstractNum w:abstractNumId="12">
    <w:nsid w:val="2F993B43"/>
    <w:multiLevelType w:val="hybridMultilevel"/>
    <w:tmpl w:val="84E83D80"/>
    <w:lvl w:ilvl="0" w:tplc="79D8D68E">
      <w:start w:val="1"/>
      <w:numFmt w:val="bullet"/>
      <w:lvlText w:val="-"/>
      <w:lvlJc w:val="left"/>
      <w:pPr>
        <w:tabs>
          <w:tab w:val="num" w:pos="1936"/>
        </w:tabs>
        <w:ind w:left="1936" w:hanging="170"/>
      </w:pPr>
      <w:rPr>
        <w:rFonts w:ascii="Times New Roman" w:hAnsi="Times New Roman" w:cs="Times New Roman" w:hint="default"/>
      </w:rPr>
    </w:lvl>
    <w:lvl w:ilvl="1" w:tplc="A2C62286" w:tentative="1">
      <w:start w:val="1"/>
      <w:numFmt w:val="bullet"/>
      <w:lvlText w:val="o"/>
      <w:lvlJc w:val="left"/>
      <w:pPr>
        <w:tabs>
          <w:tab w:val="num" w:pos="3206"/>
        </w:tabs>
        <w:ind w:left="3206" w:hanging="360"/>
      </w:pPr>
      <w:rPr>
        <w:rFonts w:ascii="Courier New" w:hAnsi="Courier New" w:cs="Courier New" w:hint="default"/>
      </w:rPr>
    </w:lvl>
    <w:lvl w:ilvl="2" w:tplc="C55A9428" w:tentative="1">
      <w:start w:val="1"/>
      <w:numFmt w:val="bullet"/>
      <w:lvlText w:val=""/>
      <w:lvlJc w:val="left"/>
      <w:pPr>
        <w:tabs>
          <w:tab w:val="num" w:pos="3926"/>
        </w:tabs>
        <w:ind w:left="3926" w:hanging="360"/>
      </w:pPr>
      <w:rPr>
        <w:rFonts w:ascii="Wingdings" w:hAnsi="Wingdings" w:hint="default"/>
      </w:rPr>
    </w:lvl>
    <w:lvl w:ilvl="3" w:tplc="58F413C2" w:tentative="1">
      <w:start w:val="1"/>
      <w:numFmt w:val="bullet"/>
      <w:lvlText w:val=""/>
      <w:lvlJc w:val="left"/>
      <w:pPr>
        <w:tabs>
          <w:tab w:val="num" w:pos="4646"/>
        </w:tabs>
        <w:ind w:left="4646" w:hanging="360"/>
      </w:pPr>
      <w:rPr>
        <w:rFonts w:ascii="Symbol" w:hAnsi="Symbol" w:hint="default"/>
      </w:rPr>
    </w:lvl>
    <w:lvl w:ilvl="4" w:tplc="6B5890D0" w:tentative="1">
      <w:start w:val="1"/>
      <w:numFmt w:val="bullet"/>
      <w:lvlText w:val="o"/>
      <w:lvlJc w:val="left"/>
      <w:pPr>
        <w:tabs>
          <w:tab w:val="num" w:pos="5366"/>
        </w:tabs>
        <w:ind w:left="5366" w:hanging="360"/>
      </w:pPr>
      <w:rPr>
        <w:rFonts w:ascii="Courier New" w:hAnsi="Courier New" w:cs="Courier New" w:hint="default"/>
      </w:rPr>
    </w:lvl>
    <w:lvl w:ilvl="5" w:tplc="E50A67CE" w:tentative="1">
      <w:start w:val="1"/>
      <w:numFmt w:val="bullet"/>
      <w:lvlText w:val=""/>
      <w:lvlJc w:val="left"/>
      <w:pPr>
        <w:tabs>
          <w:tab w:val="num" w:pos="6086"/>
        </w:tabs>
        <w:ind w:left="6086" w:hanging="360"/>
      </w:pPr>
      <w:rPr>
        <w:rFonts w:ascii="Wingdings" w:hAnsi="Wingdings" w:hint="default"/>
      </w:rPr>
    </w:lvl>
    <w:lvl w:ilvl="6" w:tplc="C7FA5D7C" w:tentative="1">
      <w:start w:val="1"/>
      <w:numFmt w:val="bullet"/>
      <w:lvlText w:val=""/>
      <w:lvlJc w:val="left"/>
      <w:pPr>
        <w:tabs>
          <w:tab w:val="num" w:pos="6806"/>
        </w:tabs>
        <w:ind w:left="6806" w:hanging="360"/>
      </w:pPr>
      <w:rPr>
        <w:rFonts w:ascii="Symbol" w:hAnsi="Symbol" w:hint="default"/>
      </w:rPr>
    </w:lvl>
    <w:lvl w:ilvl="7" w:tplc="DB20134C" w:tentative="1">
      <w:start w:val="1"/>
      <w:numFmt w:val="bullet"/>
      <w:lvlText w:val="o"/>
      <w:lvlJc w:val="left"/>
      <w:pPr>
        <w:tabs>
          <w:tab w:val="num" w:pos="7526"/>
        </w:tabs>
        <w:ind w:left="7526" w:hanging="360"/>
      </w:pPr>
      <w:rPr>
        <w:rFonts w:ascii="Courier New" w:hAnsi="Courier New" w:cs="Courier New" w:hint="default"/>
      </w:rPr>
    </w:lvl>
    <w:lvl w:ilvl="8" w:tplc="BADE62A8" w:tentative="1">
      <w:start w:val="1"/>
      <w:numFmt w:val="bullet"/>
      <w:lvlText w:val=""/>
      <w:lvlJc w:val="left"/>
      <w:pPr>
        <w:tabs>
          <w:tab w:val="num" w:pos="8246"/>
        </w:tabs>
        <w:ind w:left="8246" w:hanging="360"/>
      </w:pPr>
      <w:rPr>
        <w:rFonts w:ascii="Wingdings" w:hAnsi="Wingdings" w:hint="default"/>
      </w:rPr>
    </w:lvl>
  </w:abstractNum>
  <w:abstractNum w:abstractNumId="13">
    <w:nsid w:val="345D226A"/>
    <w:multiLevelType w:val="hybridMultilevel"/>
    <w:tmpl w:val="97D68128"/>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674436"/>
    <w:multiLevelType w:val="hybridMultilevel"/>
    <w:tmpl w:val="7E6A14A2"/>
    <w:lvl w:ilvl="0" w:tplc="FFFFFFFF">
      <w:start w:val="1"/>
      <w:numFmt w:val="decimal"/>
      <w:lvlText w:val="%1."/>
      <w:lvlJc w:val="left"/>
      <w:pPr>
        <w:tabs>
          <w:tab w:val="num" w:pos="284"/>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B6E3535"/>
    <w:multiLevelType w:val="hybridMultilevel"/>
    <w:tmpl w:val="03DA049A"/>
    <w:lvl w:ilvl="0" w:tplc="ED4AC196">
      <w:start w:val="1"/>
      <w:numFmt w:val="decimal"/>
      <w:lvlText w:val="%1."/>
      <w:lvlJc w:val="left"/>
      <w:pPr>
        <w:tabs>
          <w:tab w:val="num" w:pos="720"/>
        </w:tabs>
        <w:ind w:left="720" w:hanging="360"/>
      </w:pPr>
      <w:rPr>
        <w:b/>
      </w:rPr>
    </w:lvl>
    <w:lvl w:ilvl="1" w:tplc="3F143FE2">
      <w:start w:val="1"/>
      <w:numFmt w:val="bullet"/>
      <w:lvlText w:val="-"/>
      <w:lvlJc w:val="left"/>
      <w:pPr>
        <w:tabs>
          <w:tab w:val="num" w:pos="1250"/>
        </w:tabs>
        <w:ind w:left="1250" w:hanging="170"/>
      </w:pPr>
      <w:rPr>
        <w:rFonts w:ascii="Times New Roman" w:hAnsi="Times New Roman" w:cs="Times New Roman" w:hint="default"/>
        <w:b/>
      </w:rPr>
    </w:lvl>
    <w:lvl w:ilvl="2" w:tplc="50A6446E" w:tentative="1">
      <w:start w:val="1"/>
      <w:numFmt w:val="lowerRoman"/>
      <w:lvlText w:val="%3."/>
      <w:lvlJc w:val="right"/>
      <w:pPr>
        <w:tabs>
          <w:tab w:val="num" w:pos="2160"/>
        </w:tabs>
        <w:ind w:left="2160" w:hanging="180"/>
      </w:pPr>
    </w:lvl>
    <w:lvl w:ilvl="3" w:tplc="B4140B1E" w:tentative="1">
      <w:start w:val="1"/>
      <w:numFmt w:val="decimal"/>
      <w:lvlText w:val="%4."/>
      <w:lvlJc w:val="left"/>
      <w:pPr>
        <w:tabs>
          <w:tab w:val="num" w:pos="2880"/>
        </w:tabs>
        <w:ind w:left="2880" w:hanging="360"/>
      </w:pPr>
    </w:lvl>
    <w:lvl w:ilvl="4" w:tplc="01D82AB6" w:tentative="1">
      <w:start w:val="1"/>
      <w:numFmt w:val="lowerLetter"/>
      <w:lvlText w:val="%5."/>
      <w:lvlJc w:val="left"/>
      <w:pPr>
        <w:tabs>
          <w:tab w:val="num" w:pos="3600"/>
        </w:tabs>
        <w:ind w:left="3600" w:hanging="360"/>
      </w:pPr>
    </w:lvl>
    <w:lvl w:ilvl="5" w:tplc="0BB68032" w:tentative="1">
      <w:start w:val="1"/>
      <w:numFmt w:val="lowerRoman"/>
      <w:lvlText w:val="%6."/>
      <w:lvlJc w:val="right"/>
      <w:pPr>
        <w:tabs>
          <w:tab w:val="num" w:pos="4320"/>
        </w:tabs>
        <w:ind w:left="4320" w:hanging="180"/>
      </w:pPr>
    </w:lvl>
    <w:lvl w:ilvl="6" w:tplc="65FE552C" w:tentative="1">
      <w:start w:val="1"/>
      <w:numFmt w:val="decimal"/>
      <w:lvlText w:val="%7."/>
      <w:lvlJc w:val="left"/>
      <w:pPr>
        <w:tabs>
          <w:tab w:val="num" w:pos="5040"/>
        </w:tabs>
        <w:ind w:left="5040" w:hanging="360"/>
      </w:pPr>
    </w:lvl>
    <w:lvl w:ilvl="7" w:tplc="DD849EC8" w:tentative="1">
      <w:start w:val="1"/>
      <w:numFmt w:val="lowerLetter"/>
      <w:lvlText w:val="%8."/>
      <w:lvlJc w:val="left"/>
      <w:pPr>
        <w:tabs>
          <w:tab w:val="num" w:pos="5760"/>
        </w:tabs>
        <w:ind w:left="5760" w:hanging="360"/>
      </w:pPr>
    </w:lvl>
    <w:lvl w:ilvl="8" w:tplc="E53E0FB6" w:tentative="1">
      <w:start w:val="1"/>
      <w:numFmt w:val="lowerRoman"/>
      <w:lvlText w:val="%9."/>
      <w:lvlJc w:val="right"/>
      <w:pPr>
        <w:tabs>
          <w:tab w:val="num" w:pos="6480"/>
        </w:tabs>
        <w:ind w:left="6480" w:hanging="180"/>
      </w:pPr>
    </w:lvl>
  </w:abstractNum>
  <w:abstractNum w:abstractNumId="16">
    <w:nsid w:val="4A9E5989"/>
    <w:multiLevelType w:val="hybridMultilevel"/>
    <w:tmpl w:val="521203EA"/>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E777575"/>
    <w:multiLevelType w:val="hybridMultilevel"/>
    <w:tmpl w:val="D46253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EA8530B"/>
    <w:multiLevelType w:val="hybridMultilevel"/>
    <w:tmpl w:val="1CB229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B07B3F"/>
    <w:multiLevelType w:val="hybridMultilevel"/>
    <w:tmpl w:val="FA24BCA8"/>
    <w:lvl w:ilvl="0" w:tplc="A4889BCA">
      <w:start w:val="5"/>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0">
    <w:nsid w:val="55E50394"/>
    <w:multiLevelType w:val="hybridMultilevel"/>
    <w:tmpl w:val="D30E3916"/>
    <w:lvl w:ilvl="0" w:tplc="E068BA02">
      <w:start w:val="1"/>
      <w:numFmt w:val="decimal"/>
      <w:lvlText w:val="%1."/>
      <w:lvlJc w:val="left"/>
      <w:pPr>
        <w:tabs>
          <w:tab w:val="num" w:pos="720"/>
        </w:tabs>
        <w:ind w:left="720" w:hanging="360"/>
      </w:pPr>
    </w:lvl>
    <w:lvl w:ilvl="1" w:tplc="561CD35C" w:tentative="1">
      <w:start w:val="1"/>
      <w:numFmt w:val="lowerLetter"/>
      <w:lvlText w:val="%2."/>
      <w:lvlJc w:val="left"/>
      <w:pPr>
        <w:tabs>
          <w:tab w:val="num" w:pos="1440"/>
        </w:tabs>
        <w:ind w:left="1440" w:hanging="360"/>
      </w:pPr>
    </w:lvl>
    <w:lvl w:ilvl="2" w:tplc="145C5A62" w:tentative="1">
      <w:start w:val="1"/>
      <w:numFmt w:val="lowerRoman"/>
      <w:lvlText w:val="%3."/>
      <w:lvlJc w:val="right"/>
      <w:pPr>
        <w:tabs>
          <w:tab w:val="num" w:pos="2160"/>
        </w:tabs>
        <w:ind w:left="2160" w:hanging="180"/>
      </w:pPr>
    </w:lvl>
    <w:lvl w:ilvl="3" w:tplc="FDC2B270" w:tentative="1">
      <w:start w:val="1"/>
      <w:numFmt w:val="decimal"/>
      <w:lvlText w:val="%4."/>
      <w:lvlJc w:val="left"/>
      <w:pPr>
        <w:tabs>
          <w:tab w:val="num" w:pos="2880"/>
        </w:tabs>
        <w:ind w:left="2880" w:hanging="360"/>
      </w:pPr>
    </w:lvl>
    <w:lvl w:ilvl="4" w:tplc="E52E9D52" w:tentative="1">
      <w:start w:val="1"/>
      <w:numFmt w:val="lowerLetter"/>
      <w:lvlText w:val="%5."/>
      <w:lvlJc w:val="left"/>
      <w:pPr>
        <w:tabs>
          <w:tab w:val="num" w:pos="3600"/>
        </w:tabs>
        <w:ind w:left="3600" w:hanging="360"/>
      </w:pPr>
    </w:lvl>
    <w:lvl w:ilvl="5" w:tplc="EF5642A0" w:tentative="1">
      <w:start w:val="1"/>
      <w:numFmt w:val="lowerRoman"/>
      <w:lvlText w:val="%6."/>
      <w:lvlJc w:val="right"/>
      <w:pPr>
        <w:tabs>
          <w:tab w:val="num" w:pos="4320"/>
        </w:tabs>
        <w:ind w:left="4320" w:hanging="180"/>
      </w:pPr>
    </w:lvl>
    <w:lvl w:ilvl="6" w:tplc="5F90A55A" w:tentative="1">
      <w:start w:val="1"/>
      <w:numFmt w:val="decimal"/>
      <w:lvlText w:val="%7."/>
      <w:lvlJc w:val="left"/>
      <w:pPr>
        <w:tabs>
          <w:tab w:val="num" w:pos="5040"/>
        </w:tabs>
        <w:ind w:left="5040" w:hanging="360"/>
      </w:pPr>
    </w:lvl>
    <w:lvl w:ilvl="7" w:tplc="DE726D6C" w:tentative="1">
      <w:start w:val="1"/>
      <w:numFmt w:val="lowerLetter"/>
      <w:lvlText w:val="%8."/>
      <w:lvlJc w:val="left"/>
      <w:pPr>
        <w:tabs>
          <w:tab w:val="num" w:pos="5760"/>
        </w:tabs>
        <w:ind w:left="5760" w:hanging="360"/>
      </w:pPr>
    </w:lvl>
    <w:lvl w:ilvl="8" w:tplc="4D40E718" w:tentative="1">
      <w:start w:val="1"/>
      <w:numFmt w:val="lowerRoman"/>
      <w:lvlText w:val="%9."/>
      <w:lvlJc w:val="right"/>
      <w:pPr>
        <w:tabs>
          <w:tab w:val="num" w:pos="6480"/>
        </w:tabs>
        <w:ind w:left="6480" w:hanging="180"/>
      </w:pPr>
    </w:lvl>
  </w:abstractNum>
  <w:abstractNum w:abstractNumId="21">
    <w:nsid w:val="5B1C1AD6"/>
    <w:multiLevelType w:val="hybridMultilevel"/>
    <w:tmpl w:val="7D9EA80E"/>
    <w:lvl w:ilvl="0" w:tplc="F1120978">
      <w:start w:val="1"/>
      <w:numFmt w:val="bullet"/>
      <w:lvlText w:val="-"/>
      <w:lvlJc w:val="left"/>
      <w:pPr>
        <w:tabs>
          <w:tab w:val="num" w:pos="170"/>
        </w:tabs>
        <w:ind w:left="170" w:hanging="170"/>
      </w:pPr>
      <w:rPr>
        <w:rFonts w:ascii="Times New Roman" w:hAnsi="Times New Roman" w:cs="Times New Roman" w:hint="default"/>
      </w:rPr>
    </w:lvl>
    <w:lvl w:ilvl="1" w:tplc="93521B80">
      <w:start w:val="1"/>
      <w:numFmt w:val="bullet"/>
      <w:lvlText w:val="o"/>
      <w:lvlJc w:val="left"/>
      <w:pPr>
        <w:tabs>
          <w:tab w:val="num" w:pos="1440"/>
        </w:tabs>
        <w:ind w:left="1440" w:hanging="360"/>
      </w:pPr>
      <w:rPr>
        <w:rFonts w:ascii="Courier New" w:hAnsi="Courier New" w:cs="Courier New" w:hint="default"/>
      </w:rPr>
    </w:lvl>
    <w:lvl w:ilvl="2" w:tplc="774C3D3C" w:tentative="1">
      <w:start w:val="1"/>
      <w:numFmt w:val="bullet"/>
      <w:lvlText w:val=""/>
      <w:lvlJc w:val="left"/>
      <w:pPr>
        <w:tabs>
          <w:tab w:val="num" w:pos="2160"/>
        </w:tabs>
        <w:ind w:left="2160" w:hanging="360"/>
      </w:pPr>
      <w:rPr>
        <w:rFonts w:ascii="Wingdings" w:hAnsi="Wingdings" w:hint="default"/>
      </w:rPr>
    </w:lvl>
    <w:lvl w:ilvl="3" w:tplc="975C2D7A" w:tentative="1">
      <w:start w:val="1"/>
      <w:numFmt w:val="bullet"/>
      <w:lvlText w:val=""/>
      <w:lvlJc w:val="left"/>
      <w:pPr>
        <w:tabs>
          <w:tab w:val="num" w:pos="2880"/>
        </w:tabs>
        <w:ind w:left="2880" w:hanging="360"/>
      </w:pPr>
      <w:rPr>
        <w:rFonts w:ascii="Symbol" w:hAnsi="Symbol" w:hint="default"/>
      </w:rPr>
    </w:lvl>
    <w:lvl w:ilvl="4" w:tplc="2DA20A22" w:tentative="1">
      <w:start w:val="1"/>
      <w:numFmt w:val="bullet"/>
      <w:lvlText w:val="o"/>
      <w:lvlJc w:val="left"/>
      <w:pPr>
        <w:tabs>
          <w:tab w:val="num" w:pos="3600"/>
        </w:tabs>
        <w:ind w:left="3600" w:hanging="360"/>
      </w:pPr>
      <w:rPr>
        <w:rFonts w:ascii="Courier New" w:hAnsi="Courier New" w:cs="Courier New" w:hint="default"/>
      </w:rPr>
    </w:lvl>
    <w:lvl w:ilvl="5" w:tplc="302EBB42" w:tentative="1">
      <w:start w:val="1"/>
      <w:numFmt w:val="bullet"/>
      <w:lvlText w:val=""/>
      <w:lvlJc w:val="left"/>
      <w:pPr>
        <w:tabs>
          <w:tab w:val="num" w:pos="4320"/>
        </w:tabs>
        <w:ind w:left="4320" w:hanging="360"/>
      </w:pPr>
      <w:rPr>
        <w:rFonts w:ascii="Wingdings" w:hAnsi="Wingdings" w:hint="default"/>
      </w:rPr>
    </w:lvl>
    <w:lvl w:ilvl="6" w:tplc="5BDED4CE" w:tentative="1">
      <w:start w:val="1"/>
      <w:numFmt w:val="bullet"/>
      <w:lvlText w:val=""/>
      <w:lvlJc w:val="left"/>
      <w:pPr>
        <w:tabs>
          <w:tab w:val="num" w:pos="5040"/>
        </w:tabs>
        <w:ind w:left="5040" w:hanging="360"/>
      </w:pPr>
      <w:rPr>
        <w:rFonts w:ascii="Symbol" w:hAnsi="Symbol" w:hint="default"/>
      </w:rPr>
    </w:lvl>
    <w:lvl w:ilvl="7" w:tplc="A32E8AA8" w:tentative="1">
      <w:start w:val="1"/>
      <w:numFmt w:val="bullet"/>
      <w:lvlText w:val="o"/>
      <w:lvlJc w:val="left"/>
      <w:pPr>
        <w:tabs>
          <w:tab w:val="num" w:pos="5760"/>
        </w:tabs>
        <w:ind w:left="5760" w:hanging="360"/>
      </w:pPr>
      <w:rPr>
        <w:rFonts w:ascii="Courier New" w:hAnsi="Courier New" w:cs="Courier New" w:hint="default"/>
      </w:rPr>
    </w:lvl>
    <w:lvl w:ilvl="8" w:tplc="C61A7796" w:tentative="1">
      <w:start w:val="1"/>
      <w:numFmt w:val="bullet"/>
      <w:lvlText w:val=""/>
      <w:lvlJc w:val="left"/>
      <w:pPr>
        <w:tabs>
          <w:tab w:val="num" w:pos="6480"/>
        </w:tabs>
        <w:ind w:left="6480" w:hanging="360"/>
      </w:pPr>
      <w:rPr>
        <w:rFonts w:ascii="Wingdings" w:hAnsi="Wingdings" w:hint="default"/>
      </w:rPr>
    </w:lvl>
  </w:abstractNum>
  <w:abstractNum w:abstractNumId="22">
    <w:nsid w:val="5E5F1C29"/>
    <w:multiLevelType w:val="hybridMultilevel"/>
    <w:tmpl w:val="E5FECF26"/>
    <w:lvl w:ilvl="0" w:tplc="C1E87766">
      <w:start w:val="5"/>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23">
    <w:nsid w:val="5ED013D8"/>
    <w:multiLevelType w:val="multilevel"/>
    <w:tmpl w:val="460219FE"/>
    <w:lvl w:ilvl="0">
      <w:start w:val="1"/>
      <w:numFmt w:val="decimal"/>
      <w:lvlText w:val="%1."/>
      <w:lvlJc w:val="left"/>
      <w:pPr>
        <w:tabs>
          <w:tab w:val="num" w:pos="284"/>
        </w:tabs>
        <w:ind w:left="227" w:hanging="22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2B04FAC"/>
    <w:multiLevelType w:val="multilevel"/>
    <w:tmpl w:val="8C2CD790"/>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713"/>
        </w:tabs>
        <w:ind w:left="1713" w:hanging="720"/>
      </w:pPr>
      <w:rPr>
        <w:rFonts w:hint="default"/>
      </w:rPr>
    </w:lvl>
    <w:lvl w:ilvl="2">
      <w:start w:val="1"/>
      <w:numFmt w:val="decimal"/>
      <w:lvlText w:val="%1.%2.%3."/>
      <w:lvlJc w:val="left"/>
      <w:pPr>
        <w:tabs>
          <w:tab w:val="num" w:pos="2706"/>
        </w:tabs>
        <w:ind w:left="2706" w:hanging="72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052"/>
        </w:tabs>
        <w:ind w:left="5052" w:hanging="1080"/>
      </w:pPr>
      <w:rPr>
        <w:rFonts w:hint="default"/>
      </w:rPr>
    </w:lvl>
    <w:lvl w:ilvl="5">
      <w:start w:val="1"/>
      <w:numFmt w:val="decimal"/>
      <w:lvlText w:val="%1.%2.%3.%4.%5.%6."/>
      <w:lvlJc w:val="left"/>
      <w:pPr>
        <w:tabs>
          <w:tab w:val="num" w:pos="6405"/>
        </w:tabs>
        <w:ind w:left="6405" w:hanging="1440"/>
      </w:pPr>
      <w:rPr>
        <w:rFonts w:hint="default"/>
      </w:rPr>
    </w:lvl>
    <w:lvl w:ilvl="6">
      <w:start w:val="1"/>
      <w:numFmt w:val="decimal"/>
      <w:lvlText w:val="%1.%2.%3.%4.%5.%6.%7."/>
      <w:lvlJc w:val="left"/>
      <w:pPr>
        <w:tabs>
          <w:tab w:val="num" w:pos="7398"/>
        </w:tabs>
        <w:ind w:left="7398" w:hanging="144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9744"/>
        </w:tabs>
        <w:ind w:left="9744" w:hanging="1800"/>
      </w:pPr>
      <w:rPr>
        <w:rFonts w:hint="default"/>
      </w:rPr>
    </w:lvl>
  </w:abstractNum>
  <w:abstractNum w:abstractNumId="25">
    <w:nsid w:val="63254FD1"/>
    <w:multiLevelType w:val="multilevel"/>
    <w:tmpl w:val="7054B8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421"/>
        </w:tabs>
        <w:ind w:left="2421" w:hanging="720"/>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6183"/>
        </w:tabs>
        <w:ind w:left="6183" w:hanging="1080"/>
      </w:pPr>
      <w:rPr>
        <w:rFonts w:hint="default"/>
      </w:rPr>
    </w:lvl>
    <w:lvl w:ilvl="4">
      <w:start w:val="1"/>
      <w:numFmt w:val="decimal"/>
      <w:lvlText w:val="%1.%2.%3.%4.%5."/>
      <w:lvlJc w:val="left"/>
      <w:pPr>
        <w:tabs>
          <w:tab w:val="num" w:pos="7884"/>
        </w:tabs>
        <w:ind w:left="7884" w:hanging="1080"/>
      </w:pPr>
      <w:rPr>
        <w:rFonts w:hint="default"/>
      </w:rPr>
    </w:lvl>
    <w:lvl w:ilvl="5">
      <w:start w:val="1"/>
      <w:numFmt w:val="decimal"/>
      <w:lvlText w:val="%1.%2.%3.%4.%5.%6."/>
      <w:lvlJc w:val="left"/>
      <w:pPr>
        <w:tabs>
          <w:tab w:val="num" w:pos="9945"/>
        </w:tabs>
        <w:ind w:left="9945" w:hanging="1440"/>
      </w:pPr>
      <w:rPr>
        <w:rFonts w:hint="default"/>
      </w:rPr>
    </w:lvl>
    <w:lvl w:ilvl="6">
      <w:start w:val="1"/>
      <w:numFmt w:val="decimal"/>
      <w:lvlText w:val="%1.%2.%3.%4.%5.%6.%7."/>
      <w:lvlJc w:val="left"/>
      <w:pPr>
        <w:tabs>
          <w:tab w:val="num" w:pos="11646"/>
        </w:tabs>
        <w:ind w:left="11646" w:hanging="1440"/>
      </w:pPr>
      <w:rPr>
        <w:rFonts w:hint="default"/>
      </w:rPr>
    </w:lvl>
    <w:lvl w:ilvl="7">
      <w:start w:val="1"/>
      <w:numFmt w:val="decimal"/>
      <w:lvlText w:val="%1.%2.%3.%4.%5.%6.%7.%8."/>
      <w:lvlJc w:val="left"/>
      <w:pPr>
        <w:tabs>
          <w:tab w:val="num" w:pos="13707"/>
        </w:tabs>
        <w:ind w:left="13707" w:hanging="1800"/>
      </w:pPr>
      <w:rPr>
        <w:rFonts w:hint="default"/>
      </w:rPr>
    </w:lvl>
    <w:lvl w:ilvl="8">
      <w:start w:val="1"/>
      <w:numFmt w:val="decimal"/>
      <w:lvlText w:val="%1.%2.%3.%4.%5.%6.%7.%8.%9."/>
      <w:lvlJc w:val="left"/>
      <w:pPr>
        <w:tabs>
          <w:tab w:val="num" w:pos="15408"/>
        </w:tabs>
        <w:ind w:left="15408" w:hanging="1800"/>
      </w:pPr>
      <w:rPr>
        <w:rFonts w:hint="default"/>
      </w:rPr>
    </w:lvl>
  </w:abstractNum>
  <w:abstractNum w:abstractNumId="26">
    <w:nsid w:val="655705DE"/>
    <w:multiLevelType w:val="hybridMultilevel"/>
    <w:tmpl w:val="90709952"/>
    <w:lvl w:ilvl="0" w:tplc="FFFFFFFF">
      <w:start w:val="1"/>
      <w:numFmt w:val="decimal"/>
      <w:lvlText w:val="%1."/>
      <w:lvlJc w:val="left"/>
      <w:pPr>
        <w:tabs>
          <w:tab w:val="num" w:pos="284"/>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C65374F"/>
    <w:multiLevelType w:val="multilevel"/>
    <w:tmpl w:val="633691EC"/>
    <w:lvl w:ilvl="0">
      <w:start w:val="1"/>
      <w:numFmt w:val="decimal"/>
      <w:lvlText w:val="%1."/>
      <w:lvlJc w:val="left"/>
      <w:pPr>
        <w:tabs>
          <w:tab w:val="num" w:pos="1080"/>
        </w:tabs>
        <w:ind w:left="108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8">
    <w:nsid w:val="6F6F4282"/>
    <w:multiLevelType w:val="hybridMultilevel"/>
    <w:tmpl w:val="3272CFAC"/>
    <w:lvl w:ilvl="0" w:tplc="0419000F">
      <w:start w:val="9"/>
      <w:numFmt w:val="decimal"/>
      <w:lvlText w:val="%1."/>
      <w:lvlJc w:val="left"/>
      <w:pPr>
        <w:tabs>
          <w:tab w:val="num" w:pos="3763"/>
        </w:tabs>
        <w:ind w:left="3763" w:hanging="360"/>
      </w:pPr>
      <w:rPr>
        <w:rFonts w:hint="default"/>
      </w:rPr>
    </w:lvl>
    <w:lvl w:ilvl="1" w:tplc="04190019" w:tentative="1">
      <w:start w:val="1"/>
      <w:numFmt w:val="lowerLetter"/>
      <w:lvlText w:val="%2."/>
      <w:lvlJc w:val="left"/>
      <w:pPr>
        <w:tabs>
          <w:tab w:val="num" w:pos="4483"/>
        </w:tabs>
        <w:ind w:left="4483" w:hanging="360"/>
      </w:pPr>
    </w:lvl>
    <w:lvl w:ilvl="2" w:tplc="0419001B" w:tentative="1">
      <w:start w:val="1"/>
      <w:numFmt w:val="lowerRoman"/>
      <w:lvlText w:val="%3."/>
      <w:lvlJc w:val="right"/>
      <w:pPr>
        <w:tabs>
          <w:tab w:val="num" w:pos="5203"/>
        </w:tabs>
        <w:ind w:left="5203" w:hanging="180"/>
      </w:pPr>
    </w:lvl>
    <w:lvl w:ilvl="3" w:tplc="0419000F" w:tentative="1">
      <w:start w:val="1"/>
      <w:numFmt w:val="decimal"/>
      <w:lvlText w:val="%4."/>
      <w:lvlJc w:val="left"/>
      <w:pPr>
        <w:tabs>
          <w:tab w:val="num" w:pos="5923"/>
        </w:tabs>
        <w:ind w:left="5923" w:hanging="360"/>
      </w:pPr>
    </w:lvl>
    <w:lvl w:ilvl="4" w:tplc="04190019" w:tentative="1">
      <w:start w:val="1"/>
      <w:numFmt w:val="lowerLetter"/>
      <w:lvlText w:val="%5."/>
      <w:lvlJc w:val="left"/>
      <w:pPr>
        <w:tabs>
          <w:tab w:val="num" w:pos="6643"/>
        </w:tabs>
        <w:ind w:left="6643" w:hanging="360"/>
      </w:pPr>
    </w:lvl>
    <w:lvl w:ilvl="5" w:tplc="0419001B" w:tentative="1">
      <w:start w:val="1"/>
      <w:numFmt w:val="lowerRoman"/>
      <w:lvlText w:val="%6."/>
      <w:lvlJc w:val="right"/>
      <w:pPr>
        <w:tabs>
          <w:tab w:val="num" w:pos="7363"/>
        </w:tabs>
        <w:ind w:left="7363" w:hanging="180"/>
      </w:pPr>
    </w:lvl>
    <w:lvl w:ilvl="6" w:tplc="0419000F" w:tentative="1">
      <w:start w:val="1"/>
      <w:numFmt w:val="decimal"/>
      <w:lvlText w:val="%7."/>
      <w:lvlJc w:val="left"/>
      <w:pPr>
        <w:tabs>
          <w:tab w:val="num" w:pos="8083"/>
        </w:tabs>
        <w:ind w:left="8083" w:hanging="360"/>
      </w:pPr>
    </w:lvl>
    <w:lvl w:ilvl="7" w:tplc="04190019" w:tentative="1">
      <w:start w:val="1"/>
      <w:numFmt w:val="lowerLetter"/>
      <w:lvlText w:val="%8."/>
      <w:lvlJc w:val="left"/>
      <w:pPr>
        <w:tabs>
          <w:tab w:val="num" w:pos="8803"/>
        </w:tabs>
        <w:ind w:left="8803" w:hanging="360"/>
      </w:pPr>
    </w:lvl>
    <w:lvl w:ilvl="8" w:tplc="0419001B" w:tentative="1">
      <w:start w:val="1"/>
      <w:numFmt w:val="lowerRoman"/>
      <w:lvlText w:val="%9."/>
      <w:lvlJc w:val="right"/>
      <w:pPr>
        <w:tabs>
          <w:tab w:val="num" w:pos="9523"/>
        </w:tabs>
        <w:ind w:left="9523" w:hanging="180"/>
      </w:pPr>
    </w:lvl>
  </w:abstractNum>
  <w:abstractNum w:abstractNumId="29">
    <w:nsid w:val="704C6BB5"/>
    <w:multiLevelType w:val="hybridMultilevel"/>
    <w:tmpl w:val="7D742F0E"/>
    <w:lvl w:ilvl="0" w:tplc="319C86B4">
      <w:start w:val="1"/>
      <w:numFmt w:val="decimal"/>
      <w:lvlText w:val="%1."/>
      <w:lvlJc w:val="left"/>
      <w:pPr>
        <w:tabs>
          <w:tab w:val="num" w:pos="720"/>
        </w:tabs>
        <w:ind w:left="720" w:hanging="360"/>
      </w:pPr>
      <w:rPr>
        <w:b/>
      </w:rPr>
    </w:lvl>
    <w:lvl w:ilvl="1" w:tplc="48EE56E0" w:tentative="1">
      <w:start w:val="1"/>
      <w:numFmt w:val="lowerLetter"/>
      <w:lvlText w:val="%2."/>
      <w:lvlJc w:val="left"/>
      <w:pPr>
        <w:tabs>
          <w:tab w:val="num" w:pos="1440"/>
        </w:tabs>
        <w:ind w:left="1440" w:hanging="360"/>
      </w:pPr>
    </w:lvl>
    <w:lvl w:ilvl="2" w:tplc="6C2ADE04" w:tentative="1">
      <w:start w:val="1"/>
      <w:numFmt w:val="lowerRoman"/>
      <w:lvlText w:val="%3."/>
      <w:lvlJc w:val="right"/>
      <w:pPr>
        <w:tabs>
          <w:tab w:val="num" w:pos="2160"/>
        </w:tabs>
        <w:ind w:left="2160" w:hanging="180"/>
      </w:pPr>
    </w:lvl>
    <w:lvl w:ilvl="3" w:tplc="EA36C8C8" w:tentative="1">
      <w:start w:val="1"/>
      <w:numFmt w:val="decimal"/>
      <w:lvlText w:val="%4."/>
      <w:lvlJc w:val="left"/>
      <w:pPr>
        <w:tabs>
          <w:tab w:val="num" w:pos="2880"/>
        </w:tabs>
        <w:ind w:left="2880" w:hanging="360"/>
      </w:pPr>
    </w:lvl>
    <w:lvl w:ilvl="4" w:tplc="3300E494" w:tentative="1">
      <w:start w:val="1"/>
      <w:numFmt w:val="lowerLetter"/>
      <w:lvlText w:val="%5."/>
      <w:lvlJc w:val="left"/>
      <w:pPr>
        <w:tabs>
          <w:tab w:val="num" w:pos="3600"/>
        </w:tabs>
        <w:ind w:left="3600" w:hanging="360"/>
      </w:pPr>
    </w:lvl>
    <w:lvl w:ilvl="5" w:tplc="A31E2ECE" w:tentative="1">
      <w:start w:val="1"/>
      <w:numFmt w:val="lowerRoman"/>
      <w:lvlText w:val="%6."/>
      <w:lvlJc w:val="right"/>
      <w:pPr>
        <w:tabs>
          <w:tab w:val="num" w:pos="4320"/>
        </w:tabs>
        <w:ind w:left="4320" w:hanging="180"/>
      </w:pPr>
    </w:lvl>
    <w:lvl w:ilvl="6" w:tplc="0FB87B96" w:tentative="1">
      <w:start w:val="1"/>
      <w:numFmt w:val="decimal"/>
      <w:lvlText w:val="%7."/>
      <w:lvlJc w:val="left"/>
      <w:pPr>
        <w:tabs>
          <w:tab w:val="num" w:pos="5040"/>
        </w:tabs>
        <w:ind w:left="5040" w:hanging="360"/>
      </w:pPr>
    </w:lvl>
    <w:lvl w:ilvl="7" w:tplc="A420117E" w:tentative="1">
      <w:start w:val="1"/>
      <w:numFmt w:val="lowerLetter"/>
      <w:lvlText w:val="%8."/>
      <w:lvlJc w:val="left"/>
      <w:pPr>
        <w:tabs>
          <w:tab w:val="num" w:pos="5760"/>
        </w:tabs>
        <w:ind w:left="5760" w:hanging="360"/>
      </w:pPr>
    </w:lvl>
    <w:lvl w:ilvl="8" w:tplc="6CFA21EA" w:tentative="1">
      <w:start w:val="1"/>
      <w:numFmt w:val="lowerRoman"/>
      <w:lvlText w:val="%9."/>
      <w:lvlJc w:val="right"/>
      <w:pPr>
        <w:tabs>
          <w:tab w:val="num" w:pos="6480"/>
        </w:tabs>
        <w:ind w:left="6480" w:hanging="180"/>
      </w:pPr>
    </w:lvl>
  </w:abstractNum>
  <w:abstractNum w:abstractNumId="30">
    <w:nsid w:val="713267D6"/>
    <w:multiLevelType w:val="hybridMultilevel"/>
    <w:tmpl w:val="34F052BC"/>
    <w:lvl w:ilvl="0" w:tplc="FFFFFFFF">
      <w:start w:val="1"/>
      <w:numFmt w:val="decimal"/>
      <w:lvlText w:val="%1."/>
      <w:lvlJc w:val="left"/>
      <w:pPr>
        <w:tabs>
          <w:tab w:val="num" w:pos="284"/>
        </w:tabs>
        <w:ind w:left="227"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A235376"/>
    <w:multiLevelType w:val="hybridMultilevel"/>
    <w:tmpl w:val="4E4C1E6A"/>
    <w:lvl w:ilvl="0" w:tplc="FFFFFFFF">
      <w:start w:val="1"/>
      <w:numFmt w:val="decimal"/>
      <w:lvlText w:val="%1."/>
      <w:lvlJc w:val="left"/>
      <w:pPr>
        <w:tabs>
          <w:tab w:val="num" w:pos="284"/>
        </w:tabs>
        <w:ind w:left="227"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7"/>
  </w:num>
  <w:num w:numId="2">
    <w:abstractNumId w:val="4"/>
  </w:num>
  <w:num w:numId="3">
    <w:abstractNumId w:val="30"/>
  </w:num>
  <w:num w:numId="4">
    <w:abstractNumId w:val="20"/>
  </w:num>
  <w:num w:numId="5">
    <w:abstractNumId w:val="15"/>
  </w:num>
  <w:num w:numId="6">
    <w:abstractNumId w:val="29"/>
  </w:num>
  <w:num w:numId="7">
    <w:abstractNumId w:val="12"/>
  </w:num>
  <w:num w:numId="8">
    <w:abstractNumId w:val="21"/>
  </w:num>
  <w:num w:numId="9">
    <w:abstractNumId w:val="11"/>
  </w:num>
  <w:num w:numId="10">
    <w:abstractNumId w:val="7"/>
  </w:num>
  <w:num w:numId="11">
    <w:abstractNumId w:val="23"/>
  </w:num>
  <w:num w:numId="12">
    <w:abstractNumId w:val="14"/>
  </w:num>
  <w:num w:numId="13">
    <w:abstractNumId w:val="26"/>
  </w:num>
  <w:num w:numId="14">
    <w:abstractNumId w:val="9"/>
  </w:num>
  <w:num w:numId="15">
    <w:abstractNumId w:val="31"/>
  </w:num>
  <w:num w:numId="16">
    <w:abstractNumId w:val="28"/>
  </w:num>
  <w:num w:numId="17">
    <w:abstractNumId w:val="8"/>
  </w:num>
  <w:num w:numId="18">
    <w:abstractNumId w:val="16"/>
  </w:num>
  <w:num w:numId="19">
    <w:abstractNumId w:val="13"/>
  </w:num>
  <w:num w:numId="20">
    <w:abstractNumId w:val="5"/>
  </w:num>
  <w:num w:numId="21">
    <w:abstractNumId w:val="18"/>
  </w:num>
  <w:num w:numId="22">
    <w:abstractNumId w:val="17"/>
  </w:num>
  <w:num w:numId="23">
    <w:abstractNumId w:val="6"/>
  </w:num>
  <w:num w:numId="24">
    <w:abstractNumId w:val="3"/>
  </w:num>
  <w:num w:numId="25">
    <w:abstractNumId w:val="24"/>
  </w:num>
  <w:num w:numId="26">
    <w:abstractNumId w:val="22"/>
  </w:num>
  <w:num w:numId="27">
    <w:abstractNumId w:val="25"/>
  </w:num>
  <w:num w:numId="28">
    <w:abstractNumId w:val="0"/>
  </w:num>
  <w:num w:numId="29">
    <w:abstractNumId w:val="1"/>
  </w:num>
  <w:num w:numId="30">
    <w:abstractNumId w:val="2"/>
  </w:num>
  <w:num w:numId="31">
    <w:abstractNumId w:val="10"/>
  </w:num>
  <w:num w:numId="32">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70"/>
  <w:drawingGridHorizontalSpacing w:val="11"/>
  <w:drawingGridVerticalSpacing w:val="1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551"/>
    <w:rsid w:val="00011DF1"/>
    <w:rsid w:val="0001472D"/>
    <w:rsid w:val="00024257"/>
    <w:rsid w:val="00024D30"/>
    <w:rsid w:val="000301BB"/>
    <w:rsid w:val="00030F20"/>
    <w:rsid w:val="0004203B"/>
    <w:rsid w:val="00042643"/>
    <w:rsid w:val="0004587B"/>
    <w:rsid w:val="00053E36"/>
    <w:rsid w:val="0006330C"/>
    <w:rsid w:val="000635C1"/>
    <w:rsid w:val="0006644F"/>
    <w:rsid w:val="00073672"/>
    <w:rsid w:val="000836EF"/>
    <w:rsid w:val="00086F6F"/>
    <w:rsid w:val="000873A3"/>
    <w:rsid w:val="00093591"/>
    <w:rsid w:val="00095DC9"/>
    <w:rsid w:val="000A3774"/>
    <w:rsid w:val="000A3C9D"/>
    <w:rsid w:val="000A5651"/>
    <w:rsid w:val="000A71DA"/>
    <w:rsid w:val="000C1992"/>
    <w:rsid w:val="000D0184"/>
    <w:rsid w:val="000D0A07"/>
    <w:rsid w:val="000D2CED"/>
    <w:rsid w:val="000D6D4C"/>
    <w:rsid w:val="000D7F9E"/>
    <w:rsid w:val="000E38B7"/>
    <w:rsid w:val="000E479F"/>
    <w:rsid w:val="000E53DD"/>
    <w:rsid w:val="000E5983"/>
    <w:rsid w:val="000E684B"/>
    <w:rsid w:val="000E6E61"/>
    <w:rsid w:val="000F12EC"/>
    <w:rsid w:val="000F31CD"/>
    <w:rsid w:val="000F37DA"/>
    <w:rsid w:val="000F5490"/>
    <w:rsid w:val="00103CE2"/>
    <w:rsid w:val="00105976"/>
    <w:rsid w:val="001068DE"/>
    <w:rsid w:val="00114D2B"/>
    <w:rsid w:val="001161E8"/>
    <w:rsid w:val="00121D4C"/>
    <w:rsid w:val="001256E3"/>
    <w:rsid w:val="0013421B"/>
    <w:rsid w:val="00136563"/>
    <w:rsid w:val="00142A7E"/>
    <w:rsid w:val="00146A21"/>
    <w:rsid w:val="00150206"/>
    <w:rsid w:val="001518B7"/>
    <w:rsid w:val="00153C09"/>
    <w:rsid w:val="00160706"/>
    <w:rsid w:val="00160763"/>
    <w:rsid w:val="001657F1"/>
    <w:rsid w:val="00166309"/>
    <w:rsid w:val="00181552"/>
    <w:rsid w:val="001827BD"/>
    <w:rsid w:val="00183750"/>
    <w:rsid w:val="00183CDC"/>
    <w:rsid w:val="00183DC3"/>
    <w:rsid w:val="001842F2"/>
    <w:rsid w:val="00184515"/>
    <w:rsid w:val="00186AC9"/>
    <w:rsid w:val="00187063"/>
    <w:rsid w:val="0018780F"/>
    <w:rsid w:val="00192B85"/>
    <w:rsid w:val="00194C52"/>
    <w:rsid w:val="001958C7"/>
    <w:rsid w:val="00196569"/>
    <w:rsid w:val="001979D4"/>
    <w:rsid w:val="001A042E"/>
    <w:rsid w:val="001A3475"/>
    <w:rsid w:val="001A5D17"/>
    <w:rsid w:val="001A7992"/>
    <w:rsid w:val="001A7D58"/>
    <w:rsid w:val="001B35E0"/>
    <w:rsid w:val="001B406C"/>
    <w:rsid w:val="001B4C9A"/>
    <w:rsid w:val="001C0942"/>
    <w:rsid w:val="001C0EBC"/>
    <w:rsid w:val="001C1CC3"/>
    <w:rsid w:val="001C5000"/>
    <w:rsid w:val="001D01B8"/>
    <w:rsid w:val="001D26BF"/>
    <w:rsid w:val="001D6064"/>
    <w:rsid w:val="001E3354"/>
    <w:rsid w:val="001E60E1"/>
    <w:rsid w:val="001F32A9"/>
    <w:rsid w:val="001F4879"/>
    <w:rsid w:val="001F657E"/>
    <w:rsid w:val="0021422D"/>
    <w:rsid w:val="00214A74"/>
    <w:rsid w:val="00216A57"/>
    <w:rsid w:val="00221AAC"/>
    <w:rsid w:val="00224B15"/>
    <w:rsid w:val="00225C5E"/>
    <w:rsid w:val="00233CA8"/>
    <w:rsid w:val="002454D8"/>
    <w:rsid w:val="00252556"/>
    <w:rsid w:val="00252A72"/>
    <w:rsid w:val="00252E51"/>
    <w:rsid w:val="002554C8"/>
    <w:rsid w:val="002600FD"/>
    <w:rsid w:val="00266EC7"/>
    <w:rsid w:val="00272499"/>
    <w:rsid w:val="002769A6"/>
    <w:rsid w:val="00280188"/>
    <w:rsid w:val="00282FC5"/>
    <w:rsid w:val="002835B7"/>
    <w:rsid w:val="00286390"/>
    <w:rsid w:val="00290112"/>
    <w:rsid w:val="00290FBD"/>
    <w:rsid w:val="002A1F43"/>
    <w:rsid w:val="002A3599"/>
    <w:rsid w:val="002A3D30"/>
    <w:rsid w:val="002A5378"/>
    <w:rsid w:val="002A5BF8"/>
    <w:rsid w:val="002B389D"/>
    <w:rsid w:val="002B6D27"/>
    <w:rsid w:val="002B70F3"/>
    <w:rsid w:val="002B7500"/>
    <w:rsid w:val="002C214F"/>
    <w:rsid w:val="002C75B7"/>
    <w:rsid w:val="002C7B7D"/>
    <w:rsid w:val="002D643E"/>
    <w:rsid w:val="002D733E"/>
    <w:rsid w:val="002D7646"/>
    <w:rsid w:val="002E2C5C"/>
    <w:rsid w:val="002F2732"/>
    <w:rsid w:val="002F4520"/>
    <w:rsid w:val="002F51D3"/>
    <w:rsid w:val="002F55F7"/>
    <w:rsid w:val="00300522"/>
    <w:rsid w:val="00302C48"/>
    <w:rsid w:val="003058DD"/>
    <w:rsid w:val="0031047F"/>
    <w:rsid w:val="00314BF4"/>
    <w:rsid w:val="00316FFE"/>
    <w:rsid w:val="00322A36"/>
    <w:rsid w:val="0032525B"/>
    <w:rsid w:val="00325D40"/>
    <w:rsid w:val="00330E27"/>
    <w:rsid w:val="00330E6A"/>
    <w:rsid w:val="0033413F"/>
    <w:rsid w:val="0033569C"/>
    <w:rsid w:val="00336C2C"/>
    <w:rsid w:val="00354C5D"/>
    <w:rsid w:val="00355C65"/>
    <w:rsid w:val="0035659E"/>
    <w:rsid w:val="00361F17"/>
    <w:rsid w:val="00361F66"/>
    <w:rsid w:val="0036602B"/>
    <w:rsid w:val="00370AD9"/>
    <w:rsid w:val="00371269"/>
    <w:rsid w:val="003747FD"/>
    <w:rsid w:val="00376B89"/>
    <w:rsid w:val="00390CC1"/>
    <w:rsid w:val="00392C03"/>
    <w:rsid w:val="003945E8"/>
    <w:rsid w:val="00396670"/>
    <w:rsid w:val="0039698F"/>
    <w:rsid w:val="003A1BBF"/>
    <w:rsid w:val="003A41DB"/>
    <w:rsid w:val="003A43DC"/>
    <w:rsid w:val="003A4617"/>
    <w:rsid w:val="003A696C"/>
    <w:rsid w:val="003B7478"/>
    <w:rsid w:val="003C3F9F"/>
    <w:rsid w:val="003C6DBC"/>
    <w:rsid w:val="003D120E"/>
    <w:rsid w:val="003D172E"/>
    <w:rsid w:val="003D6E23"/>
    <w:rsid w:val="003E20A4"/>
    <w:rsid w:val="003F3F5C"/>
    <w:rsid w:val="003F45E6"/>
    <w:rsid w:val="003F53B3"/>
    <w:rsid w:val="00400EAB"/>
    <w:rsid w:val="0040562E"/>
    <w:rsid w:val="00410A8E"/>
    <w:rsid w:val="00415551"/>
    <w:rsid w:val="00415C4C"/>
    <w:rsid w:val="004179D0"/>
    <w:rsid w:val="00423913"/>
    <w:rsid w:val="0042502E"/>
    <w:rsid w:val="004274C5"/>
    <w:rsid w:val="004325A9"/>
    <w:rsid w:val="004400AB"/>
    <w:rsid w:val="00443563"/>
    <w:rsid w:val="00444C46"/>
    <w:rsid w:val="004521EF"/>
    <w:rsid w:val="00454EF1"/>
    <w:rsid w:val="004622B6"/>
    <w:rsid w:val="00464C73"/>
    <w:rsid w:val="00467DED"/>
    <w:rsid w:val="004700DC"/>
    <w:rsid w:val="00474894"/>
    <w:rsid w:val="00481989"/>
    <w:rsid w:val="00486964"/>
    <w:rsid w:val="00493CAE"/>
    <w:rsid w:val="004B1D46"/>
    <w:rsid w:val="004B267E"/>
    <w:rsid w:val="004B3DF2"/>
    <w:rsid w:val="004B6208"/>
    <w:rsid w:val="004C1235"/>
    <w:rsid w:val="004C1385"/>
    <w:rsid w:val="004C3ADD"/>
    <w:rsid w:val="004D09CB"/>
    <w:rsid w:val="004D0E01"/>
    <w:rsid w:val="004D13C9"/>
    <w:rsid w:val="004D14F6"/>
    <w:rsid w:val="004D39B2"/>
    <w:rsid w:val="004D5EF0"/>
    <w:rsid w:val="004E29FC"/>
    <w:rsid w:val="004F3ED9"/>
    <w:rsid w:val="004F5C21"/>
    <w:rsid w:val="004F5D00"/>
    <w:rsid w:val="004F608C"/>
    <w:rsid w:val="00500CA2"/>
    <w:rsid w:val="00503DA2"/>
    <w:rsid w:val="005040D9"/>
    <w:rsid w:val="005119D7"/>
    <w:rsid w:val="005126D2"/>
    <w:rsid w:val="00515B65"/>
    <w:rsid w:val="00526FB2"/>
    <w:rsid w:val="00530225"/>
    <w:rsid w:val="0053155A"/>
    <w:rsid w:val="00531B07"/>
    <w:rsid w:val="005326D1"/>
    <w:rsid w:val="00533F2B"/>
    <w:rsid w:val="00535188"/>
    <w:rsid w:val="00536A2B"/>
    <w:rsid w:val="00542CA1"/>
    <w:rsid w:val="00546693"/>
    <w:rsid w:val="0055125C"/>
    <w:rsid w:val="0055154D"/>
    <w:rsid w:val="00553BB8"/>
    <w:rsid w:val="005540B6"/>
    <w:rsid w:val="005578C4"/>
    <w:rsid w:val="005631C4"/>
    <w:rsid w:val="00564549"/>
    <w:rsid w:val="00565BF7"/>
    <w:rsid w:val="005815B6"/>
    <w:rsid w:val="00582ECE"/>
    <w:rsid w:val="005837D2"/>
    <w:rsid w:val="00590633"/>
    <w:rsid w:val="00591183"/>
    <w:rsid w:val="0059280A"/>
    <w:rsid w:val="00594CC5"/>
    <w:rsid w:val="0059677C"/>
    <w:rsid w:val="005969FB"/>
    <w:rsid w:val="005A729E"/>
    <w:rsid w:val="005B3C40"/>
    <w:rsid w:val="005C103D"/>
    <w:rsid w:val="005C3756"/>
    <w:rsid w:val="005D5454"/>
    <w:rsid w:val="005D5CE1"/>
    <w:rsid w:val="005D77AE"/>
    <w:rsid w:val="005F03E1"/>
    <w:rsid w:val="005F08F9"/>
    <w:rsid w:val="005F5D81"/>
    <w:rsid w:val="00600F0B"/>
    <w:rsid w:val="00602B97"/>
    <w:rsid w:val="0060353F"/>
    <w:rsid w:val="00603F02"/>
    <w:rsid w:val="006105C5"/>
    <w:rsid w:val="00614DAA"/>
    <w:rsid w:val="006157BD"/>
    <w:rsid w:val="00623196"/>
    <w:rsid w:val="00625C5A"/>
    <w:rsid w:val="0063020D"/>
    <w:rsid w:val="006317B3"/>
    <w:rsid w:val="00631C5D"/>
    <w:rsid w:val="006326F4"/>
    <w:rsid w:val="00634EAF"/>
    <w:rsid w:val="00640AC6"/>
    <w:rsid w:val="006428DD"/>
    <w:rsid w:val="00643A20"/>
    <w:rsid w:val="006455B9"/>
    <w:rsid w:val="00647003"/>
    <w:rsid w:val="0065032D"/>
    <w:rsid w:val="00652922"/>
    <w:rsid w:val="00655FBF"/>
    <w:rsid w:val="006577CA"/>
    <w:rsid w:val="00670B5D"/>
    <w:rsid w:val="0067103B"/>
    <w:rsid w:val="00674A0A"/>
    <w:rsid w:val="00682F77"/>
    <w:rsid w:val="00690C46"/>
    <w:rsid w:val="00694428"/>
    <w:rsid w:val="006A1B64"/>
    <w:rsid w:val="006A3864"/>
    <w:rsid w:val="006A7B25"/>
    <w:rsid w:val="006A7DA1"/>
    <w:rsid w:val="006B045F"/>
    <w:rsid w:val="006B51BE"/>
    <w:rsid w:val="006B51C2"/>
    <w:rsid w:val="006C0578"/>
    <w:rsid w:val="006C0BF1"/>
    <w:rsid w:val="006C2ABD"/>
    <w:rsid w:val="006C5956"/>
    <w:rsid w:val="006E0829"/>
    <w:rsid w:val="006E0D03"/>
    <w:rsid w:val="006F6ADB"/>
    <w:rsid w:val="0070037C"/>
    <w:rsid w:val="00703C66"/>
    <w:rsid w:val="00704E46"/>
    <w:rsid w:val="00704E53"/>
    <w:rsid w:val="00704FD9"/>
    <w:rsid w:val="00706674"/>
    <w:rsid w:val="007078C2"/>
    <w:rsid w:val="007078FA"/>
    <w:rsid w:val="007113E3"/>
    <w:rsid w:val="00711F75"/>
    <w:rsid w:val="0071213B"/>
    <w:rsid w:val="007136F6"/>
    <w:rsid w:val="007168F4"/>
    <w:rsid w:val="00717D7E"/>
    <w:rsid w:val="00720BC9"/>
    <w:rsid w:val="00723B85"/>
    <w:rsid w:val="00731B5F"/>
    <w:rsid w:val="00732A07"/>
    <w:rsid w:val="00735FBB"/>
    <w:rsid w:val="00737346"/>
    <w:rsid w:val="007426C2"/>
    <w:rsid w:val="007432C4"/>
    <w:rsid w:val="00744480"/>
    <w:rsid w:val="0075444F"/>
    <w:rsid w:val="007547D8"/>
    <w:rsid w:val="00754BEF"/>
    <w:rsid w:val="00755D20"/>
    <w:rsid w:val="007606BD"/>
    <w:rsid w:val="00773331"/>
    <w:rsid w:val="0077523E"/>
    <w:rsid w:val="007752D2"/>
    <w:rsid w:val="00783735"/>
    <w:rsid w:val="007843E8"/>
    <w:rsid w:val="00793A86"/>
    <w:rsid w:val="007956F8"/>
    <w:rsid w:val="007A71D1"/>
    <w:rsid w:val="007C26DF"/>
    <w:rsid w:val="007C33B2"/>
    <w:rsid w:val="007C5B50"/>
    <w:rsid w:val="007D3DEC"/>
    <w:rsid w:val="007E0B6B"/>
    <w:rsid w:val="007E1456"/>
    <w:rsid w:val="007E7928"/>
    <w:rsid w:val="007F4C93"/>
    <w:rsid w:val="008032BB"/>
    <w:rsid w:val="00803C68"/>
    <w:rsid w:val="00804576"/>
    <w:rsid w:val="00810DCF"/>
    <w:rsid w:val="008110FB"/>
    <w:rsid w:val="008163B9"/>
    <w:rsid w:val="00817779"/>
    <w:rsid w:val="008243B4"/>
    <w:rsid w:val="00827049"/>
    <w:rsid w:val="008303DC"/>
    <w:rsid w:val="00835B83"/>
    <w:rsid w:val="00835DAA"/>
    <w:rsid w:val="008362E5"/>
    <w:rsid w:val="00844707"/>
    <w:rsid w:val="00847284"/>
    <w:rsid w:val="0084752A"/>
    <w:rsid w:val="00850EA7"/>
    <w:rsid w:val="00855F43"/>
    <w:rsid w:val="008620BC"/>
    <w:rsid w:val="0087337E"/>
    <w:rsid w:val="00881012"/>
    <w:rsid w:val="0088319F"/>
    <w:rsid w:val="00893621"/>
    <w:rsid w:val="00896067"/>
    <w:rsid w:val="00897F4D"/>
    <w:rsid w:val="008A2210"/>
    <w:rsid w:val="008A26A7"/>
    <w:rsid w:val="008A3782"/>
    <w:rsid w:val="008A4220"/>
    <w:rsid w:val="008A430E"/>
    <w:rsid w:val="008A5F1F"/>
    <w:rsid w:val="008B0A05"/>
    <w:rsid w:val="008B4A13"/>
    <w:rsid w:val="008C0E1F"/>
    <w:rsid w:val="008C7DF4"/>
    <w:rsid w:val="008D4F5B"/>
    <w:rsid w:val="008D6415"/>
    <w:rsid w:val="008F01CB"/>
    <w:rsid w:val="008F3805"/>
    <w:rsid w:val="008F3D73"/>
    <w:rsid w:val="009025AB"/>
    <w:rsid w:val="00907463"/>
    <w:rsid w:val="00907D0F"/>
    <w:rsid w:val="009176D8"/>
    <w:rsid w:val="00917B56"/>
    <w:rsid w:val="00924035"/>
    <w:rsid w:val="00924F0B"/>
    <w:rsid w:val="009254C4"/>
    <w:rsid w:val="0092632F"/>
    <w:rsid w:val="00927B95"/>
    <w:rsid w:val="00931B4A"/>
    <w:rsid w:val="009427C0"/>
    <w:rsid w:val="009457EA"/>
    <w:rsid w:val="00960C6B"/>
    <w:rsid w:val="00963D3A"/>
    <w:rsid w:val="00964BBC"/>
    <w:rsid w:val="009808D9"/>
    <w:rsid w:val="00981B7E"/>
    <w:rsid w:val="00983277"/>
    <w:rsid w:val="00983C5F"/>
    <w:rsid w:val="00986390"/>
    <w:rsid w:val="009868E8"/>
    <w:rsid w:val="009870CC"/>
    <w:rsid w:val="0099416D"/>
    <w:rsid w:val="009949E6"/>
    <w:rsid w:val="009A321B"/>
    <w:rsid w:val="009A5363"/>
    <w:rsid w:val="009A5C00"/>
    <w:rsid w:val="009B1257"/>
    <w:rsid w:val="009B1ABA"/>
    <w:rsid w:val="009B765A"/>
    <w:rsid w:val="009C030D"/>
    <w:rsid w:val="009C142B"/>
    <w:rsid w:val="009C35E7"/>
    <w:rsid w:val="009D1EC9"/>
    <w:rsid w:val="009D4DBA"/>
    <w:rsid w:val="009D6470"/>
    <w:rsid w:val="009D70AC"/>
    <w:rsid w:val="009E21D0"/>
    <w:rsid w:val="009E42DD"/>
    <w:rsid w:val="009E67D6"/>
    <w:rsid w:val="00A04413"/>
    <w:rsid w:val="00A05843"/>
    <w:rsid w:val="00A069FF"/>
    <w:rsid w:val="00A14E90"/>
    <w:rsid w:val="00A1586E"/>
    <w:rsid w:val="00A2064B"/>
    <w:rsid w:val="00A2664A"/>
    <w:rsid w:val="00A34DE2"/>
    <w:rsid w:val="00A3768A"/>
    <w:rsid w:val="00A40EAB"/>
    <w:rsid w:val="00A45EFF"/>
    <w:rsid w:val="00A52A16"/>
    <w:rsid w:val="00A60869"/>
    <w:rsid w:val="00A63E45"/>
    <w:rsid w:val="00A760AA"/>
    <w:rsid w:val="00A87303"/>
    <w:rsid w:val="00A8768A"/>
    <w:rsid w:val="00A87E35"/>
    <w:rsid w:val="00A91A88"/>
    <w:rsid w:val="00A94E5D"/>
    <w:rsid w:val="00A951DA"/>
    <w:rsid w:val="00A9551E"/>
    <w:rsid w:val="00A96BA0"/>
    <w:rsid w:val="00AA3873"/>
    <w:rsid w:val="00AB5747"/>
    <w:rsid w:val="00AB7123"/>
    <w:rsid w:val="00AC1BEA"/>
    <w:rsid w:val="00AC3FC9"/>
    <w:rsid w:val="00AC5441"/>
    <w:rsid w:val="00AC5F42"/>
    <w:rsid w:val="00AC7B2A"/>
    <w:rsid w:val="00AE03CC"/>
    <w:rsid w:val="00AE25D3"/>
    <w:rsid w:val="00AF104A"/>
    <w:rsid w:val="00AF2425"/>
    <w:rsid w:val="00AF70D9"/>
    <w:rsid w:val="00B032B7"/>
    <w:rsid w:val="00B0394A"/>
    <w:rsid w:val="00B06680"/>
    <w:rsid w:val="00B164AF"/>
    <w:rsid w:val="00B20A15"/>
    <w:rsid w:val="00B3213B"/>
    <w:rsid w:val="00B33216"/>
    <w:rsid w:val="00B41DCC"/>
    <w:rsid w:val="00B43603"/>
    <w:rsid w:val="00B43677"/>
    <w:rsid w:val="00B441B2"/>
    <w:rsid w:val="00B505DD"/>
    <w:rsid w:val="00B62C66"/>
    <w:rsid w:val="00B65E13"/>
    <w:rsid w:val="00B73F03"/>
    <w:rsid w:val="00B75411"/>
    <w:rsid w:val="00B75AE9"/>
    <w:rsid w:val="00B7675F"/>
    <w:rsid w:val="00B82FAD"/>
    <w:rsid w:val="00B87293"/>
    <w:rsid w:val="00B9216D"/>
    <w:rsid w:val="00BA2F20"/>
    <w:rsid w:val="00BA4E94"/>
    <w:rsid w:val="00BA76BF"/>
    <w:rsid w:val="00BB2476"/>
    <w:rsid w:val="00BB75ED"/>
    <w:rsid w:val="00BB7719"/>
    <w:rsid w:val="00BC25E5"/>
    <w:rsid w:val="00BC3C1F"/>
    <w:rsid w:val="00BD0377"/>
    <w:rsid w:val="00BD1AC6"/>
    <w:rsid w:val="00BD283B"/>
    <w:rsid w:val="00BD4CBC"/>
    <w:rsid w:val="00BF3A13"/>
    <w:rsid w:val="00C012AB"/>
    <w:rsid w:val="00C02BE8"/>
    <w:rsid w:val="00C03C2F"/>
    <w:rsid w:val="00C058A5"/>
    <w:rsid w:val="00C06DD6"/>
    <w:rsid w:val="00C10B16"/>
    <w:rsid w:val="00C1324E"/>
    <w:rsid w:val="00C13749"/>
    <w:rsid w:val="00C13DB8"/>
    <w:rsid w:val="00C236B1"/>
    <w:rsid w:val="00C23E5A"/>
    <w:rsid w:val="00C256F0"/>
    <w:rsid w:val="00C25735"/>
    <w:rsid w:val="00C33767"/>
    <w:rsid w:val="00C34C3F"/>
    <w:rsid w:val="00C36209"/>
    <w:rsid w:val="00C3659B"/>
    <w:rsid w:val="00C44551"/>
    <w:rsid w:val="00C45002"/>
    <w:rsid w:val="00C45786"/>
    <w:rsid w:val="00C478F1"/>
    <w:rsid w:val="00C54B09"/>
    <w:rsid w:val="00C57985"/>
    <w:rsid w:val="00C61DEB"/>
    <w:rsid w:val="00C62595"/>
    <w:rsid w:val="00C668C3"/>
    <w:rsid w:val="00C71771"/>
    <w:rsid w:val="00C738FF"/>
    <w:rsid w:val="00C7433E"/>
    <w:rsid w:val="00C74D9C"/>
    <w:rsid w:val="00C755DD"/>
    <w:rsid w:val="00C758C1"/>
    <w:rsid w:val="00C75D7E"/>
    <w:rsid w:val="00C75E0F"/>
    <w:rsid w:val="00C775E5"/>
    <w:rsid w:val="00C776D4"/>
    <w:rsid w:val="00C83FC9"/>
    <w:rsid w:val="00C84B64"/>
    <w:rsid w:val="00C853C5"/>
    <w:rsid w:val="00C90DC6"/>
    <w:rsid w:val="00C91B55"/>
    <w:rsid w:val="00C9522E"/>
    <w:rsid w:val="00C9595E"/>
    <w:rsid w:val="00CB1BE5"/>
    <w:rsid w:val="00CB37D3"/>
    <w:rsid w:val="00CB69D8"/>
    <w:rsid w:val="00CD199A"/>
    <w:rsid w:val="00CD2B7C"/>
    <w:rsid w:val="00CD41BC"/>
    <w:rsid w:val="00CD5EFA"/>
    <w:rsid w:val="00CE0A85"/>
    <w:rsid w:val="00CE226C"/>
    <w:rsid w:val="00CE2A3B"/>
    <w:rsid w:val="00CE68F8"/>
    <w:rsid w:val="00CF4FD1"/>
    <w:rsid w:val="00CF7187"/>
    <w:rsid w:val="00D018D7"/>
    <w:rsid w:val="00D01A64"/>
    <w:rsid w:val="00D04856"/>
    <w:rsid w:val="00D05394"/>
    <w:rsid w:val="00D05738"/>
    <w:rsid w:val="00D1151D"/>
    <w:rsid w:val="00D211EF"/>
    <w:rsid w:val="00D316A0"/>
    <w:rsid w:val="00D3506B"/>
    <w:rsid w:val="00D41B14"/>
    <w:rsid w:val="00D47B14"/>
    <w:rsid w:val="00D5262A"/>
    <w:rsid w:val="00D52AB3"/>
    <w:rsid w:val="00D539F3"/>
    <w:rsid w:val="00D56ABB"/>
    <w:rsid w:val="00D57DEE"/>
    <w:rsid w:val="00D639BE"/>
    <w:rsid w:val="00D65132"/>
    <w:rsid w:val="00D6797F"/>
    <w:rsid w:val="00D7240A"/>
    <w:rsid w:val="00D7616C"/>
    <w:rsid w:val="00D816BA"/>
    <w:rsid w:val="00D84AAD"/>
    <w:rsid w:val="00D84B5C"/>
    <w:rsid w:val="00D858FD"/>
    <w:rsid w:val="00D87D7D"/>
    <w:rsid w:val="00D921C2"/>
    <w:rsid w:val="00D92EAF"/>
    <w:rsid w:val="00DA037E"/>
    <w:rsid w:val="00DA4573"/>
    <w:rsid w:val="00DA4DA7"/>
    <w:rsid w:val="00DA63ED"/>
    <w:rsid w:val="00DB0639"/>
    <w:rsid w:val="00DB0A43"/>
    <w:rsid w:val="00DC61C9"/>
    <w:rsid w:val="00DD5DA4"/>
    <w:rsid w:val="00DD6675"/>
    <w:rsid w:val="00DE2DF3"/>
    <w:rsid w:val="00DE397E"/>
    <w:rsid w:val="00DE4E36"/>
    <w:rsid w:val="00DE6E96"/>
    <w:rsid w:val="00DF3CA1"/>
    <w:rsid w:val="00DF5538"/>
    <w:rsid w:val="00DF5F92"/>
    <w:rsid w:val="00DF694D"/>
    <w:rsid w:val="00DF6ABC"/>
    <w:rsid w:val="00DF74F5"/>
    <w:rsid w:val="00E069EC"/>
    <w:rsid w:val="00E1019F"/>
    <w:rsid w:val="00E10FA8"/>
    <w:rsid w:val="00E149A9"/>
    <w:rsid w:val="00E215C4"/>
    <w:rsid w:val="00E27E40"/>
    <w:rsid w:val="00E460FE"/>
    <w:rsid w:val="00E468FF"/>
    <w:rsid w:val="00E46F12"/>
    <w:rsid w:val="00E47795"/>
    <w:rsid w:val="00E503B3"/>
    <w:rsid w:val="00E512E2"/>
    <w:rsid w:val="00E57486"/>
    <w:rsid w:val="00E60C8B"/>
    <w:rsid w:val="00E649CB"/>
    <w:rsid w:val="00E77667"/>
    <w:rsid w:val="00E77743"/>
    <w:rsid w:val="00E820AE"/>
    <w:rsid w:val="00E86C87"/>
    <w:rsid w:val="00E86FF2"/>
    <w:rsid w:val="00E9133E"/>
    <w:rsid w:val="00E93311"/>
    <w:rsid w:val="00EA008D"/>
    <w:rsid w:val="00EA3519"/>
    <w:rsid w:val="00EA3896"/>
    <w:rsid w:val="00EA67A5"/>
    <w:rsid w:val="00EB4B6F"/>
    <w:rsid w:val="00EC3C90"/>
    <w:rsid w:val="00ED0360"/>
    <w:rsid w:val="00ED2460"/>
    <w:rsid w:val="00EE0CBE"/>
    <w:rsid w:val="00EE3470"/>
    <w:rsid w:val="00EF2817"/>
    <w:rsid w:val="00F035FF"/>
    <w:rsid w:val="00F04DB7"/>
    <w:rsid w:val="00F07736"/>
    <w:rsid w:val="00F16035"/>
    <w:rsid w:val="00F22505"/>
    <w:rsid w:val="00F23C3D"/>
    <w:rsid w:val="00F24B31"/>
    <w:rsid w:val="00F24E0E"/>
    <w:rsid w:val="00F3206E"/>
    <w:rsid w:val="00F436F1"/>
    <w:rsid w:val="00F4587B"/>
    <w:rsid w:val="00F47CC7"/>
    <w:rsid w:val="00F51E47"/>
    <w:rsid w:val="00F62034"/>
    <w:rsid w:val="00F714D7"/>
    <w:rsid w:val="00F72D20"/>
    <w:rsid w:val="00F73F87"/>
    <w:rsid w:val="00F77906"/>
    <w:rsid w:val="00F850AE"/>
    <w:rsid w:val="00F869B4"/>
    <w:rsid w:val="00F901C5"/>
    <w:rsid w:val="00F904CD"/>
    <w:rsid w:val="00F91AB3"/>
    <w:rsid w:val="00F93856"/>
    <w:rsid w:val="00F95882"/>
    <w:rsid w:val="00F95D4D"/>
    <w:rsid w:val="00FA3762"/>
    <w:rsid w:val="00FA3E10"/>
    <w:rsid w:val="00FB4DB6"/>
    <w:rsid w:val="00FC196E"/>
    <w:rsid w:val="00FC5A7E"/>
    <w:rsid w:val="00FC694E"/>
    <w:rsid w:val="00FC721C"/>
    <w:rsid w:val="00FD0493"/>
    <w:rsid w:val="00FD315F"/>
    <w:rsid w:val="00FD58A8"/>
    <w:rsid w:val="00FE2A4C"/>
    <w:rsid w:val="00FE476B"/>
    <w:rsid w:val="00FF0C47"/>
    <w:rsid w:val="00FF1606"/>
    <w:rsid w:val="00FF45D2"/>
    <w:rsid w:val="00FF5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5F3E71F5-2A47-49D1-A873-D0D87C4F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856"/>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tabs>
        <w:tab w:val="left" w:pos="-426"/>
        <w:tab w:val="left" w:pos="-142"/>
      </w:tabs>
      <w:ind w:right="-85"/>
      <w:outlineLvl w:val="1"/>
    </w:pPr>
    <w:rPr>
      <w:sz w:val="24"/>
    </w:rPr>
  </w:style>
  <w:style w:type="paragraph" w:styleId="3">
    <w:name w:val="heading 3"/>
    <w:basedOn w:val="a"/>
    <w:next w:val="a"/>
    <w:qFormat/>
    <w:pPr>
      <w:keepNext/>
      <w:tabs>
        <w:tab w:val="left" w:pos="-426"/>
        <w:tab w:val="left" w:pos="-142"/>
      </w:tabs>
      <w:ind w:right="567"/>
      <w:jc w:val="right"/>
      <w:outlineLvl w:val="2"/>
    </w:pPr>
    <w:rPr>
      <w:b/>
      <w:sz w:val="24"/>
    </w:rPr>
  </w:style>
  <w:style w:type="paragraph" w:styleId="4">
    <w:name w:val="heading 4"/>
    <w:basedOn w:val="a"/>
    <w:next w:val="a"/>
    <w:qFormat/>
    <w:pPr>
      <w:keepNext/>
      <w:ind w:firstLine="720"/>
      <w:jc w:val="both"/>
      <w:outlineLvl w:val="3"/>
    </w:pPr>
    <w:rPr>
      <w:sz w:val="24"/>
    </w:rPr>
  </w:style>
  <w:style w:type="paragraph" w:styleId="5">
    <w:name w:val="heading 5"/>
    <w:basedOn w:val="a"/>
    <w:next w:val="a"/>
    <w:qFormat/>
    <w:pPr>
      <w:keepNext/>
      <w:ind w:left="1701" w:right="1133"/>
      <w:jc w:val="center"/>
      <w:outlineLvl w:val="4"/>
    </w:pPr>
    <w:rPr>
      <w:sz w:val="28"/>
    </w:rPr>
  </w:style>
  <w:style w:type="paragraph" w:styleId="6">
    <w:name w:val="heading 6"/>
    <w:basedOn w:val="a"/>
    <w:next w:val="a"/>
    <w:qFormat/>
    <w:pPr>
      <w:keepNext/>
      <w:spacing w:line="360" w:lineRule="auto"/>
      <w:outlineLvl w:val="5"/>
    </w:pPr>
    <w:rPr>
      <w:sz w:val="24"/>
      <w:szCs w:val="24"/>
    </w:rPr>
  </w:style>
  <w:style w:type="paragraph" w:styleId="7">
    <w:name w:val="heading 7"/>
    <w:basedOn w:val="a"/>
    <w:next w:val="a"/>
    <w:qFormat/>
    <w:pPr>
      <w:keepNext/>
      <w:spacing w:line="360" w:lineRule="auto"/>
      <w:ind w:right="-108"/>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keepNext/>
      <w:ind w:right="486"/>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30">
    <w:name w:val="Body Text Indent 3"/>
    <w:basedOn w:val="a"/>
    <w:pPr>
      <w:tabs>
        <w:tab w:val="left" w:pos="-426"/>
        <w:tab w:val="left" w:pos="-142"/>
        <w:tab w:val="left" w:pos="9356"/>
      </w:tabs>
      <w:ind w:right="521" w:firstLine="567"/>
    </w:pPr>
    <w:rPr>
      <w:sz w:val="24"/>
    </w:rPr>
  </w:style>
  <w:style w:type="paragraph" w:styleId="a6">
    <w:name w:val="Title"/>
    <w:aliases w:val=" Знак,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 Знак Знак2,Знак Знак Знак1,Знак Знак2,Знак Знак Знак Знак Знак Знак1"/>
    <w:basedOn w:val="a"/>
    <w:qFormat/>
    <w:pPr>
      <w:ind w:left="1418" w:right="565" w:firstLine="850"/>
      <w:jc w:val="center"/>
    </w:pPr>
    <w:rPr>
      <w:b/>
      <w:sz w:val="24"/>
    </w:rPr>
  </w:style>
  <w:style w:type="paragraph" w:styleId="a7">
    <w:name w:val="Body Text Indent"/>
    <w:basedOn w:val="a"/>
    <w:pPr>
      <w:spacing w:line="360" w:lineRule="auto"/>
      <w:ind w:left="1814" w:firstLine="567"/>
      <w:jc w:val="both"/>
    </w:pPr>
    <w:rPr>
      <w:sz w:val="24"/>
    </w:rPr>
  </w:style>
  <w:style w:type="paragraph" w:styleId="a8">
    <w:name w:val="annotation text"/>
    <w:basedOn w:val="a"/>
    <w:semiHidden/>
  </w:style>
  <w:style w:type="paragraph" w:styleId="20">
    <w:name w:val="Body Text Indent 2"/>
    <w:basedOn w:val="a"/>
    <w:pPr>
      <w:spacing w:line="360" w:lineRule="auto"/>
      <w:ind w:left="1814" w:firstLine="567"/>
    </w:pPr>
    <w:rPr>
      <w:sz w:val="24"/>
    </w:rPr>
  </w:style>
  <w:style w:type="paragraph" w:styleId="a9">
    <w:name w:val="Body Text"/>
    <w:basedOn w:val="a"/>
    <w:pPr>
      <w:ind w:right="-108"/>
      <w:jc w:val="center"/>
    </w:pPr>
    <w:rPr>
      <w:sz w:val="24"/>
      <w:szCs w:val="24"/>
    </w:rPr>
  </w:style>
  <w:style w:type="paragraph" w:styleId="aa">
    <w:name w:val="Block Text"/>
    <w:basedOn w:val="a"/>
    <w:pPr>
      <w:tabs>
        <w:tab w:val="left" w:pos="10632"/>
      </w:tabs>
      <w:spacing w:line="360" w:lineRule="auto"/>
      <w:ind w:left="1418" w:right="706" w:firstLine="567"/>
      <w:jc w:val="both"/>
    </w:pPr>
    <w:rPr>
      <w:sz w:val="24"/>
      <w:szCs w:val="24"/>
    </w:rPr>
  </w:style>
  <w:style w:type="paragraph" w:customStyle="1" w:styleId="Noeeu1">
    <w:name w:val="Noeeu1"/>
    <w:pPr>
      <w:widowControl w:val="0"/>
      <w:autoSpaceDE w:val="0"/>
      <w:autoSpaceDN w:val="0"/>
      <w:adjustRightInd w:val="0"/>
      <w:jc w:val="center"/>
    </w:pPr>
    <w:rPr>
      <w:szCs w:val="24"/>
    </w:rPr>
  </w:style>
  <w:style w:type="paragraph" w:styleId="21">
    <w:name w:val="Body Text 2"/>
    <w:basedOn w:val="a"/>
    <w:pPr>
      <w:jc w:val="both"/>
    </w:pPr>
    <w:rPr>
      <w:sz w:val="22"/>
    </w:rPr>
  </w:style>
  <w:style w:type="paragraph" w:styleId="31">
    <w:name w:val="Body Text 3"/>
    <w:basedOn w:val="a"/>
    <w:rPr>
      <w:sz w:val="24"/>
      <w:szCs w:val="24"/>
    </w:rPr>
  </w:style>
  <w:style w:type="paragraph" w:styleId="ab">
    <w:name w:val="caption"/>
    <w:basedOn w:val="a"/>
    <w:next w:val="a"/>
    <w:qFormat/>
    <w:pPr>
      <w:spacing w:before="480" w:after="240"/>
      <w:ind w:left="1559" w:firstLine="1134"/>
    </w:pPr>
    <w:rPr>
      <w:sz w:val="24"/>
    </w:rPr>
  </w:style>
  <w:style w:type="character" w:styleId="ac">
    <w:name w:val="page number"/>
    <w:basedOn w:val="a0"/>
  </w:style>
  <w:style w:type="table" w:styleId="ad">
    <w:name w:val="Table Grid"/>
    <w:basedOn w:val="a1"/>
    <w:rsid w:val="003F53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Document Map"/>
    <w:basedOn w:val="a"/>
    <w:semiHidden/>
    <w:rsid w:val="00150206"/>
    <w:pPr>
      <w:shd w:val="clear" w:color="auto" w:fill="000080"/>
    </w:pPr>
    <w:rPr>
      <w:rFonts w:ascii="Tahoma" w:hAnsi="Tahoma" w:cs="Tahoma"/>
    </w:rPr>
  </w:style>
  <w:style w:type="paragraph" w:styleId="af">
    <w:name w:val="Normal (Web)"/>
    <w:basedOn w:val="a"/>
    <w:rsid w:val="00150206"/>
    <w:pPr>
      <w:spacing w:before="100" w:beforeAutospacing="1" w:after="100" w:afterAutospacing="1"/>
      <w:ind w:right="-108"/>
      <w:jc w:val="center"/>
    </w:pPr>
    <w:rPr>
      <w:sz w:val="24"/>
      <w:szCs w:val="24"/>
    </w:rPr>
  </w:style>
  <w:style w:type="character" w:customStyle="1" w:styleId="WW8Num4z0">
    <w:name w:val="WW8Num4z0"/>
    <w:rsid w:val="00BA4E94"/>
    <w:rPr>
      <w:rFonts w:ascii="OpenSymbol" w:hAnsi="OpenSymbol"/>
    </w:rPr>
  </w:style>
  <w:style w:type="paragraph" w:customStyle="1" w:styleId="af0">
    <w:name w:val="Содержимое таблицы"/>
    <w:basedOn w:val="a"/>
    <w:rsid w:val="0071213B"/>
    <w:pPr>
      <w:suppressLineNumbers/>
    </w:pPr>
    <w:rPr>
      <w:lang w:eastAsia="ar-SA"/>
    </w:rPr>
  </w:style>
  <w:style w:type="paragraph" w:styleId="af1">
    <w:name w:val="Subtitle"/>
    <w:basedOn w:val="a"/>
    <w:next w:val="a9"/>
    <w:qFormat/>
    <w:rsid w:val="00376B89"/>
    <w:pPr>
      <w:spacing w:line="360" w:lineRule="auto"/>
      <w:ind w:left="1418" w:right="-113"/>
      <w:jc w:val="both"/>
    </w:pPr>
    <w:rPr>
      <w:sz w:val="28"/>
      <w:lang w:eastAsia="ar-SA"/>
    </w:rPr>
  </w:style>
  <w:style w:type="character" w:customStyle="1" w:styleId="WW8Num2z0">
    <w:name w:val="WW8Num2z0"/>
    <w:rsid w:val="00C75E0F"/>
    <w:rPr>
      <w:rFonts w:ascii="Symbol" w:hAnsi="Symbol" w:cs="StarSymbol"/>
      <w:sz w:val="18"/>
      <w:szCs w:val="18"/>
    </w:rPr>
  </w:style>
  <w:style w:type="character" w:customStyle="1" w:styleId="WW8Num3z1">
    <w:name w:val="WW8Num3z1"/>
    <w:rsid w:val="00C75E0F"/>
    <w:rPr>
      <w:rFonts w:ascii="Times New Roman" w:hAnsi="Times New Roman" w:cs="Times New Roman"/>
    </w:rPr>
  </w:style>
  <w:style w:type="character" w:customStyle="1" w:styleId="Absatz-Standardschriftart">
    <w:name w:val="Absatz-Standardschriftart"/>
    <w:rsid w:val="00C75E0F"/>
  </w:style>
  <w:style w:type="character" w:customStyle="1" w:styleId="WW-Absatz-Standardschriftart">
    <w:name w:val="WW-Absatz-Standardschriftart"/>
    <w:rsid w:val="00C75E0F"/>
  </w:style>
  <w:style w:type="character" w:customStyle="1" w:styleId="WW8Num5z0">
    <w:name w:val="WW8Num5z0"/>
    <w:rsid w:val="00C75E0F"/>
    <w:rPr>
      <w:rFonts w:ascii="Symbol" w:hAnsi="Symbol"/>
    </w:rPr>
  </w:style>
  <w:style w:type="character" w:customStyle="1" w:styleId="WW8Num6z0">
    <w:name w:val="WW8Num6z0"/>
    <w:rsid w:val="00C75E0F"/>
    <w:rPr>
      <w:rFonts w:ascii="Symbol" w:hAnsi="Symbol"/>
    </w:rPr>
  </w:style>
  <w:style w:type="character" w:customStyle="1" w:styleId="WW8Num7z0">
    <w:name w:val="WW8Num7z0"/>
    <w:rsid w:val="00C75E0F"/>
    <w:rPr>
      <w:rFonts w:ascii="Symbol" w:hAnsi="Symbol"/>
    </w:rPr>
  </w:style>
  <w:style w:type="character" w:customStyle="1" w:styleId="WW-Absatz-Standardschriftart1">
    <w:name w:val="WW-Absatz-Standardschriftart1"/>
    <w:rsid w:val="00C75E0F"/>
  </w:style>
  <w:style w:type="character" w:customStyle="1" w:styleId="WW-Absatz-Standardschriftart11">
    <w:name w:val="WW-Absatz-Standardschriftart11"/>
    <w:rsid w:val="00C75E0F"/>
  </w:style>
  <w:style w:type="character" w:customStyle="1" w:styleId="40">
    <w:name w:val="Основной шрифт абзаца4"/>
    <w:rsid w:val="00C75E0F"/>
  </w:style>
  <w:style w:type="character" w:customStyle="1" w:styleId="WW-Absatz-Standardschriftart111">
    <w:name w:val="WW-Absatz-Standardschriftart111"/>
    <w:rsid w:val="00C75E0F"/>
  </w:style>
  <w:style w:type="character" w:customStyle="1" w:styleId="WW8Num4z1">
    <w:name w:val="WW8Num4z1"/>
    <w:rsid w:val="00C75E0F"/>
    <w:rPr>
      <w:rFonts w:ascii="Times New Roman" w:hAnsi="Times New Roman" w:cs="Times New Roman"/>
    </w:rPr>
  </w:style>
  <w:style w:type="character" w:customStyle="1" w:styleId="WW8Num8z0">
    <w:name w:val="WW8Num8z0"/>
    <w:rsid w:val="00C75E0F"/>
    <w:rPr>
      <w:rFonts w:ascii="Symbol" w:hAnsi="Symbol"/>
    </w:rPr>
  </w:style>
  <w:style w:type="character" w:customStyle="1" w:styleId="WW8Num9z0">
    <w:name w:val="WW8Num9z0"/>
    <w:rsid w:val="00C75E0F"/>
    <w:rPr>
      <w:rFonts w:ascii="Symbol" w:hAnsi="Symbol" w:cs="OpenSymbol"/>
    </w:rPr>
  </w:style>
  <w:style w:type="character" w:customStyle="1" w:styleId="WW8Num10z0">
    <w:name w:val="WW8Num10z0"/>
    <w:rsid w:val="00C75E0F"/>
    <w:rPr>
      <w:rFonts w:ascii="Symbol" w:hAnsi="Symbol" w:cs="StarSymbol"/>
      <w:sz w:val="18"/>
      <w:szCs w:val="18"/>
    </w:rPr>
  </w:style>
  <w:style w:type="character" w:customStyle="1" w:styleId="32">
    <w:name w:val="Основной шрифт абзаца3"/>
    <w:rsid w:val="00C75E0F"/>
  </w:style>
  <w:style w:type="character" w:customStyle="1" w:styleId="WW-Absatz-Standardschriftart1111">
    <w:name w:val="WW-Absatz-Standardschriftart1111"/>
    <w:rsid w:val="00C75E0F"/>
  </w:style>
  <w:style w:type="character" w:customStyle="1" w:styleId="WW-Absatz-Standardschriftart11111">
    <w:name w:val="WW-Absatz-Standardschriftart11111"/>
    <w:rsid w:val="00C75E0F"/>
  </w:style>
  <w:style w:type="character" w:customStyle="1" w:styleId="WW8Num11z0">
    <w:name w:val="WW8Num11z0"/>
    <w:rsid w:val="00C75E0F"/>
    <w:rPr>
      <w:rFonts w:ascii="Wingdings" w:hAnsi="Wingdings" w:cs="OpenSymbol"/>
    </w:rPr>
  </w:style>
  <w:style w:type="character" w:customStyle="1" w:styleId="WW8Num12z0">
    <w:name w:val="WW8Num12z0"/>
    <w:rsid w:val="00C75E0F"/>
    <w:rPr>
      <w:rFonts w:ascii="Wingdings" w:hAnsi="Wingdings" w:cs="OpenSymbol"/>
    </w:rPr>
  </w:style>
  <w:style w:type="character" w:customStyle="1" w:styleId="WW8Num13z0">
    <w:name w:val="WW8Num13z0"/>
    <w:rsid w:val="00C75E0F"/>
    <w:rPr>
      <w:rFonts w:ascii="Wingdings" w:hAnsi="Wingdings" w:cs="OpenSymbol"/>
    </w:rPr>
  </w:style>
  <w:style w:type="character" w:customStyle="1" w:styleId="WW8Num14z0">
    <w:name w:val="WW8Num14z0"/>
    <w:rsid w:val="00C75E0F"/>
    <w:rPr>
      <w:rFonts w:ascii="Symbol" w:hAnsi="Symbol" w:cs="OpenSymbol"/>
    </w:rPr>
  </w:style>
  <w:style w:type="character" w:customStyle="1" w:styleId="WW-Absatz-Standardschriftart111111">
    <w:name w:val="WW-Absatz-Standardschriftart111111"/>
    <w:rsid w:val="00C75E0F"/>
  </w:style>
  <w:style w:type="character" w:customStyle="1" w:styleId="WW8Num16z0">
    <w:name w:val="WW8Num16z0"/>
    <w:rsid w:val="00C75E0F"/>
    <w:rPr>
      <w:rFonts w:ascii="Symbol" w:hAnsi="Symbol"/>
    </w:rPr>
  </w:style>
  <w:style w:type="character" w:customStyle="1" w:styleId="WW8Num16z1">
    <w:name w:val="WW8Num16z1"/>
    <w:rsid w:val="00C75E0F"/>
    <w:rPr>
      <w:rFonts w:ascii="Courier New" w:hAnsi="Courier New"/>
    </w:rPr>
  </w:style>
  <w:style w:type="character" w:customStyle="1" w:styleId="WW8Num16z2">
    <w:name w:val="WW8Num16z2"/>
    <w:rsid w:val="00C75E0F"/>
    <w:rPr>
      <w:rFonts w:ascii="Wingdings" w:hAnsi="Wingdings"/>
    </w:rPr>
  </w:style>
  <w:style w:type="character" w:customStyle="1" w:styleId="WW8Num24z0">
    <w:name w:val="WW8Num24z0"/>
    <w:rsid w:val="00C75E0F"/>
    <w:rPr>
      <w:rFonts w:ascii="Times New Roman" w:eastAsia="Times New Roman" w:hAnsi="Times New Roman" w:cs="Times New Roman"/>
    </w:rPr>
  </w:style>
  <w:style w:type="character" w:customStyle="1" w:styleId="WW8Num24z1">
    <w:name w:val="WW8Num24z1"/>
    <w:rsid w:val="00C75E0F"/>
    <w:rPr>
      <w:rFonts w:ascii="Courier New" w:hAnsi="Courier New"/>
    </w:rPr>
  </w:style>
  <w:style w:type="character" w:customStyle="1" w:styleId="WW8Num24z2">
    <w:name w:val="WW8Num24z2"/>
    <w:rsid w:val="00C75E0F"/>
    <w:rPr>
      <w:rFonts w:ascii="Wingdings" w:hAnsi="Wingdings"/>
    </w:rPr>
  </w:style>
  <w:style w:type="character" w:customStyle="1" w:styleId="WW8Num24z3">
    <w:name w:val="WW8Num24z3"/>
    <w:rsid w:val="00C75E0F"/>
    <w:rPr>
      <w:rFonts w:ascii="Symbol" w:hAnsi="Symbol"/>
    </w:rPr>
  </w:style>
  <w:style w:type="character" w:customStyle="1" w:styleId="WW8Num27z0">
    <w:name w:val="WW8Num27z0"/>
    <w:rsid w:val="00C75E0F"/>
    <w:rPr>
      <w:rFonts w:ascii="Symbol" w:hAnsi="Symbol"/>
    </w:rPr>
  </w:style>
  <w:style w:type="character" w:customStyle="1" w:styleId="WW8Num28z0">
    <w:name w:val="WW8Num28z0"/>
    <w:rsid w:val="00C75E0F"/>
    <w:rPr>
      <w:rFonts w:ascii="Times New Roman" w:eastAsia="Times New Roman" w:hAnsi="Times New Roman" w:cs="Times New Roman"/>
    </w:rPr>
  </w:style>
  <w:style w:type="character" w:customStyle="1" w:styleId="WW8Num28z1">
    <w:name w:val="WW8Num28z1"/>
    <w:rsid w:val="00C75E0F"/>
    <w:rPr>
      <w:rFonts w:ascii="Courier New" w:hAnsi="Courier New"/>
    </w:rPr>
  </w:style>
  <w:style w:type="character" w:customStyle="1" w:styleId="WW8Num28z2">
    <w:name w:val="WW8Num28z2"/>
    <w:rsid w:val="00C75E0F"/>
    <w:rPr>
      <w:rFonts w:ascii="Wingdings" w:hAnsi="Wingdings"/>
    </w:rPr>
  </w:style>
  <w:style w:type="character" w:customStyle="1" w:styleId="WW8Num28z3">
    <w:name w:val="WW8Num28z3"/>
    <w:rsid w:val="00C75E0F"/>
    <w:rPr>
      <w:rFonts w:ascii="Symbol" w:hAnsi="Symbol"/>
    </w:rPr>
  </w:style>
  <w:style w:type="character" w:customStyle="1" w:styleId="WW8Num29z0">
    <w:name w:val="WW8Num29z0"/>
    <w:rsid w:val="00C75E0F"/>
    <w:rPr>
      <w:rFonts w:ascii="Symbol" w:hAnsi="Symbol"/>
    </w:rPr>
  </w:style>
  <w:style w:type="character" w:customStyle="1" w:styleId="WW8Num33z0">
    <w:name w:val="WW8Num33z0"/>
    <w:rsid w:val="00C75E0F"/>
    <w:rPr>
      <w:rFonts w:ascii="Symbol" w:hAnsi="Symbol"/>
    </w:rPr>
  </w:style>
  <w:style w:type="character" w:customStyle="1" w:styleId="WW8Num36z1">
    <w:name w:val="WW8Num36z1"/>
    <w:rsid w:val="00C75E0F"/>
    <w:rPr>
      <w:rFonts w:ascii="Times New Roman" w:eastAsia="Times New Roman" w:hAnsi="Times New Roman" w:cs="Times New Roman"/>
    </w:rPr>
  </w:style>
  <w:style w:type="character" w:customStyle="1" w:styleId="WW8Num39z0">
    <w:name w:val="WW8Num39z0"/>
    <w:rsid w:val="00C75E0F"/>
    <w:rPr>
      <w:rFonts w:ascii="Symbol" w:hAnsi="Symbol"/>
    </w:rPr>
  </w:style>
  <w:style w:type="character" w:customStyle="1" w:styleId="WW8Num39z1">
    <w:name w:val="WW8Num39z1"/>
    <w:rsid w:val="00C75E0F"/>
    <w:rPr>
      <w:rFonts w:ascii="Times New Roman" w:eastAsia="Times New Roman" w:hAnsi="Times New Roman" w:cs="Times New Roman"/>
    </w:rPr>
  </w:style>
  <w:style w:type="character" w:customStyle="1" w:styleId="22">
    <w:name w:val="Основной шрифт абзаца2"/>
    <w:rsid w:val="00C75E0F"/>
  </w:style>
  <w:style w:type="character" w:customStyle="1" w:styleId="WW-Absatz-Standardschriftart1111111">
    <w:name w:val="WW-Absatz-Standardschriftart1111111"/>
    <w:rsid w:val="00C75E0F"/>
  </w:style>
  <w:style w:type="character" w:customStyle="1" w:styleId="WW8Num7z1">
    <w:name w:val="WW8Num7z1"/>
    <w:rsid w:val="00C75E0F"/>
    <w:rPr>
      <w:rFonts w:ascii="Times New Roman" w:hAnsi="Times New Roman" w:cs="Times New Roman"/>
    </w:rPr>
  </w:style>
  <w:style w:type="character" w:customStyle="1" w:styleId="WW-Absatz-Standardschriftart11111111">
    <w:name w:val="WW-Absatz-Standardschriftart11111111"/>
    <w:rsid w:val="00C75E0F"/>
  </w:style>
  <w:style w:type="character" w:customStyle="1" w:styleId="WW8Num12z1">
    <w:name w:val="WW8Num12z1"/>
    <w:rsid w:val="00C75E0F"/>
    <w:rPr>
      <w:rFonts w:ascii="Times New Roman" w:eastAsia="Times New Roman" w:hAnsi="Times New Roman" w:cs="Times New Roman"/>
    </w:rPr>
  </w:style>
  <w:style w:type="character" w:customStyle="1" w:styleId="10">
    <w:name w:val="Основной шрифт абзаца1"/>
    <w:rsid w:val="00C75E0F"/>
  </w:style>
  <w:style w:type="character" w:customStyle="1" w:styleId="af2">
    <w:name w:val="Без интервала Знак"/>
    <w:basedOn w:val="10"/>
    <w:rsid w:val="00C75E0F"/>
    <w:rPr>
      <w:rFonts w:eastAsia="Times New Roman"/>
      <w:sz w:val="22"/>
      <w:szCs w:val="22"/>
      <w:lang w:val="ru-RU" w:eastAsia="ar-SA" w:bidi="ar-SA"/>
    </w:rPr>
  </w:style>
  <w:style w:type="character" w:customStyle="1" w:styleId="70">
    <w:name w:val="Знак Знак7"/>
    <w:basedOn w:val="10"/>
    <w:rsid w:val="00C75E0F"/>
    <w:rPr>
      <w:rFonts w:ascii="Tahoma" w:hAnsi="Tahoma" w:cs="Tahoma"/>
      <w:sz w:val="16"/>
      <w:szCs w:val="16"/>
    </w:rPr>
  </w:style>
  <w:style w:type="character" w:customStyle="1" w:styleId="60">
    <w:name w:val="Знак Знак6"/>
    <w:basedOn w:val="10"/>
    <w:rsid w:val="00C75E0F"/>
  </w:style>
  <w:style w:type="character" w:customStyle="1" w:styleId="50">
    <w:name w:val="Знак Знак5"/>
    <w:basedOn w:val="10"/>
    <w:rsid w:val="00C75E0F"/>
  </w:style>
  <w:style w:type="character" w:customStyle="1" w:styleId="100">
    <w:name w:val="Знак Знак10"/>
    <w:basedOn w:val="10"/>
    <w:rsid w:val="00C75E0F"/>
    <w:rPr>
      <w:rFonts w:ascii="Times New Roman" w:eastAsia="Times New Roman" w:hAnsi="Times New Roman"/>
      <w:b/>
      <w:bCs/>
      <w:kern w:val="1"/>
      <w:sz w:val="48"/>
      <w:szCs w:val="48"/>
    </w:rPr>
  </w:style>
  <w:style w:type="character" w:styleId="af3">
    <w:name w:val="Placeholder Text"/>
    <w:basedOn w:val="10"/>
    <w:rsid w:val="00C75E0F"/>
    <w:rPr>
      <w:color w:val="808080"/>
    </w:rPr>
  </w:style>
  <w:style w:type="character" w:customStyle="1" w:styleId="80">
    <w:name w:val="Знак Знак8"/>
    <w:basedOn w:val="10"/>
    <w:rsid w:val="00C75E0F"/>
    <w:rPr>
      <w:rFonts w:ascii="Calibri" w:eastAsia="Times New Roman" w:hAnsi="Calibri" w:cs="Times New Roman"/>
      <w:b/>
      <w:bCs/>
      <w:i/>
      <w:iCs/>
      <w:sz w:val="26"/>
      <w:szCs w:val="26"/>
    </w:rPr>
  </w:style>
  <w:style w:type="character" w:customStyle="1" w:styleId="41">
    <w:name w:val="Знак Знак4"/>
    <w:basedOn w:val="10"/>
    <w:rsid w:val="00C75E0F"/>
    <w:rPr>
      <w:sz w:val="22"/>
      <w:szCs w:val="22"/>
    </w:rPr>
  </w:style>
  <w:style w:type="character" w:customStyle="1" w:styleId="33">
    <w:name w:val="Знак Знак3"/>
    <w:basedOn w:val="10"/>
    <w:rsid w:val="00C75E0F"/>
    <w:rPr>
      <w:rFonts w:ascii="Times New Roman" w:eastAsia="Times New Roman" w:hAnsi="Times New Roman"/>
      <w:sz w:val="28"/>
    </w:rPr>
  </w:style>
  <w:style w:type="character" w:customStyle="1" w:styleId="23">
    <w:name w:val="Знак Знак2"/>
    <w:basedOn w:val="10"/>
    <w:rsid w:val="00C75E0F"/>
    <w:rPr>
      <w:sz w:val="22"/>
      <w:szCs w:val="22"/>
    </w:rPr>
  </w:style>
  <w:style w:type="character" w:customStyle="1" w:styleId="11">
    <w:name w:val="Знак Знак1"/>
    <w:aliases w:val=" Знак Знак Знак,Знак Знак Знак,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
    <w:basedOn w:val="10"/>
    <w:rsid w:val="00C75E0F"/>
    <w:rPr>
      <w:sz w:val="16"/>
      <w:szCs w:val="16"/>
    </w:rPr>
  </w:style>
  <w:style w:type="character" w:customStyle="1" w:styleId="af4">
    <w:name w:val="Знак Знак"/>
    <w:basedOn w:val="10"/>
    <w:rsid w:val="00C75E0F"/>
    <w:rPr>
      <w:rFonts w:ascii="Times New Roman" w:eastAsia="Times New Roman" w:hAnsi="Times New Roman"/>
      <w:b/>
      <w:bCs/>
      <w:sz w:val="24"/>
      <w:szCs w:val="24"/>
    </w:rPr>
  </w:style>
  <w:style w:type="character" w:customStyle="1" w:styleId="90">
    <w:name w:val="Знак Знак9"/>
    <w:basedOn w:val="10"/>
    <w:rsid w:val="00C75E0F"/>
    <w:rPr>
      <w:rFonts w:ascii="Cambria" w:eastAsia="Times New Roman" w:hAnsi="Cambria" w:cs="Times New Roman"/>
      <w:b/>
      <w:bCs/>
      <w:i/>
      <w:iCs/>
      <w:sz w:val="28"/>
      <w:szCs w:val="28"/>
    </w:rPr>
  </w:style>
  <w:style w:type="character" w:customStyle="1" w:styleId="af5">
    <w:name w:val="Знак Знак"/>
    <w:basedOn w:val="10"/>
    <w:rsid w:val="00C75E0F"/>
    <w:rPr>
      <w:rFonts w:ascii="Calibri" w:eastAsia="Calibri" w:hAnsi="Calibri"/>
      <w:sz w:val="22"/>
      <w:szCs w:val="22"/>
      <w:lang w:val="ru-RU" w:eastAsia="ar-SA" w:bidi="ar-SA"/>
    </w:rPr>
  </w:style>
  <w:style w:type="character" w:customStyle="1" w:styleId="af6">
    <w:name w:val="Маркеры списка"/>
    <w:rsid w:val="00C75E0F"/>
    <w:rPr>
      <w:rFonts w:ascii="OpenSymbol" w:eastAsia="OpenSymbol" w:hAnsi="OpenSymbol" w:cs="OpenSymbol"/>
    </w:rPr>
  </w:style>
  <w:style w:type="character" w:customStyle="1" w:styleId="af7">
    <w:name w:val="Символ нумерации"/>
    <w:rsid w:val="00C75E0F"/>
  </w:style>
  <w:style w:type="character" w:customStyle="1" w:styleId="34">
    <w:name w:val="Заголовок 3 Знак"/>
    <w:basedOn w:val="22"/>
    <w:rsid w:val="00C75E0F"/>
    <w:rPr>
      <w:sz w:val="28"/>
    </w:rPr>
  </w:style>
  <w:style w:type="character" w:customStyle="1" w:styleId="42">
    <w:name w:val="Заголовок 4 Знак"/>
    <w:basedOn w:val="22"/>
    <w:rsid w:val="00C75E0F"/>
    <w:rPr>
      <w:b/>
      <w:bCs/>
      <w:sz w:val="28"/>
      <w:szCs w:val="28"/>
    </w:rPr>
  </w:style>
  <w:style w:type="character" w:customStyle="1" w:styleId="61">
    <w:name w:val="Заголовок 6 Знак"/>
    <w:basedOn w:val="22"/>
    <w:rsid w:val="00C75E0F"/>
    <w:rPr>
      <w:sz w:val="28"/>
    </w:rPr>
  </w:style>
  <w:style w:type="character" w:customStyle="1" w:styleId="71">
    <w:name w:val="Заголовок 7 Знак"/>
    <w:basedOn w:val="22"/>
    <w:rsid w:val="00C75E0F"/>
    <w:rPr>
      <w:sz w:val="28"/>
      <w:lang w:val="en-US"/>
    </w:rPr>
  </w:style>
  <w:style w:type="character" w:customStyle="1" w:styleId="35">
    <w:name w:val="Основной текст с отступом 3 Знак"/>
    <w:basedOn w:val="22"/>
    <w:rsid w:val="00C75E0F"/>
    <w:rPr>
      <w:sz w:val="24"/>
    </w:rPr>
  </w:style>
  <w:style w:type="character" w:customStyle="1" w:styleId="24">
    <w:name w:val="Основной текст с отступом 2 Знак"/>
    <w:basedOn w:val="22"/>
    <w:rsid w:val="00C75E0F"/>
    <w:rPr>
      <w:sz w:val="28"/>
    </w:rPr>
  </w:style>
  <w:style w:type="character" w:customStyle="1" w:styleId="af8">
    <w:name w:val="Название Знак"/>
    <w:basedOn w:val="22"/>
    <w:rsid w:val="00C75E0F"/>
    <w:rPr>
      <w:rFonts w:cs="Calibri"/>
      <w:b/>
      <w:bCs/>
      <w:kern w:val="1"/>
      <w:sz w:val="24"/>
      <w:szCs w:val="24"/>
    </w:rPr>
  </w:style>
  <w:style w:type="character" w:customStyle="1" w:styleId="af9">
    <w:name w:val="Основной текст с отступом Знак"/>
    <w:basedOn w:val="22"/>
    <w:rsid w:val="00C75E0F"/>
    <w:rPr>
      <w:rFonts w:cs="Calibri"/>
      <w:kern w:val="1"/>
      <w:sz w:val="28"/>
    </w:rPr>
  </w:style>
  <w:style w:type="character" w:customStyle="1" w:styleId="afa">
    <w:name w:val="Нижний колонтитул Знак"/>
    <w:basedOn w:val="22"/>
    <w:rsid w:val="00C75E0F"/>
    <w:rPr>
      <w:rFonts w:ascii="Calibri" w:eastAsia="Calibri" w:hAnsi="Calibri" w:cs="Calibri"/>
      <w:kern w:val="1"/>
      <w:sz w:val="22"/>
      <w:szCs w:val="22"/>
    </w:rPr>
  </w:style>
  <w:style w:type="character" w:customStyle="1" w:styleId="afb">
    <w:name w:val="Текст выноски Знак"/>
    <w:basedOn w:val="22"/>
    <w:rsid w:val="00C75E0F"/>
    <w:rPr>
      <w:rFonts w:ascii="Tahoma" w:eastAsia="Calibri" w:hAnsi="Tahoma" w:cs="Tahoma"/>
      <w:kern w:val="1"/>
      <w:sz w:val="16"/>
      <w:szCs w:val="16"/>
    </w:rPr>
  </w:style>
  <w:style w:type="character" w:customStyle="1" w:styleId="51">
    <w:name w:val="Заголовок 5 Знак"/>
    <w:basedOn w:val="32"/>
    <w:rsid w:val="00C75E0F"/>
    <w:rPr>
      <w:rFonts w:ascii="Calibri" w:hAnsi="Calibri"/>
      <w:b/>
      <w:bCs/>
      <w:i/>
      <w:iCs/>
      <w:kern w:val="1"/>
      <w:sz w:val="26"/>
      <w:szCs w:val="26"/>
    </w:rPr>
  </w:style>
  <w:style w:type="character" w:customStyle="1" w:styleId="afc">
    <w:name w:val="Основной текст Знак"/>
    <w:basedOn w:val="32"/>
    <w:rsid w:val="00C75E0F"/>
    <w:rPr>
      <w:rFonts w:ascii="Calibri" w:eastAsia="Calibri" w:hAnsi="Calibri" w:cs="Calibri"/>
      <w:kern w:val="1"/>
      <w:sz w:val="22"/>
      <w:szCs w:val="22"/>
    </w:rPr>
  </w:style>
  <w:style w:type="paragraph" w:customStyle="1" w:styleId="afd">
    <w:name w:val="Заголовок"/>
    <w:basedOn w:val="a"/>
    <w:next w:val="a9"/>
    <w:rsid w:val="00C75E0F"/>
    <w:pPr>
      <w:keepNext/>
      <w:spacing w:before="240" w:after="120" w:line="276" w:lineRule="auto"/>
    </w:pPr>
    <w:rPr>
      <w:rFonts w:ascii="Arial" w:eastAsia="Lucida Sans Unicode" w:hAnsi="Arial" w:cs="Tahoma"/>
      <w:kern w:val="1"/>
      <w:sz w:val="28"/>
      <w:szCs w:val="28"/>
      <w:lang w:eastAsia="ar-SA"/>
    </w:rPr>
  </w:style>
  <w:style w:type="paragraph" w:styleId="afe">
    <w:name w:val="List"/>
    <w:basedOn w:val="a9"/>
    <w:rsid w:val="00C75E0F"/>
    <w:pPr>
      <w:spacing w:after="120" w:line="276" w:lineRule="auto"/>
      <w:ind w:right="0"/>
      <w:jc w:val="left"/>
    </w:pPr>
    <w:rPr>
      <w:rFonts w:ascii="Calibri" w:eastAsia="Calibri" w:hAnsi="Calibri" w:cs="Tahoma"/>
      <w:kern w:val="1"/>
      <w:sz w:val="22"/>
      <w:szCs w:val="22"/>
      <w:lang w:eastAsia="ar-SA"/>
    </w:rPr>
  </w:style>
  <w:style w:type="paragraph" w:customStyle="1" w:styleId="43">
    <w:name w:val="Название4"/>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44">
    <w:name w:val="Указатель4"/>
    <w:basedOn w:val="a"/>
    <w:rsid w:val="00C75E0F"/>
    <w:pPr>
      <w:suppressLineNumbers/>
      <w:spacing w:after="200" w:line="276" w:lineRule="auto"/>
    </w:pPr>
    <w:rPr>
      <w:rFonts w:ascii="Calibri" w:eastAsia="Calibri" w:hAnsi="Calibri" w:cs="Tahoma"/>
      <w:kern w:val="1"/>
      <w:sz w:val="22"/>
      <w:szCs w:val="22"/>
      <w:lang w:eastAsia="ar-SA"/>
    </w:rPr>
  </w:style>
  <w:style w:type="paragraph" w:customStyle="1" w:styleId="36">
    <w:name w:val="Название3"/>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37">
    <w:name w:val="Указатель3"/>
    <w:basedOn w:val="a"/>
    <w:rsid w:val="00C75E0F"/>
    <w:pPr>
      <w:suppressLineNumbers/>
      <w:spacing w:after="200" w:line="276" w:lineRule="auto"/>
    </w:pPr>
    <w:rPr>
      <w:rFonts w:ascii="Calibri" w:eastAsia="Calibri" w:hAnsi="Calibri" w:cs="Tahoma"/>
      <w:kern w:val="1"/>
      <w:sz w:val="22"/>
      <w:szCs w:val="22"/>
      <w:lang w:eastAsia="ar-SA"/>
    </w:rPr>
  </w:style>
  <w:style w:type="paragraph" w:customStyle="1" w:styleId="25">
    <w:name w:val="Название2"/>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26">
    <w:name w:val="Указатель2"/>
    <w:basedOn w:val="a"/>
    <w:rsid w:val="00C75E0F"/>
    <w:pPr>
      <w:suppressLineNumbers/>
      <w:spacing w:after="200" w:line="276" w:lineRule="auto"/>
    </w:pPr>
    <w:rPr>
      <w:rFonts w:ascii="Calibri" w:eastAsia="Calibri" w:hAnsi="Calibri" w:cs="Tahoma"/>
      <w:kern w:val="1"/>
      <w:sz w:val="22"/>
      <w:szCs w:val="22"/>
      <w:lang w:eastAsia="ar-SA"/>
    </w:rPr>
  </w:style>
  <w:style w:type="paragraph" w:customStyle="1" w:styleId="12">
    <w:name w:val="Название1"/>
    <w:basedOn w:val="a"/>
    <w:rsid w:val="00C75E0F"/>
    <w:pPr>
      <w:suppressLineNumbers/>
      <w:spacing w:before="120" w:after="120" w:line="276" w:lineRule="auto"/>
    </w:pPr>
    <w:rPr>
      <w:rFonts w:ascii="Calibri" w:eastAsia="Calibri" w:hAnsi="Calibri" w:cs="Tahoma"/>
      <w:i/>
      <w:iCs/>
      <w:kern w:val="1"/>
      <w:sz w:val="24"/>
      <w:szCs w:val="24"/>
      <w:lang w:eastAsia="ar-SA"/>
    </w:rPr>
  </w:style>
  <w:style w:type="paragraph" w:customStyle="1" w:styleId="13">
    <w:name w:val="Указатель1"/>
    <w:basedOn w:val="a"/>
    <w:rsid w:val="00C75E0F"/>
    <w:pPr>
      <w:suppressLineNumbers/>
      <w:spacing w:after="200" w:line="276" w:lineRule="auto"/>
    </w:pPr>
    <w:rPr>
      <w:rFonts w:ascii="Calibri" w:eastAsia="Calibri" w:hAnsi="Calibri" w:cs="Tahoma"/>
      <w:kern w:val="1"/>
      <w:sz w:val="22"/>
      <w:szCs w:val="22"/>
      <w:lang w:eastAsia="ar-SA"/>
    </w:rPr>
  </w:style>
  <w:style w:type="paragraph" w:styleId="aff">
    <w:name w:val="No Spacing"/>
    <w:qFormat/>
    <w:rsid w:val="00C75E0F"/>
    <w:pPr>
      <w:suppressAutoHyphens/>
    </w:pPr>
    <w:rPr>
      <w:rFonts w:ascii="Calibri" w:eastAsia="Arial" w:hAnsi="Calibri" w:cs="Calibri"/>
      <w:kern w:val="1"/>
      <w:sz w:val="22"/>
      <w:szCs w:val="22"/>
      <w:lang w:eastAsia="ar-SA"/>
    </w:rPr>
  </w:style>
  <w:style w:type="paragraph" w:styleId="aff0">
    <w:name w:val="Balloon Text"/>
    <w:basedOn w:val="a"/>
    <w:rsid w:val="00C75E0F"/>
    <w:rPr>
      <w:rFonts w:ascii="Tahoma" w:eastAsia="Calibri" w:hAnsi="Tahoma" w:cs="Tahoma"/>
      <w:kern w:val="1"/>
      <w:sz w:val="16"/>
      <w:szCs w:val="16"/>
      <w:lang w:eastAsia="ar-SA"/>
    </w:rPr>
  </w:style>
  <w:style w:type="paragraph" w:customStyle="1" w:styleId="14">
    <w:name w:val="Маркированный список1"/>
    <w:basedOn w:val="a"/>
    <w:rsid w:val="00C75E0F"/>
    <w:pPr>
      <w:ind w:left="360"/>
      <w:jc w:val="center"/>
    </w:pPr>
    <w:rPr>
      <w:rFonts w:cs="Calibri"/>
      <w:b/>
      <w:bCs/>
      <w:kern w:val="1"/>
      <w:sz w:val="28"/>
      <w:szCs w:val="24"/>
      <w:lang w:eastAsia="ar-SA"/>
    </w:rPr>
  </w:style>
  <w:style w:type="paragraph" w:customStyle="1" w:styleId="210">
    <w:name w:val="Основной текст с отступом 21"/>
    <w:basedOn w:val="a"/>
    <w:rsid w:val="00C75E0F"/>
    <w:pPr>
      <w:spacing w:after="120" w:line="480" w:lineRule="auto"/>
      <w:ind w:left="283"/>
    </w:pPr>
    <w:rPr>
      <w:rFonts w:ascii="Calibri" w:eastAsia="Calibri" w:hAnsi="Calibri" w:cs="Calibri"/>
      <w:kern w:val="1"/>
      <w:sz w:val="22"/>
      <w:szCs w:val="22"/>
      <w:lang w:eastAsia="ar-SA"/>
    </w:rPr>
  </w:style>
  <w:style w:type="paragraph" w:customStyle="1" w:styleId="320">
    <w:name w:val="Основной текст с отступом 32"/>
    <w:basedOn w:val="a"/>
    <w:rsid w:val="00C75E0F"/>
    <w:pPr>
      <w:spacing w:after="120" w:line="276" w:lineRule="auto"/>
      <w:ind w:left="283"/>
    </w:pPr>
    <w:rPr>
      <w:rFonts w:ascii="Calibri" w:eastAsia="Calibri" w:hAnsi="Calibri" w:cs="Calibri"/>
      <w:kern w:val="1"/>
      <w:sz w:val="16"/>
      <w:szCs w:val="16"/>
      <w:lang w:eastAsia="ar-SA"/>
    </w:rPr>
  </w:style>
  <w:style w:type="paragraph" w:customStyle="1" w:styleId="211">
    <w:name w:val="Основной текст 21"/>
    <w:basedOn w:val="a"/>
    <w:rsid w:val="00C75E0F"/>
    <w:pPr>
      <w:ind w:firstLine="567"/>
      <w:jc w:val="both"/>
    </w:pPr>
    <w:rPr>
      <w:rFonts w:ascii="Arial" w:hAnsi="Arial" w:cs="Calibri"/>
      <w:kern w:val="1"/>
      <w:sz w:val="28"/>
      <w:lang w:eastAsia="ar-SA"/>
    </w:rPr>
  </w:style>
  <w:style w:type="paragraph" w:customStyle="1" w:styleId="310">
    <w:name w:val="Основной текст с отступом 31"/>
    <w:basedOn w:val="a"/>
    <w:rsid w:val="00C75E0F"/>
    <w:pPr>
      <w:suppressAutoHyphens/>
      <w:ind w:firstLine="748"/>
      <w:jc w:val="both"/>
    </w:pPr>
    <w:rPr>
      <w:rFonts w:cs="Calibri"/>
      <w:kern w:val="1"/>
      <w:sz w:val="28"/>
      <w:szCs w:val="24"/>
      <w:lang w:eastAsia="ar-SA"/>
    </w:rPr>
  </w:style>
  <w:style w:type="paragraph" w:styleId="aff1">
    <w:name w:val="List Paragraph"/>
    <w:basedOn w:val="a"/>
    <w:qFormat/>
    <w:rsid w:val="00C75E0F"/>
    <w:pPr>
      <w:spacing w:after="200" w:line="276" w:lineRule="auto"/>
      <w:ind w:left="720"/>
    </w:pPr>
    <w:rPr>
      <w:rFonts w:ascii="Calibri" w:eastAsia="Calibri" w:hAnsi="Calibri" w:cs="Calibri"/>
      <w:kern w:val="1"/>
      <w:sz w:val="22"/>
      <w:szCs w:val="22"/>
      <w:lang w:val="en-US" w:eastAsia="en-US" w:bidi="en-US"/>
    </w:rPr>
  </w:style>
  <w:style w:type="paragraph" w:customStyle="1" w:styleId="msonormalcxsplast">
    <w:name w:val="msonormalcxsplast"/>
    <w:basedOn w:val="a"/>
    <w:rsid w:val="00C75E0F"/>
    <w:pPr>
      <w:spacing w:before="280" w:after="119"/>
    </w:pPr>
    <w:rPr>
      <w:rFonts w:cs="Calibri"/>
      <w:kern w:val="1"/>
      <w:sz w:val="24"/>
      <w:szCs w:val="24"/>
      <w:lang w:eastAsia="ar-SA"/>
    </w:rPr>
  </w:style>
  <w:style w:type="paragraph" w:customStyle="1" w:styleId="aff2">
    <w:name w:val="Заголовок таблицы"/>
    <w:basedOn w:val="af0"/>
    <w:rsid w:val="00C75E0F"/>
    <w:pPr>
      <w:spacing w:after="200" w:line="276" w:lineRule="auto"/>
      <w:jc w:val="center"/>
    </w:pPr>
    <w:rPr>
      <w:rFonts w:ascii="Calibri" w:eastAsia="Calibri" w:hAnsi="Calibri" w:cs="Calibri"/>
      <w:b/>
      <w:bCs/>
      <w:kern w:val="1"/>
      <w:sz w:val="22"/>
      <w:szCs w:val="22"/>
    </w:rPr>
  </w:style>
  <w:style w:type="paragraph" w:customStyle="1" w:styleId="330">
    <w:name w:val="Основной текст с отступом 33"/>
    <w:basedOn w:val="a"/>
    <w:rsid w:val="00C75E0F"/>
    <w:pPr>
      <w:tabs>
        <w:tab w:val="left" w:pos="-426"/>
        <w:tab w:val="left" w:pos="-142"/>
        <w:tab w:val="left" w:pos="9356"/>
      </w:tabs>
      <w:ind w:right="521" w:firstLine="567"/>
    </w:pPr>
    <w:rPr>
      <w:kern w:val="1"/>
      <w:sz w:val="24"/>
      <w:lang w:eastAsia="ar-SA"/>
    </w:rPr>
  </w:style>
  <w:style w:type="paragraph" w:customStyle="1" w:styleId="15">
    <w:name w:val="Цитата1"/>
    <w:basedOn w:val="a"/>
    <w:rsid w:val="00C75E0F"/>
    <w:pPr>
      <w:tabs>
        <w:tab w:val="left" w:pos="5811"/>
        <w:tab w:val="left" w:pos="6095"/>
      </w:tabs>
      <w:ind w:left="567" w:right="567" w:firstLine="567"/>
    </w:pPr>
    <w:rPr>
      <w:kern w:val="1"/>
      <w:sz w:val="24"/>
      <w:lang w:eastAsia="ar-SA"/>
    </w:rPr>
  </w:style>
  <w:style w:type="paragraph" w:customStyle="1" w:styleId="220">
    <w:name w:val="Основной текст с отступом 22"/>
    <w:basedOn w:val="a"/>
    <w:rsid w:val="00C75E0F"/>
    <w:pPr>
      <w:ind w:left="1418"/>
    </w:pPr>
    <w:rPr>
      <w:kern w:val="1"/>
      <w:sz w:val="28"/>
      <w:lang w:eastAsia="ar-SA"/>
    </w:rPr>
  </w:style>
  <w:style w:type="paragraph" w:customStyle="1" w:styleId="aff3">
    <w:name w:val="Содержимое врезки"/>
    <w:basedOn w:val="a9"/>
    <w:rsid w:val="00C75E0F"/>
    <w:pPr>
      <w:spacing w:after="120" w:line="276" w:lineRule="auto"/>
      <w:ind w:right="0"/>
      <w:jc w:val="left"/>
    </w:pPr>
    <w:rPr>
      <w:rFonts w:ascii="Calibri" w:eastAsia="Calibri" w:hAnsi="Calibri" w:cs="Calibri"/>
      <w:kern w:val="1"/>
      <w:sz w:val="22"/>
      <w:szCs w:val="22"/>
      <w:lang w:eastAsia="ar-SA"/>
    </w:rPr>
  </w:style>
  <w:style w:type="paragraph" w:customStyle="1" w:styleId="27">
    <w:name w:val="Цитата2"/>
    <w:basedOn w:val="a"/>
    <w:rsid w:val="00C75E0F"/>
    <w:pPr>
      <w:ind w:left="1254" w:right="-409" w:firstLine="715"/>
      <w:jc w:val="both"/>
    </w:pPr>
    <w:rPr>
      <w:kern w:val="1"/>
      <w:sz w:val="24"/>
      <w:szCs w:val="24"/>
      <w:lang w:eastAsia="ar-SA"/>
    </w:rPr>
  </w:style>
  <w:style w:type="character" w:customStyle="1" w:styleId="a4">
    <w:name w:val="Верхний колонтитул Знак"/>
    <w:basedOn w:val="a0"/>
    <w:link w:val="a3"/>
    <w:rsid w:val="0061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010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6</Pages>
  <Words>1736</Words>
  <Characters>9899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VNIIGAZ</Company>
  <LinksUpToDate>false</LinksUpToDate>
  <CharactersWithSpaces>11612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OREL</dc:creator>
  <cp:keywords/>
  <dc:description/>
  <cp:lastModifiedBy>homeWSt</cp:lastModifiedBy>
  <cp:revision>8</cp:revision>
  <cp:lastPrinted>2012-10-13T14:18:00Z</cp:lastPrinted>
  <dcterms:created xsi:type="dcterms:W3CDTF">2015-07-13T16:30:00Z</dcterms:created>
  <dcterms:modified xsi:type="dcterms:W3CDTF">2015-07-13T19:13:00Z</dcterms:modified>
</cp:coreProperties>
</file>