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9A4" w:rsidRPr="008E4E18" w:rsidRDefault="00BD09A4" w:rsidP="00915738">
      <w:pPr>
        <w:pStyle w:val="Textbody"/>
        <w:spacing w:after="0"/>
        <w:jc w:val="center"/>
        <w:rPr>
          <w:rFonts w:eastAsia="Times New Roman" w:cs="Times New Roman"/>
          <w:b/>
          <w:color w:val="auto"/>
          <w:sz w:val="48"/>
          <w:szCs w:val="48"/>
          <w:lang w:val="ru-RU" w:bidi="ar-SA"/>
        </w:rPr>
      </w:pPr>
      <w:r w:rsidRPr="008E4E18">
        <w:rPr>
          <w:rFonts w:eastAsia="Times New Roman" w:cs="Times New Roman"/>
          <w:b/>
          <w:noProof/>
          <w:color w:val="auto"/>
          <w:sz w:val="20"/>
          <w:szCs w:val="20"/>
          <w:lang w:val="ru-RU" w:eastAsia="ru-RU" w:bidi="ar-SA"/>
        </w:rPr>
        <w:drawing>
          <wp:inline distT="0" distB="0" distL="0" distR="0">
            <wp:extent cx="1352550" cy="12954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4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09A4" w:rsidRPr="008E4E18" w:rsidRDefault="00BD09A4" w:rsidP="00915738">
      <w:pPr>
        <w:pStyle w:val="Standard"/>
        <w:spacing w:line="200" w:lineRule="atLeast"/>
        <w:jc w:val="center"/>
        <w:rPr>
          <w:rFonts w:eastAsia="Times New Roman" w:cs="Times New Roman"/>
          <w:b/>
          <w:color w:val="auto"/>
          <w:sz w:val="48"/>
          <w:szCs w:val="48"/>
          <w:lang w:val="ru-RU" w:bidi="ar-SA"/>
        </w:rPr>
      </w:pPr>
      <w:r w:rsidRPr="008E4E18">
        <w:rPr>
          <w:rFonts w:eastAsia="Times New Roman" w:cs="Times New Roman"/>
          <w:b/>
          <w:color w:val="auto"/>
          <w:sz w:val="48"/>
          <w:szCs w:val="48"/>
          <w:lang w:val="ru-RU" w:bidi="ar-SA"/>
        </w:rPr>
        <w:t>АДМИНИСТРАЦИЯ</w:t>
      </w:r>
    </w:p>
    <w:p w:rsidR="00BD09A4" w:rsidRPr="008E4E18" w:rsidRDefault="0078718E" w:rsidP="00915738">
      <w:pPr>
        <w:pStyle w:val="Standard"/>
        <w:spacing w:line="200" w:lineRule="atLeast"/>
        <w:jc w:val="center"/>
        <w:rPr>
          <w:rFonts w:eastAsia="Times New Roman" w:cs="Times New Roman"/>
          <w:color w:val="auto"/>
          <w:sz w:val="40"/>
          <w:szCs w:val="40"/>
          <w:lang w:val="ru-RU" w:bidi="ar-SA"/>
        </w:rPr>
      </w:pPr>
      <w:r>
        <w:rPr>
          <w:rFonts w:eastAsia="Times New Roman" w:cs="Times New Roman"/>
          <w:b/>
          <w:color w:val="auto"/>
          <w:sz w:val="48"/>
          <w:szCs w:val="48"/>
          <w:lang w:val="ru-RU" w:bidi="ar-SA"/>
        </w:rPr>
        <w:t>ОЗЕРСКОГО</w:t>
      </w:r>
      <w:r w:rsidR="00BD09A4" w:rsidRPr="008E4E18">
        <w:rPr>
          <w:rFonts w:eastAsia="Times New Roman" w:cs="Times New Roman"/>
          <w:b/>
          <w:color w:val="auto"/>
          <w:sz w:val="48"/>
          <w:szCs w:val="48"/>
          <w:lang w:val="ru-RU" w:bidi="ar-SA"/>
        </w:rPr>
        <w:t xml:space="preserve"> СЕЛЬСОВЕТА</w:t>
      </w:r>
    </w:p>
    <w:p w:rsidR="00BD09A4" w:rsidRPr="008E4E18" w:rsidRDefault="00BD09A4" w:rsidP="00915738">
      <w:pPr>
        <w:pStyle w:val="Standard"/>
        <w:spacing w:line="200" w:lineRule="atLeast"/>
        <w:jc w:val="center"/>
        <w:rPr>
          <w:rFonts w:eastAsia="Times New Roman" w:cs="Times New Roman"/>
          <w:color w:val="auto"/>
          <w:sz w:val="20"/>
          <w:szCs w:val="20"/>
          <w:lang w:val="ru-RU" w:bidi="ar-SA"/>
        </w:rPr>
      </w:pPr>
      <w:r w:rsidRPr="008E4E18">
        <w:rPr>
          <w:rFonts w:eastAsia="Times New Roman" w:cs="Times New Roman"/>
          <w:color w:val="auto"/>
          <w:sz w:val="40"/>
          <w:szCs w:val="40"/>
          <w:lang w:val="ru-RU" w:bidi="ar-SA"/>
        </w:rPr>
        <w:t>ЩИГРОВСКОГО РАЙОНА КУРСКОЙ ОБЛАСТИ</w:t>
      </w:r>
    </w:p>
    <w:p w:rsidR="00BD09A4" w:rsidRPr="008E4E18" w:rsidRDefault="00BD09A4" w:rsidP="00915738">
      <w:pPr>
        <w:pStyle w:val="Standard"/>
        <w:spacing w:line="200" w:lineRule="atLeast"/>
        <w:jc w:val="center"/>
        <w:rPr>
          <w:rFonts w:eastAsia="Times New Roman" w:cs="Times New Roman"/>
          <w:color w:val="auto"/>
          <w:sz w:val="20"/>
          <w:szCs w:val="20"/>
          <w:lang w:val="ru-RU" w:bidi="ar-SA"/>
        </w:rPr>
      </w:pPr>
    </w:p>
    <w:p w:rsidR="00BD09A4" w:rsidRPr="008E4E18" w:rsidRDefault="00BD09A4" w:rsidP="00915738">
      <w:pPr>
        <w:pStyle w:val="Standard"/>
        <w:spacing w:line="200" w:lineRule="atLeast"/>
        <w:jc w:val="center"/>
        <w:rPr>
          <w:rFonts w:eastAsia="Times New Roman" w:cs="Times New Roman"/>
          <w:color w:val="auto"/>
          <w:sz w:val="20"/>
          <w:szCs w:val="20"/>
          <w:lang w:val="ru-RU" w:bidi="ar-SA"/>
        </w:rPr>
      </w:pPr>
    </w:p>
    <w:p w:rsidR="00BD09A4" w:rsidRPr="008E4E18" w:rsidRDefault="00BD09A4" w:rsidP="00915738">
      <w:pPr>
        <w:spacing w:after="0"/>
        <w:jc w:val="center"/>
        <w:rPr>
          <w:rFonts w:ascii="Times New Roman" w:hAnsi="Times New Roman" w:cs="Times New Roman"/>
          <w:b/>
          <w:bCs/>
          <w:szCs w:val="28"/>
        </w:rPr>
      </w:pPr>
      <w:r w:rsidRPr="008E4E18">
        <w:rPr>
          <w:rFonts w:ascii="Times New Roman" w:hAnsi="Times New Roman" w:cs="Times New Roman"/>
          <w:b/>
          <w:bCs/>
          <w:sz w:val="48"/>
          <w:szCs w:val="48"/>
        </w:rPr>
        <w:t>П О С Т А Н О В Л Е Н И Е</w:t>
      </w:r>
    </w:p>
    <w:p w:rsidR="00BD09A4" w:rsidRPr="008E4E18" w:rsidRDefault="00BD09A4" w:rsidP="0091573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E4E18">
        <w:rPr>
          <w:rFonts w:ascii="Times New Roman" w:hAnsi="Times New Roman" w:cs="Times New Roman"/>
          <w:b/>
          <w:bCs/>
          <w:szCs w:val="28"/>
        </w:rPr>
        <w:t xml:space="preserve"> </w:t>
      </w:r>
      <w:r w:rsidRPr="008E4E18">
        <w:rPr>
          <w:rFonts w:ascii="Times New Roman" w:hAnsi="Times New Roman" w:cs="Times New Roman"/>
          <w:bCs/>
          <w:sz w:val="28"/>
          <w:szCs w:val="28"/>
        </w:rPr>
        <w:t>От «1</w:t>
      </w:r>
      <w:r w:rsidR="0078718E">
        <w:rPr>
          <w:rFonts w:ascii="Times New Roman" w:hAnsi="Times New Roman" w:cs="Times New Roman"/>
          <w:bCs/>
          <w:sz w:val="28"/>
          <w:szCs w:val="28"/>
        </w:rPr>
        <w:t>7» декабря 2015 года    №153</w:t>
      </w:r>
      <w:r w:rsidRPr="008E4E18">
        <w:rPr>
          <w:rFonts w:ascii="Times New Roman" w:hAnsi="Times New Roman" w:cs="Times New Roman"/>
          <w:szCs w:val="28"/>
        </w:rPr>
        <w:t xml:space="preserve"> </w:t>
      </w:r>
      <w:r w:rsidRPr="008E4E18">
        <w:rPr>
          <w:rFonts w:ascii="Times New Roman" w:hAnsi="Times New Roman" w:cs="Times New Roman"/>
          <w:spacing w:val="60"/>
          <w:sz w:val="32"/>
          <w:szCs w:val="32"/>
        </w:rPr>
        <w:t xml:space="preserve"> </w:t>
      </w:r>
    </w:p>
    <w:p w:rsidR="00BD09A4" w:rsidRPr="008E4E18" w:rsidRDefault="00BD09A4" w:rsidP="0091573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E4E18">
        <w:rPr>
          <w:rFonts w:ascii="Times New Roman" w:hAnsi="Times New Roman" w:cs="Times New Roman"/>
          <w:bCs/>
          <w:sz w:val="28"/>
          <w:szCs w:val="28"/>
        </w:rPr>
        <w:t>Об утверждении технологической схемы предоставления муниципальной услуги</w:t>
      </w:r>
      <w:r w:rsidRPr="008E4E18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:rsidR="00BD09A4" w:rsidRPr="008E4E18" w:rsidRDefault="00BD09A4" w:rsidP="00915738">
      <w:pPr>
        <w:pStyle w:val="a4"/>
        <w:spacing w:line="240" w:lineRule="auto"/>
      </w:pPr>
      <w:r w:rsidRPr="008E4E18">
        <w:t>«</w:t>
      </w:r>
      <w:r w:rsidRPr="008E4E18">
        <w:rPr>
          <w:color w:val="000000"/>
          <w:kern w:val="1"/>
          <w:lang w:eastAsia="ar-SA"/>
        </w:rPr>
        <w:t xml:space="preserve">Продажа земельных участков, находящихся в  муниципальной собственности на территории </w:t>
      </w:r>
      <w:r w:rsidR="0078718E">
        <w:rPr>
          <w:color w:val="000000"/>
          <w:kern w:val="1"/>
          <w:lang w:eastAsia="ar-SA"/>
        </w:rPr>
        <w:t>Озерского</w:t>
      </w:r>
      <w:r w:rsidRPr="008E4E18">
        <w:rPr>
          <w:color w:val="000000"/>
          <w:kern w:val="1"/>
          <w:lang w:eastAsia="ar-SA"/>
        </w:rPr>
        <w:t xml:space="preserve"> сельсовета Щигровского района Курской области на торгах и без проведения торгов</w:t>
      </w:r>
      <w:r w:rsidRPr="008E4E18">
        <w:t>»</w:t>
      </w:r>
    </w:p>
    <w:p w:rsidR="00BD09A4" w:rsidRPr="008E4E18" w:rsidRDefault="00BD09A4" w:rsidP="00915738">
      <w:pPr>
        <w:tabs>
          <w:tab w:val="left" w:pos="4536"/>
          <w:tab w:val="center" w:pos="4804"/>
          <w:tab w:val="left" w:pos="5730"/>
        </w:tabs>
        <w:spacing w:after="0" w:line="360" w:lineRule="atLeast"/>
        <w:ind w:right="193"/>
        <w:jc w:val="both"/>
        <w:rPr>
          <w:rFonts w:ascii="Times New Roman" w:hAnsi="Times New Roman" w:cs="Times New Roman"/>
          <w:sz w:val="28"/>
          <w:szCs w:val="28"/>
        </w:rPr>
      </w:pPr>
      <w:r w:rsidRPr="008E4E18">
        <w:rPr>
          <w:rFonts w:ascii="Times New Roman" w:hAnsi="Times New Roman" w:cs="Times New Roman"/>
          <w:sz w:val="28"/>
          <w:szCs w:val="28"/>
        </w:rPr>
        <w:t xml:space="preserve">         В соответствии с Федеральным законом от 27 июля 2010 года № 210-ФЗ «Об организации предоставления государственных и муниципальных услуг», протоколом заседания комиссии по повышению качества и доступности предоставления государственных и муниципальных услуг Курской области от 27  октября 2014 года № 4, Администрация  </w:t>
      </w:r>
      <w:r w:rsidR="0078718E">
        <w:rPr>
          <w:rFonts w:ascii="Times New Roman" w:hAnsi="Times New Roman" w:cs="Times New Roman"/>
          <w:sz w:val="28"/>
          <w:szCs w:val="28"/>
        </w:rPr>
        <w:t>Озерского</w:t>
      </w:r>
      <w:r w:rsidRPr="008E4E18">
        <w:rPr>
          <w:rFonts w:ascii="Times New Roman" w:hAnsi="Times New Roman" w:cs="Times New Roman"/>
          <w:sz w:val="28"/>
          <w:szCs w:val="28"/>
        </w:rPr>
        <w:t xml:space="preserve"> сельсовета Щигровского района Курской области </w:t>
      </w:r>
      <w:r w:rsidRPr="008E4E18">
        <w:rPr>
          <w:rFonts w:ascii="Times New Roman" w:hAnsi="Times New Roman" w:cs="Times New Roman"/>
          <w:b/>
          <w:sz w:val="27"/>
          <w:szCs w:val="27"/>
        </w:rPr>
        <w:t>ПОСТАНОВЛЯЕТ:</w:t>
      </w:r>
    </w:p>
    <w:p w:rsidR="00BD09A4" w:rsidRPr="008E4E18" w:rsidRDefault="00BD09A4" w:rsidP="00915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E4E18">
        <w:rPr>
          <w:rFonts w:ascii="Times New Roman" w:hAnsi="Times New Roman" w:cs="Times New Roman"/>
          <w:sz w:val="28"/>
          <w:szCs w:val="28"/>
        </w:rPr>
        <w:t xml:space="preserve">        1.  Утвердить прилагаемую </w:t>
      </w:r>
      <w:bookmarkStart w:id="0" w:name="_GoBack"/>
      <w:bookmarkEnd w:id="0"/>
      <w:r w:rsidRPr="008E4E18">
        <w:rPr>
          <w:rFonts w:ascii="Times New Roman" w:hAnsi="Times New Roman" w:cs="Times New Roman"/>
          <w:sz w:val="28"/>
          <w:szCs w:val="28"/>
        </w:rPr>
        <w:t>схему предоставления муниципальной услуги</w:t>
      </w:r>
    </w:p>
    <w:p w:rsidR="00BD09A4" w:rsidRPr="008E4E18" w:rsidRDefault="00BD09A4" w:rsidP="00915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E4E18">
        <w:rPr>
          <w:rFonts w:ascii="Times New Roman" w:hAnsi="Times New Roman" w:cs="Times New Roman"/>
          <w:sz w:val="28"/>
          <w:szCs w:val="28"/>
        </w:rPr>
        <w:t>«</w:t>
      </w:r>
      <w:r w:rsidRPr="008E4E18">
        <w:rPr>
          <w:rFonts w:ascii="Times New Roman" w:hAnsi="Times New Roman" w:cs="Times New Roman"/>
          <w:bCs/>
          <w:color w:val="000000"/>
          <w:kern w:val="1"/>
          <w:sz w:val="28"/>
          <w:szCs w:val="28"/>
          <w:lang w:eastAsia="ar-SA"/>
        </w:rPr>
        <w:t>Продажа</w:t>
      </w:r>
      <w:r w:rsidRPr="008E4E18"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 земельных участков, находящихся в  муниципальной собственности на территории </w:t>
      </w:r>
      <w:r w:rsidR="0078718E"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  <w:t>Озерского</w:t>
      </w:r>
      <w:r w:rsidRPr="008E4E18"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 сельсовета Щигровского района Курской области на торгах и без проведения торгов</w:t>
      </w:r>
      <w:r w:rsidRPr="008E4E18">
        <w:rPr>
          <w:rFonts w:ascii="Times New Roman" w:hAnsi="Times New Roman" w:cs="Times New Roman"/>
          <w:bCs/>
          <w:sz w:val="28"/>
          <w:szCs w:val="28"/>
        </w:rPr>
        <w:t>».</w:t>
      </w:r>
      <w:r w:rsidRPr="008E4E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9A4" w:rsidRPr="008E4E18" w:rsidRDefault="00BD09A4" w:rsidP="00915738">
      <w:pPr>
        <w:tabs>
          <w:tab w:val="left" w:pos="4536"/>
          <w:tab w:val="center" w:pos="4804"/>
          <w:tab w:val="left" w:pos="5730"/>
        </w:tabs>
        <w:spacing w:after="0" w:line="360" w:lineRule="atLeast"/>
        <w:ind w:right="193"/>
        <w:jc w:val="both"/>
        <w:rPr>
          <w:rFonts w:ascii="Times New Roman" w:hAnsi="Times New Roman" w:cs="Times New Roman"/>
          <w:sz w:val="28"/>
          <w:szCs w:val="28"/>
        </w:rPr>
      </w:pPr>
      <w:r w:rsidRPr="008E4E18">
        <w:rPr>
          <w:rFonts w:ascii="Times New Roman" w:hAnsi="Times New Roman" w:cs="Times New Roman"/>
          <w:sz w:val="28"/>
          <w:szCs w:val="28"/>
        </w:rPr>
        <w:t xml:space="preserve">        2. Контроль за исполнением данного постановления оставляю за собой.</w:t>
      </w:r>
    </w:p>
    <w:p w:rsidR="00BD09A4" w:rsidRPr="008E4E18" w:rsidRDefault="00BD09A4" w:rsidP="00915738">
      <w:pPr>
        <w:tabs>
          <w:tab w:val="left" w:pos="4536"/>
          <w:tab w:val="center" w:pos="4804"/>
          <w:tab w:val="left" w:pos="5730"/>
        </w:tabs>
        <w:spacing w:after="0" w:line="360" w:lineRule="atLeast"/>
        <w:ind w:right="193"/>
        <w:jc w:val="both"/>
        <w:rPr>
          <w:rFonts w:ascii="Times New Roman" w:hAnsi="Times New Roman" w:cs="Times New Roman"/>
          <w:b/>
        </w:rPr>
      </w:pPr>
      <w:r w:rsidRPr="008E4E18">
        <w:rPr>
          <w:rFonts w:ascii="Times New Roman" w:hAnsi="Times New Roman" w:cs="Times New Roman"/>
          <w:sz w:val="28"/>
          <w:szCs w:val="28"/>
        </w:rPr>
        <w:t xml:space="preserve">        3. Настоящее постановление вступает с силу  с момента его обнародования и  подлежит  размещению на официальном сайте  Администрации </w:t>
      </w:r>
      <w:r w:rsidR="0078718E">
        <w:rPr>
          <w:rFonts w:ascii="Times New Roman" w:hAnsi="Times New Roman" w:cs="Times New Roman"/>
          <w:sz w:val="28"/>
          <w:szCs w:val="28"/>
        </w:rPr>
        <w:t>Озерского</w:t>
      </w:r>
      <w:r w:rsidRPr="008E4E18">
        <w:rPr>
          <w:rFonts w:ascii="Times New Roman" w:hAnsi="Times New Roman" w:cs="Times New Roman"/>
          <w:sz w:val="28"/>
          <w:szCs w:val="28"/>
        </w:rPr>
        <w:t xml:space="preserve">  сельсовета  Щигровского района Курской области в информационно-телекоммуникационной сети Интернет.</w:t>
      </w:r>
    </w:p>
    <w:p w:rsidR="00BD09A4" w:rsidRPr="008E4E18" w:rsidRDefault="00BD09A4" w:rsidP="00915738">
      <w:pPr>
        <w:pStyle w:val="21"/>
        <w:spacing w:line="360" w:lineRule="atLeast"/>
        <w:ind w:right="-5" w:firstLine="0"/>
        <w:rPr>
          <w:b/>
        </w:rPr>
      </w:pPr>
    </w:p>
    <w:p w:rsidR="00BD09A4" w:rsidRPr="008E4E18" w:rsidRDefault="00BD09A4" w:rsidP="00915738">
      <w:pPr>
        <w:shd w:val="clear" w:color="auto" w:fill="FFFFFF"/>
        <w:spacing w:after="0" w:line="240" w:lineRule="exact"/>
        <w:rPr>
          <w:rFonts w:ascii="Times New Roman" w:hAnsi="Times New Roman" w:cs="Times New Roman"/>
          <w:b/>
          <w:bCs/>
          <w:sz w:val="28"/>
          <w:szCs w:val="28"/>
        </w:rPr>
      </w:pPr>
    </w:p>
    <w:p w:rsidR="00BD09A4" w:rsidRPr="008E4E18" w:rsidRDefault="00BD09A4" w:rsidP="00915738">
      <w:pPr>
        <w:shd w:val="clear" w:color="auto" w:fill="FFFFFF"/>
        <w:spacing w:after="0" w:line="240" w:lineRule="exact"/>
        <w:rPr>
          <w:rFonts w:ascii="Times New Roman" w:hAnsi="Times New Roman" w:cs="Times New Roman"/>
          <w:b/>
          <w:bCs/>
          <w:sz w:val="28"/>
          <w:szCs w:val="28"/>
        </w:rPr>
        <w:sectPr w:rsidR="00BD09A4" w:rsidRPr="008E4E18" w:rsidSect="0078718E">
          <w:headerReference w:type="default" r:id="rId9"/>
          <w:headerReference w:type="first" r:id="rId10"/>
          <w:pgSz w:w="12240" w:h="15840"/>
          <w:pgMar w:top="1134" w:right="1134" w:bottom="1134" w:left="1134" w:header="709" w:footer="720" w:gutter="0"/>
          <w:cols w:space="720"/>
          <w:titlePg/>
          <w:docGrid w:linePitch="360"/>
        </w:sectPr>
      </w:pPr>
      <w:r w:rsidRPr="008E4E18">
        <w:rPr>
          <w:rFonts w:ascii="Times New Roman" w:hAnsi="Times New Roman" w:cs="Times New Roman"/>
          <w:bCs/>
          <w:sz w:val="28"/>
          <w:szCs w:val="28"/>
        </w:rPr>
        <w:t xml:space="preserve">    Глава </w:t>
      </w:r>
      <w:r w:rsidR="0078718E">
        <w:rPr>
          <w:rFonts w:ascii="Times New Roman" w:hAnsi="Times New Roman" w:cs="Times New Roman"/>
          <w:bCs/>
          <w:sz w:val="28"/>
          <w:szCs w:val="28"/>
        </w:rPr>
        <w:t>Озерского</w:t>
      </w:r>
      <w:r w:rsidRPr="008E4E18">
        <w:rPr>
          <w:rFonts w:ascii="Times New Roman" w:hAnsi="Times New Roman" w:cs="Times New Roman"/>
          <w:bCs/>
          <w:sz w:val="28"/>
          <w:szCs w:val="28"/>
        </w:rPr>
        <w:t xml:space="preserve"> сельсовета                     </w:t>
      </w:r>
      <w:r w:rsidR="0078718E">
        <w:rPr>
          <w:rFonts w:ascii="Times New Roman" w:hAnsi="Times New Roman" w:cs="Times New Roman"/>
          <w:bCs/>
          <w:sz w:val="28"/>
          <w:szCs w:val="28"/>
        </w:rPr>
        <w:t xml:space="preserve">                  </w:t>
      </w:r>
      <w:r w:rsidRPr="008E4E18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78718E">
        <w:rPr>
          <w:rFonts w:ascii="Times New Roman" w:hAnsi="Times New Roman" w:cs="Times New Roman"/>
          <w:bCs/>
          <w:sz w:val="28"/>
          <w:szCs w:val="28"/>
        </w:rPr>
        <w:t>Ю. А. Бартенев</w:t>
      </w:r>
    </w:p>
    <w:p w:rsidR="00BD09A4" w:rsidRPr="008E4E18" w:rsidRDefault="00BD09A4" w:rsidP="00915738">
      <w:pPr>
        <w:spacing w:after="0" w:line="100" w:lineRule="atLeast"/>
        <w:rPr>
          <w:rFonts w:ascii="Times New Roman" w:hAnsi="Times New Roman" w:cs="Times New Roman"/>
          <w:b/>
          <w:sz w:val="28"/>
          <w:szCs w:val="28"/>
        </w:rPr>
      </w:pPr>
    </w:p>
    <w:p w:rsidR="00BD09A4" w:rsidRPr="008E4E18" w:rsidRDefault="00BD09A4" w:rsidP="00915738">
      <w:pPr>
        <w:pStyle w:val="ConsPlusNormal"/>
        <w:widowControl/>
        <w:snapToGrid w:val="0"/>
        <w:ind w:left="113" w:firstLine="0"/>
        <w:jc w:val="right"/>
        <w:rPr>
          <w:rFonts w:ascii="Times New Roman" w:hAnsi="Times New Roman" w:cs="Times New Roman"/>
          <w:sz w:val="28"/>
          <w:szCs w:val="28"/>
        </w:rPr>
      </w:pPr>
      <w:r w:rsidRPr="008E4E18">
        <w:rPr>
          <w:rStyle w:val="3"/>
          <w:rFonts w:ascii="Times New Roman" w:hAnsi="Times New Roman" w:cs="Times New Roman"/>
          <w:b w:val="0"/>
          <w:bCs/>
          <w:sz w:val="28"/>
          <w:szCs w:val="28"/>
          <w:lang w:eastAsia="ar-SA"/>
        </w:rPr>
        <w:t>Утверждена</w:t>
      </w:r>
    </w:p>
    <w:p w:rsidR="00BD09A4" w:rsidRPr="008E4E18" w:rsidRDefault="00BD09A4" w:rsidP="0091573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E4E18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</w:t>
      </w:r>
    </w:p>
    <w:p w:rsidR="00BD09A4" w:rsidRPr="008E4E18" w:rsidRDefault="0078718E" w:rsidP="0091573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Озерского</w:t>
      </w:r>
      <w:r w:rsidR="00BD09A4" w:rsidRPr="008E4E18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BD09A4" w:rsidRPr="008E4E18" w:rsidRDefault="00BD09A4" w:rsidP="0091573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E4E18">
        <w:rPr>
          <w:rFonts w:ascii="Times New Roman" w:hAnsi="Times New Roman" w:cs="Times New Roman"/>
          <w:sz w:val="28"/>
          <w:szCs w:val="28"/>
        </w:rPr>
        <w:t>Щигровского района</w:t>
      </w:r>
    </w:p>
    <w:p w:rsidR="00BD09A4" w:rsidRPr="008E4E18" w:rsidRDefault="00BD09A4" w:rsidP="00915738">
      <w:pPr>
        <w:spacing w:after="0" w:line="100" w:lineRule="atLeast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8E4E18">
        <w:rPr>
          <w:rFonts w:ascii="Times New Roman" w:hAnsi="Times New Roman" w:cs="Times New Roman"/>
          <w:sz w:val="28"/>
          <w:szCs w:val="28"/>
        </w:rPr>
        <w:t>От 1</w:t>
      </w:r>
      <w:r w:rsidR="0078718E">
        <w:rPr>
          <w:rFonts w:ascii="Times New Roman" w:hAnsi="Times New Roman" w:cs="Times New Roman"/>
          <w:sz w:val="28"/>
          <w:szCs w:val="28"/>
        </w:rPr>
        <w:t>7</w:t>
      </w:r>
      <w:r w:rsidRPr="008E4E18">
        <w:rPr>
          <w:rFonts w:ascii="Times New Roman" w:hAnsi="Times New Roman" w:cs="Times New Roman"/>
          <w:sz w:val="28"/>
          <w:szCs w:val="28"/>
        </w:rPr>
        <w:t>.12.2015  года  №1</w:t>
      </w:r>
      <w:r w:rsidR="0078718E">
        <w:rPr>
          <w:rFonts w:ascii="Times New Roman" w:hAnsi="Times New Roman" w:cs="Times New Roman"/>
          <w:sz w:val="28"/>
          <w:szCs w:val="28"/>
        </w:rPr>
        <w:t>53</w:t>
      </w:r>
    </w:p>
    <w:p w:rsidR="00BD09A4" w:rsidRPr="008E4E18" w:rsidRDefault="00BD09A4" w:rsidP="00915738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09A4" w:rsidRPr="008E4E18" w:rsidRDefault="00BD09A4" w:rsidP="00915738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4E18">
        <w:rPr>
          <w:rFonts w:ascii="Times New Roman" w:hAnsi="Times New Roman" w:cs="Times New Roman"/>
          <w:b/>
          <w:sz w:val="28"/>
          <w:szCs w:val="28"/>
        </w:rPr>
        <w:t xml:space="preserve">Технологическая схема </w:t>
      </w:r>
    </w:p>
    <w:p w:rsidR="00BD09A4" w:rsidRPr="008E4E18" w:rsidRDefault="00BD09A4" w:rsidP="00915738">
      <w:pPr>
        <w:spacing w:after="0" w:line="100" w:lineRule="atLeas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E4E18">
        <w:rPr>
          <w:rFonts w:ascii="Times New Roman" w:hAnsi="Times New Roman" w:cs="Times New Roman"/>
          <w:b/>
          <w:sz w:val="28"/>
          <w:szCs w:val="28"/>
        </w:rPr>
        <w:t xml:space="preserve">предоставления муниципальной услуги </w:t>
      </w:r>
    </w:p>
    <w:p w:rsidR="00BD09A4" w:rsidRPr="008E4E18" w:rsidRDefault="00BD09A4" w:rsidP="0091573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E4E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      «</w:t>
      </w:r>
      <w:r w:rsidRPr="008E4E18">
        <w:rPr>
          <w:rFonts w:ascii="Times New Roman" w:hAnsi="Times New Roman" w:cs="Times New Roman"/>
          <w:b/>
          <w:bCs/>
          <w:color w:val="000000"/>
          <w:kern w:val="1"/>
          <w:sz w:val="28"/>
          <w:szCs w:val="28"/>
          <w:lang w:eastAsia="ar-SA"/>
        </w:rPr>
        <w:t xml:space="preserve">Продажа земельных участков, находящихся в  муниципальной собственности на территории </w:t>
      </w:r>
      <w:r w:rsidR="0078718E">
        <w:rPr>
          <w:rFonts w:ascii="Times New Roman" w:hAnsi="Times New Roman" w:cs="Times New Roman"/>
          <w:b/>
          <w:bCs/>
          <w:color w:val="000000"/>
          <w:kern w:val="1"/>
          <w:sz w:val="28"/>
          <w:szCs w:val="28"/>
          <w:lang w:eastAsia="ar-SA"/>
        </w:rPr>
        <w:t>Озерского</w:t>
      </w:r>
      <w:r w:rsidRPr="008E4E18">
        <w:rPr>
          <w:rFonts w:ascii="Times New Roman" w:hAnsi="Times New Roman" w:cs="Times New Roman"/>
          <w:b/>
          <w:bCs/>
          <w:color w:val="000000"/>
          <w:kern w:val="1"/>
          <w:sz w:val="28"/>
          <w:szCs w:val="28"/>
          <w:lang w:eastAsia="ar-SA"/>
        </w:rPr>
        <w:t xml:space="preserve"> сельсовета Щигровского района Курской области на торгах и без проведения торгов</w:t>
      </w:r>
      <w:r w:rsidRPr="008E4E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BD09A4" w:rsidRPr="008E4E18" w:rsidRDefault="00BD09A4" w:rsidP="0091573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85" w:type="dxa"/>
        <w:tblLayout w:type="fixed"/>
        <w:tblLook w:val="0000"/>
      </w:tblPr>
      <w:tblGrid>
        <w:gridCol w:w="4077"/>
        <w:gridCol w:w="10753"/>
      </w:tblGrid>
      <w:tr w:rsidR="00BD09A4" w:rsidRPr="008E4E18" w:rsidTr="001F18BD">
        <w:trPr>
          <w:tblHeader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09A4" w:rsidRPr="008E4E18" w:rsidRDefault="00BD09A4" w:rsidP="00915738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4E18"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</w:p>
        </w:tc>
        <w:tc>
          <w:tcPr>
            <w:tcW w:w="10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09A4" w:rsidRPr="008E4E18" w:rsidRDefault="00BD09A4" w:rsidP="00915738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E4E18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раздела</w:t>
            </w:r>
          </w:p>
        </w:tc>
      </w:tr>
      <w:tr w:rsidR="00BD09A4" w:rsidRPr="008E4E18" w:rsidTr="001F18BD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09A4" w:rsidRPr="008E4E18" w:rsidRDefault="00BD09A4" w:rsidP="00915738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4E18">
              <w:rPr>
                <w:rFonts w:ascii="Times New Roman" w:hAnsi="Times New Roman" w:cs="Times New Roman"/>
                <w:b/>
                <w:sz w:val="28"/>
                <w:szCs w:val="28"/>
              </w:rPr>
              <w:t>Общие сведения о муниципальной услуге</w:t>
            </w:r>
          </w:p>
        </w:tc>
        <w:tc>
          <w:tcPr>
            <w:tcW w:w="10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09A4" w:rsidRPr="008E4E18" w:rsidRDefault="00BD09A4" w:rsidP="00915738">
            <w:pPr>
              <w:snapToGrid w:val="0"/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4E18">
              <w:rPr>
                <w:rFonts w:ascii="Times New Roman" w:hAnsi="Times New Roman" w:cs="Times New Roman"/>
                <w:b/>
                <w:sz w:val="28"/>
                <w:szCs w:val="28"/>
              </w:rPr>
              <w:t>1. Наименование органа местного самоуправления, предоставляющего муниципальную услугу</w:t>
            </w:r>
          </w:p>
          <w:p w:rsidR="00BD09A4" w:rsidRPr="008E4E18" w:rsidRDefault="00BD09A4" w:rsidP="00915738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4E18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78718E">
              <w:rPr>
                <w:rFonts w:ascii="Times New Roman" w:hAnsi="Times New Roman" w:cs="Times New Roman"/>
                <w:sz w:val="28"/>
                <w:szCs w:val="28"/>
              </w:rPr>
              <w:t>Озерского</w:t>
            </w:r>
            <w:r w:rsidRPr="008E4E18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Щигровского района Курской области (далее – Администрация).</w:t>
            </w:r>
          </w:p>
          <w:p w:rsidR="00BD09A4" w:rsidRPr="008E4E18" w:rsidRDefault="00BD09A4" w:rsidP="00915738">
            <w:pPr>
              <w:tabs>
                <w:tab w:val="left" w:pos="0"/>
              </w:tabs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4E18">
              <w:rPr>
                <w:rFonts w:ascii="Times New Roman" w:hAnsi="Times New Roman" w:cs="Times New Roman"/>
                <w:b/>
                <w:sz w:val="28"/>
                <w:szCs w:val="28"/>
              </w:rPr>
              <w:t>2. Наименование муниципальной услуги</w:t>
            </w:r>
          </w:p>
          <w:p w:rsidR="00BD09A4" w:rsidRPr="008E4E18" w:rsidRDefault="00BD09A4" w:rsidP="00915738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4E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4E18">
              <w:rPr>
                <w:rFonts w:ascii="Times New Roman" w:hAnsi="Times New Roman" w:cs="Times New Roman"/>
                <w:bCs/>
                <w:color w:val="000000"/>
                <w:kern w:val="1"/>
                <w:sz w:val="28"/>
                <w:szCs w:val="28"/>
                <w:lang w:eastAsia="ar-SA"/>
              </w:rPr>
              <w:t>Продажа</w:t>
            </w:r>
            <w:r w:rsidRPr="008E4E18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t xml:space="preserve"> земельных участков, находящихся в  муниципальной собственности на территории </w:t>
            </w:r>
            <w:r w:rsidR="0078718E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t>Озерского</w:t>
            </w:r>
            <w:r w:rsidRPr="008E4E18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t xml:space="preserve"> сельсовета Щигровского района Курской области на торгах и без проведения торгов</w:t>
            </w:r>
            <w:r w:rsidRPr="008E4E18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</w:t>
            </w:r>
          </w:p>
          <w:p w:rsidR="00BD09A4" w:rsidRPr="008E4E18" w:rsidRDefault="00BD09A4" w:rsidP="00915738">
            <w:pPr>
              <w:widowControl w:val="0"/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4E18">
              <w:rPr>
                <w:rFonts w:ascii="Times New Roman" w:hAnsi="Times New Roman" w:cs="Times New Roman"/>
                <w:b/>
                <w:sz w:val="28"/>
                <w:szCs w:val="28"/>
              </w:rPr>
              <w:t>3. Краткое наименование муниципальной услуги</w:t>
            </w:r>
          </w:p>
          <w:p w:rsidR="00BD09A4" w:rsidRPr="008E4E18" w:rsidRDefault="00BD09A4" w:rsidP="00915738">
            <w:pPr>
              <w:widowControl w:val="0"/>
              <w:spacing w:after="0"/>
              <w:ind w:firstLine="5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4E18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  <w:p w:rsidR="00BD09A4" w:rsidRPr="008E4E18" w:rsidRDefault="00BD09A4" w:rsidP="00915738">
            <w:pPr>
              <w:widowControl w:val="0"/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4E18">
              <w:rPr>
                <w:rFonts w:ascii="Times New Roman" w:hAnsi="Times New Roman" w:cs="Times New Roman"/>
                <w:b/>
                <w:sz w:val="28"/>
                <w:szCs w:val="28"/>
              </w:rPr>
              <w:t>4.Перечень подуслуг в рамкам муниципальной услуги</w:t>
            </w:r>
          </w:p>
          <w:p w:rsidR="00BD09A4" w:rsidRPr="008E4E18" w:rsidRDefault="00BD09A4" w:rsidP="00915738">
            <w:pPr>
              <w:widowControl w:val="0"/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8E4E18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BD09A4" w:rsidRPr="008E4E18" w:rsidTr="001F18BD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09A4" w:rsidRPr="008E4E18" w:rsidRDefault="00BD09A4" w:rsidP="00915738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4E1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Нормативная правовая база </w:t>
            </w:r>
            <w:r w:rsidRPr="008E4E1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предоставления муниципальной услуги</w:t>
            </w:r>
          </w:p>
        </w:tc>
        <w:tc>
          <w:tcPr>
            <w:tcW w:w="10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09A4" w:rsidRPr="008E4E18" w:rsidRDefault="00BD09A4" w:rsidP="00915738">
            <w:pPr>
              <w:pStyle w:val="a6"/>
              <w:snapToGrid w:val="0"/>
              <w:spacing w:after="0" w:line="100" w:lineRule="atLeast"/>
              <w:ind w:left="0"/>
              <w:jc w:val="both"/>
              <w:rPr>
                <w:rStyle w:val="FontStyle53"/>
                <w:sz w:val="28"/>
                <w:szCs w:val="28"/>
                <w:lang w:eastAsia="en-US"/>
              </w:rPr>
            </w:pPr>
            <w:r w:rsidRPr="008E4E18">
              <w:rPr>
                <w:b/>
                <w:sz w:val="28"/>
                <w:szCs w:val="28"/>
              </w:rPr>
              <w:lastRenderedPageBreak/>
              <w:t xml:space="preserve">Исчерпывающий перечень нормативных правовых актов, регулирующих </w:t>
            </w:r>
            <w:r w:rsidRPr="008E4E18">
              <w:rPr>
                <w:b/>
                <w:sz w:val="28"/>
                <w:szCs w:val="28"/>
              </w:rPr>
              <w:lastRenderedPageBreak/>
              <w:t>предоставление муниципальной услуги:</w:t>
            </w:r>
          </w:p>
          <w:p w:rsidR="00BD09A4" w:rsidRPr="008E4E18" w:rsidRDefault="00BD09A4" w:rsidP="00915738">
            <w:pPr>
              <w:pStyle w:val="a4"/>
              <w:spacing w:line="240" w:lineRule="auto"/>
            </w:pPr>
            <w:r w:rsidRPr="008E4E18">
              <w:rPr>
                <w:rStyle w:val="FontStyle53"/>
                <w:lang w:eastAsia="en-US"/>
              </w:rPr>
              <w:t xml:space="preserve">   </w:t>
            </w:r>
            <w:r w:rsidRPr="008E4E18">
              <w:rPr>
                <w:rStyle w:val="FontStyle53"/>
                <w:rFonts w:eastAsia="Calibri"/>
                <w:sz w:val="24"/>
                <w:szCs w:val="24"/>
                <w:lang w:eastAsia="en-US"/>
              </w:rPr>
              <w:tab/>
            </w:r>
            <w:r w:rsidRPr="008E4E18">
              <w:t>- Конституция Российской Федерации;</w:t>
            </w:r>
          </w:p>
          <w:p w:rsidR="00BD09A4" w:rsidRPr="008E4E18" w:rsidRDefault="00BD09A4" w:rsidP="00915738">
            <w:pPr>
              <w:pStyle w:val="1"/>
              <w:jc w:val="both"/>
              <w:rPr>
                <w:rFonts w:eastAsia="Times New Roman"/>
                <w:sz w:val="28"/>
                <w:szCs w:val="28"/>
              </w:rPr>
            </w:pPr>
            <w:r w:rsidRPr="008E4E18">
              <w:rPr>
                <w:rFonts w:eastAsia="Times New Roman"/>
                <w:sz w:val="28"/>
                <w:szCs w:val="28"/>
              </w:rPr>
              <w:tab/>
              <w:t>- Земельный     кодекс     Российской      Федерации    (в редакции, действующей с 1 марта 2015 года);</w:t>
            </w:r>
          </w:p>
          <w:p w:rsidR="00BD09A4" w:rsidRPr="008E4E18" w:rsidRDefault="00BD09A4" w:rsidP="00915738">
            <w:pPr>
              <w:pStyle w:val="1"/>
              <w:jc w:val="both"/>
              <w:rPr>
                <w:rFonts w:eastAsia="Times New Roman"/>
                <w:sz w:val="28"/>
                <w:szCs w:val="28"/>
              </w:rPr>
            </w:pPr>
            <w:r w:rsidRPr="008E4E18">
              <w:rPr>
                <w:rFonts w:eastAsia="Times New Roman"/>
                <w:sz w:val="28"/>
                <w:szCs w:val="28"/>
              </w:rPr>
              <w:tab/>
              <w:t>- Федеральный закон от 25.10.2001 № 137-ФЗ «О введении в действие Земельного кодекса Российской Федерации» (в редакции, действующей с 1 марта 2015 года);</w:t>
            </w:r>
          </w:p>
          <w:p w:rsidR="00BD09A4" w:rsidRPr="008E4E18" w:rsidRDefault="00BD09A4" w:rsidP="00915738">
            <w:pPr>
              <w:pStyle w:val="1"/>
              <w:jc w:val="both"/>
            </w:pPr>
            <w:r w:rsidRPr="008E4E18">
              <w:rPr>
                <w:rFonts w:eastAsia="Times New Roman"/>
                <w:sz w:val="28"/>
                <w:szCs w:val="28"/>
              </w:rPr>
              <w:tab/>
              <w:t>- Федеральный закон от 23.06.2014 № 171-ФЗ «О внесении изменений в Земельный кодекс Российской Федерации и отдельные законодательные акты Российской Федерации»;</w:t>
            </w:r>
          </w:p>
          <w:p w:rsidR="00BD09A4" w:rsidRPr="008E4E18" w:rsidRDefault="00BD09A4" w:rsidP="00915738">
            <w:pPr>
              <w:pStyle w:val="a4"/>
              <w:spacing w:line="240" w:lineRule="auto"/>
            </w:pPr>
            <w:r w:rsidRPr="008E4E18">
              <w:tab/>
              <w:t>- 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BD09A4" w:rsidRPr="008E4E18" w:rsidRDefault="00BD09A4" w:rsidP="00915738">
            <w:pPr>
              <w:pStyle w:val="a4"/>
              <w:spacing w:line="240" w:lineRule="auto"/>
            </w:pPr>
            <w:r w:rsidRPr="008E4E18">
              <w:tab/>
              <w:t>- Федеральный закон от 27.07.2010 № 210-ФЗ «Об организации предоставления государственных и муниципальных услуг»;</w:t>
            </w:r>
          </w:p>
          <w:p w:rsidR="00BD09A4" w:rsidRPr="008E4E18" w:rsidRDefault="00BD09A4" w:rsidP="00915738">
            <w:pPr>
              <w:pStyle w:val="a4"/>
              <w:spacing w:line="240" w:lineRule="auto"/>
            </w:pPr>
            <w:r w:rsidRPr="008E4E18">
              <w:tab/>
              <w:t>- Федеральный закон от 27.07.2006 № 152-ФЗ «О персональных данных»;</w:t>
            </w:r>
          </w:p>
          <w:p w:rsidR="00BD09A4" w:rsidRPr="008E4E18" w:rsidRDefault="00BD09A4" w:rsidP="00915738">
            <w:pPr>
              <w:pStyle w:val="a4"/>
              <w:spacing w:line="240" w:lineRule="auto"/>
            </w:pPr>
            <w:r w:rsidRPr="008E4E18">
              <w:t xml:space="preserve">        - Федеральный закон от 27.07.2006 № 149-ФЗ «Об информации, информационных технологиях и о защите информации»;</w:t>
            </w:r>
          </w:p>
          <w:p w:rsidR="00BD09A4" w:rsidRPr="008E4E18" w:rsidRDefault="00BD09A4" w:rsidP="00915738">
            <w:pPr>
              <w:pStyle w:val="a4"/>
              <w:spacing w:line="240" w:lineRule="auto"/>
            </w:pPr>
            <w:r w:rsidRPr="008E4E18">
              <w:t xml:space="preserve">         - Закон Курской области  от 25.11.2013г. № 110-ЗКО «О внесении изменений и дополнений в Закон Курской области «Об административных правонарушениях в Курской области»;</w:t>
            </w:r>
          </w:p>
          <w:p w:rsidR="00BD09A4" w:rsidRPr="008E4E18" w:rsidRDefault="00BD09A4" w:rsidP="00915738">
            <w:pPr>
              <w:pStyle w:val="a4"/>
              <w:spacing w:line="240" w:lineRule="auto"/>
            </w:pPr>
            <w:r w:rsidRPr="008E4E18">
              <w:tab/>
              <w:t>- Постановление Правительства Российской Федерации от 16.05.2011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(«Собрание законодательства Российской Федерации», 2011, № 22, ст. 3169; № 35, ст. 5092);</w:t>
            </w:r>
          </w:p>
          <w:p w:rsidR="00BD09A4" w:rsidRPr="008E4E18" w:rsidRDefault="00BD09A4" w:rsidP="00915738">
            <w:pPr>
              <w:pStyle w:val="a4"/>
              <w:spacing w:line="240" w:lineRule="auto"/>
            </w:pPr>
            <w:r w:rsidRPr="008E4E18">
              <w:tab/>
              <w:t xml:space="preserve">- Постановление Правительства Российской Федерации от 16.08.2012 № 840 «О порядке подачи и рассмотрения жалоб на решения и действия (бездействия) федеральных органов исполнительной власти и их должностных лиц, федеральных </w:t>
            </w:r>
            <w:r w:rsidRPr="008E4E18">
              <w:lastRenderedPageBreak/>
              <w:t>государственных служащих, должностных лиц государственных внебюджетных фондов Российской Федерации» («Российская газета», № 192, 22.08.2012);</w:t>
            </w:r>
          </w:p>
          <w:p w:rsidR="00BD09A4" w:rsidRPr="008E4E18" w:rsidRDefault="00BD09A4" w:rsidP="00915738">
            <w:pPr>
              <w:pStyle w:val="a4"/>
              <w:spacing w:line="240" w:lineRule="auto"/>
            </w:pPr>
            <w:r w:rsidRPr="008E4E18">
              <w:tab/>
              <w:t>- Постановление Администрации Курской области от 19.12.2012 № 1100-па «Об утверждении Положения об особенностях подачи и рассмотрения жалоб на решения и действия (бездействия) органов исполнительной власти Курской области и их должностных лиц, государственных гражданских служащих  органов исполнительной власти Курской области» (Официальный сайт Администрации Курской области http://adm.rkursk.ru, 20.12.2012);</w:t>
            </w:r>
          </w:p>
          <w:p w:rsidR="00BD09A4" w:rsidRPr="008E4E18" w:rsidRDefault="00BD09A4" w:rsidP="00915738">
            <w:pPr>
              <w:pStyle w:val="a4"/>
              <w:spacing w:line="240" w:lineRule="auto"/>
              <w:rPr>
                <w:rStyle w:val="FontStyle53"/>
                <w:rFonts w:eastAsia="Calibri"/>
                <w:lang w:eastAsia="en-US"/>
              </w:rPr>
            </w:pPr>
            <w:r w:rsidRPr="008E4E18">
              <w:tab/>
              <w:t>- Постановление Администрации Курской области от 29.09.2011 г.  № 473-па 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(с последующими изменениями) (опубликован в издании «Курская правда», № 120, 08.10.2011 г.</w:t>
            </w:r>
          </w:p>
          <w:p w:rsidR="00BD09A4" w:rsidRPr="008E4E18" w:rsidRDefault="00BD09A4" w:rsidP="00915738">
            <w:pPr>
              <w:pStyle w:val="a4"/>
              <w:spacing w:line="240" w:lineRule="auto"/>
            </w:pPr>
            <w:r w:rsidRPr="008E4E18">
              <w:rPr>
                <w:rStyle w:val="FontStyle53"/>
                <w:rFonts w:eastAsia="Calibri"/>
                <w:lang w:eastAsia="en-US"/>
              </w:rPr>
              <w:t xml:space="preserve"> </w:t>
            </w:r>
          </w:p>
        </w:tc>
      </w:tr>
      <w:tr w:rsidR="00BD09A4" w:rsidRPr="008E4E18" w:rsidTr="001F18BD">
        <w:trPr>
          <w:trHeight w:val="1365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09A4" w:rsidRPr="008E4E18" w:rsidRDefault="00BD09A4" w:rsidP="00915738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r w:rsidRPr="008E4E1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Организация предоставления муниципальной услуги по принципу «одного окна»</w:t>
            </w:r>
          </w:p>
          <w:p w:rsidR="00BD09A4" w:rsidRPr="008E4E18" w:rsidRDefault="00BD09A4" w:rsidP="00915738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</w:p>
          <w:p w:rsidR="00BD09A4" w:rsidRPr="008E4E18" w:rsidRDefault="00BD09A4" w:rsidP="00915738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</w:p>
          <w:p w:rsidR="00BD09A4" w:rsidRPr="008E4E18" w:rsidRDefault="00BD09A4" w:rsidP="00915738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09A4" w:rsidRPr="008E4E18" w:rsidRDefault="00BD09A4" w:rsidP="00915738">
            <w:pPr>
              <w:numPr>
                <w:ilvl w:val="0"/>
                <w:numId w:val="12"/>
              </w:numPr>
              <w:suppressAutoHyphens/>
              <w:autoSpaceDE w:val="0"/>
              <w:snapToGri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4E18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наличии утвержденного административного регламента предоставления муниципальной услуги (при наличии – прикладывается к технологической схеме).</w:t>
            </w:r>
          </w:p>
          <w:p w:rsidR="00BD09A4" w:rsidRPr="008E4E18" w:rsidRDefault="00BD09A4" w:rsidP="00915738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E4E18">
              <w:rPr>
                <w:rFonts w:ascii="Times New Roman" w:hAnsi="Times New Roman" w:cs="Times New Roman"/>
                <w:sz w:val="28"/>
                <w:szCs w:val="28"/>
              </w:rPr>
              <w:t xml:space="preserve">   Утвержден  постановлением Администрации </w:t>
            </w:r>
            <w:r w:rsidR="0078718E">
              <w:rPr>
                <w:rFonts w:ascii="Times New Roman" w:hAnsi="Times New Roman" w:cs="Times New Roman"/>
                <w:sz w:val="28"/>
                <w:szCs w:val="28"/>
              </w:rPr>
              <w:t>Озерского</w:t>
            </w:r>
            <w:r w:rsidRPr="008E4E18">
              <w:rPr>
                <w:rFonts w:ascii="Times New Roman" w:hAnsi="Times New Roman" w:cs="Times New Roman"/>
                <w:sz w:val="28"/>
                <w:szCs w:val="28"/>
              </w:rPr>
              <w:t xml:space="preserve">  сельсовета Щигровского района  </w:t>
            </w:r>
            <w:r w:rsidRPr="008E4E1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 «</w:t>
            </w:r>
            <w:r w:rsidR="0078718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30</w:t>
            </w:r>
            <w:r w:rsidRPr="008E4E1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» ноября 2015 года    №1</w:t>
            </w:r>
            <w:r w:rsidR="0078718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</w:t>
            </w:r>
            <w:r w:rsidRPr="008E4E1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</w:t>
            </w:r>
          </w:p>
          <w:p w:rsidR="00BD09A4" w:rsidRPr="008E4E18" w:rsidRDefault="00BD09A4" w:rsidP="00915738">
            <w:pPr>
              <w:spacing w:after="0"/>
              <w:rPr>
                <w:rFonts w:ascii="Times New Roman" w:hAnsi="Times New Roman" w:cs="Times New Roman"/>
              </w:rPr>
            </w:pPr>
          </w:p>
          <w:p w:rsidR="00BD09A4" w:rsidRPr="008E4E18" w:rsidRDefault="00BD09A4" w:rsidP="00915738">
            <w:pPr>
              <w:spacing w:after="0"/>
              <w:rPr>
                <w:rFonts w:ascii="Times New Roman" w:hAnsi="Times New Roman" w:cs="Times New Roman"/>
              </w:rPr>
            </w:pPr>
          </w:p>
          <w:p w:rsidR="00BD09A4" w:rsidRPr="008E4E18" w:rsidRDefault="00BD09A4" w:rsidP="00915738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4E18">
              <w:rPr>
                <w:rFonts w:ascii="Times New Roman" w:hAnsi="Times New Roman" w:cs="Times New Roman"/>
                <w:b/>
                <w:sz w:val="28"/>
                <w:szCs w:val="28"/>
              </w:rPr>
              <w:t>2. Сведения о наличии соглашения о взаимодействии между МФЦ и ОМСУ (при наличии – прикладывается к технологической схеме)</w:t>
            </w:r>
          </w:p>
          <w:p w:rsidR="00BD09A4" w:rsidRPr="008E4E18" w:rsidRDefault="00BD09A4" w:rsidP="00915738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4E18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  <w:p w:rsidR="00BD09A4" w:rsidRPr="008E4E18" w:rsidRDefault="00BD09A4" w:rsidP="00915738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09A4" w:rsidRPr="008E4E18" w:rsidRDefault="00BD09A4" w:rsidP="00915738">
            <w:pPr>
              <w:snapToGrid w:val="0"/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4E1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3.Сроки выполнения отдельных административных процедур и действий в рамках предоставления муниципальной услуги при обращении заявителя в </w:t>
            </w:r>
            <w:r w:rsidRPr="008E4E1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ОМСУ и при обращении заявителя в МФЦ (в том числе срок передачи документов, необходимых для предоставления услуги, из МФЦ в ОМСУ; срок регистрации заявления и документов, необходимых для предоставления услуги; срок передачи документов, являющихся результатом предоставления муниципальной услуги, из ОМСУ в МФЦ)</w:t>
            </w:r>
          </w:p>
          <w:p w:rsidR="00BD09A4" w:rsidRPr="008E4E18" w:rsidRDefault="00BD09A4" w:rsidP="00915738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4E18">
              <w:rPr>
                <w:rFonts w:ascii="Times New Roman" w:hAnsi="Times New Roman" w:cs="Times New Roman"/>
                <w:sz w:val="28"/>
                <w:szCs w:val="28"/>
              </w:rPr>
              <w:t>1. Срок передачи документов, необходимых для предоставления услуги, из МФЦ в ОМСУ – в день регистрации заявления в МФЦ;</w:t>
            </w:r>
          </w:p>
          <w:p w:rsidR="00BD09A4" w:rsidRPr="008E4E18" w:rsidRDefault="00BD09A4" w:rsidP="00915738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4E18">
              <w:rPr>
                <w:rFonts w:ascii="Times New Roman" w:hAnsi="Times New Roman" w:cs="Times New Roman"/>
                <w:sz w:val="28"/>
                <w:szCs w:val="28"/>
              </w:rPr>
              <w:t>2. Срок регистрации заявления и документов, необходимых для предоставления услуги – в день получения заявления и документов;</w:t>
            </w:r>
          </w:p>
          <w:p w:rsidR="00BD09A4" w:rsidRPr="008E4E18" w:rsidRDefault="00BD09A4" w:rsidP="00915738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4E18">
              <w:rPr>
                <w:rFonts w:ascii="Times New Roman" w:hAnsi="Times New Roman" w:cs="Times New Roman"/>
                <w:sz w:val="28"/>
                <w:szCs w:val="28"/>
              </w:rPr>
              <w:t>3.Срок передачи документов, являющихся результатом предоставления муниципальной услуги, из ОМСУ в МФЦ – в день оформления ОМСУ документов, являющихся результатом предоставления муниципальной услуги.</w:t>
            </w:r>
          </w:p>
          <w:p w:rsidR="00BD09A4" w:rsidRPr="008E4E18" w:rsidRDefault="00BD09A4" w:rsidP="0091573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4E1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4.Наличие возможности и порядок обращения заявителя с жалобой в ОМСУ</w:t>
            </w:r>
          </w:p>
          <w:p w:rsidR="00BD09A4" w:rsidRPr="008E4E18" w:rsidRDefault="00BD09A4" w:rsidP="00915738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4E18">
              <w:rPr>
                <w:rFonts w:ascii="Times New Roman" w:hAnsi="Times New Roman" w:cs="Times New Roman"/>
                <w:sz w:val="28"/>
                <w:szCs w:val="28"/>
              </w:rPr>
              <w:t>Основанием для начала процедуры досудебного (внесудебного) обжалования является поступление жалобы заявителя в Администрацию.</w:t>
            </w:r>
          </w:p>
          <w:p w:rsidR="00BD09A4" w:rsidRPr="008E4E18" w:rsidRDefault="00BD09A4" w:rsidP="00915738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4E18">
              <w:rPr>
                <w:rFonts w:ascii="Times New Roman" w:hAnsi="Times New Roman" w:cs="Times New Roman"/>
                <w:sz w:val="28"/>
                <w:szCs w:val="28"/>
              </w:rPr>
              <w:t>Жалоба подается в письменной форме на бумажном носителе, в электронной форме. Жалоба может быть направлена по почте, с использованием информационно-телекоммуникационных сетей общего пользования, а также может быть принята при личном приеме заявителя.</w:t>
            </w:r>
          </w:p>
          <w:p w:rsidR="00BD09A4" w:rsidRPr="008E4E18" w:rsidRDefault="00BD09A4" w:rsidP="00915738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09A4" w:rsidRPr="008E4E18" w:rsidRDefault="00BD09A4" w:rsidP="0091573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4E1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5.Наличие возможности и порядок обращения заявителя с жалобой в МФЦ</w:t>
            </w:r>
          </w:p>
          <w:p w:rsidR="00BD09A4" w:rsidRPr="008E4E18" w:rsidRDefault="00BD09A4" w:rsidP="00915738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4E18">
              <w:rPr>
                <w:rFonts w:ascii="Times New Roman" w:hAnsi="Times New Roman" w:cs="Times New Roman"/>
                <w:sz w:val="28"/>
                <w:szCs w:val="28"/>
              </w:rPr>
              <w:t>Основанием для начала процедуры досудебного (внесудебного) обжалования является поступление жалобы заявителя в МФЦ.</w:t>
            </w:r>
          </w:p>
          <w:p w:rsidR="00BD09A4" w:rsidRPr="008E4E18" w:rsidRDefault="00BD09A4" w:rsidP="00915738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4E18">
              <w:rPr>
                <w:rFonts w:ascii="Times New Roman" w:hAnsi="Times New Roman" w:cs="Times New Roman"/>
                <w:sz w:val="28"/>
                <w:szCs w:val="28"/>
              </w:rPr>
              <w:t xml:space="preserve">Жалоба подается в письменной форме на бумажном носителе, в электронной </w:t>
            </w:r>
            <w:r w:rsidRPr="008E4E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форме. Жалоба может быть направлена по почте, с использованием информационно-телекоммуникационных сетей общего пользования, а также может быть принята при личном приеме заявителя.</w:t>
            </w:r>
          </w:p>
          <w:p w:rsidR="00BD09A4" w:rsidRPr="008E4E18" w:rsidRDefault="00BD09A4" w:rsidP="00915738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09A4" w:rsidRPr="008E4E18" w:rsidRDefault="00BD09A4" w:rsidP="00915738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4E18">
              <w:rPr>
                <w:rFonts w:ascii="Times New Roman" w:hAnsi="Times New Roman" w:cs="Times New Roman"/>
                <w:b/>
                <w:sz w:val="28"/>
                <w:szCs w:val="28"/>
              </w:rPr>
              <w:t>6.Способы информирования заявителя о ходе оказания муниципальной услуги при подаче заявления и прилагаемых к нему документов в ОМСУ</w:t>
            </w:r>
          </w:p>
          <w:p w:rsidR="00BD09A4" w:rsidRPr="008E4E18" w:rsidRDefault="00BD09A4" w:rsidP="00915738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4E18">
              <w:rPr>
                <w:rFonts w:ascii="Times New Roman" w:hAnsi="Times New Roman" w:cs="Times New Roman"/>
                <w:sz w:val="28"/>
                <w:szCs w:val="28"/>
              </w:rPr>
              <w:t>1. По телефону;</w:t>
            </w:r>
          </w:p>
          <w:p w:rsidR="00BD09A4" w:rsidRPr="008E4E18" w:rsidRDefault="00BD09A4" w:rsidP="00915738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4E18">
              <w:rPr>
                <w:rFonts w:ascii="Times New Roman" w:hAnsi="Times New Roman" w:cs="Times New Roman"/>
                <w:sz w:val="28"/>
                <w:szCs w:val="28"/>
              </w:rPr>
              <w:t>2. По электронной почте;</w:t>
            </w:r>
          </w:p>
          <w:p w:rsidR="00BD09A4" w:rsidRPr="008E4E18" w:rsidRDefault="00BD09A4" w:rsidP="00915738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4E18">
              <w:rPr>
                <w:rFonts w:ascii="Times New Roman" w:hAnsi="Times New Roman" w:cs="Times New Roman"/>
                <w:sz w:val="28"/>
                <w:szCs w:val="28"/>
              </w:rPr>
              <w:t>3.Лично.</w:t>
            </w:r>
          </w:p>
          <w:p w:rsidR="00BD09A4" w:rsidRPr="008E4E18" w:rsidRDefault="00BD09A4" w:rsidP="00915738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09A4" w:rsidRPr="008E4E18" w:rsidRDefault="00BD09A4" w:rsidP="00915738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4E18">
              <w:rPr>
                <w:rFonts w:ascii="Times New Roman" w:hAnsi="Times New Roman" w:cs="Times New Roman"/>
                <w:b/>
                <w:sz w:val="28"/>
                <w:szCs w:val="28"/>
              </w:rPr>
              <w:t>7.Способы информирования заявителя о ходе оказания муниципальной услуги при подаче заявления и прилагаемых к нему документов в МФЦ</w:t>
            </w:r>
          </w:p>
          <w:p w:rsidR="00BD09A4" w:rsidRPr="008E4E18" w:rsidRDefault="00BD09A4" w:rsidP="00915738">
            <w:pPr>
              <w:numPr>
                <w:ilvl w:val="1"/>
                <w:numId w:val="9"/>
              </w:numPr>
              <w:suppressAutoHyphens/>
              <w:spacing w:after="0" w:line="240" w:lineRule="auto"/>
              <w:ind w:left="0"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4E18">
              <w:rPr>
                <w:rFonts w:ascii="Times New Roman" w:hAnsi="Times New Roman" w:cs="Times New Roman"/>
                <w:sz w:val="28"/>
                <w:szCs w:val="28"/>
              </w:rPr>
              <w:t>По телефону;</w:t>
            </w:r>
          </w:p>
          <w:p w:rsidR="00BD09A4" w:rsidRPr="008E4E18" w:rsidRDefault="00BD09A4" w:rsidP="00915738">
            <w:pPr>
              <w:numPr>
                <w:ilvl w:val="1"/>
                <w:numId w:val="9"/>
              </w:numPr>
              <w:suppressAutoHyphens/>
              <w:spacing w:after="0" w:line="240" w:lineRule="auto"/>
              <w:ind w:left="0"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4E18">
              <w:rPr>
                <w:rFonts w:ascii="Times New Roman" w:hAnsi="Times New Roman" w:cs="Times New Roman"/>
                <w:sz w:val="28"/>
                <w:szCs w:val="28"/>
              </w:rPr>
              <w:t>По электронной почте;</w:t>
            </w:r>
          </w:p>
          <w:p w:rsidR="00BD09A4" w:rsidRPr="008E4E18" w:rsidRDefault="00BD09A4" w:rsidP="00915738">
            <w:pPr>
              <w:numPr>
                <w:ilvl w:val="1"/>
                <w:numId w:val="9"/>
              </w:numPr>
              <w:suppressAutoHyphens/>
              <w:spacing w:after="0" w:line="240" w:lineRule="auto"/>
              <w:ind w:left="0"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4E18">
              <w:rPr>
                <w:rFonts w:ascii="Times New Roman" w:hAnsi="Times New Roman" w:cs="Times New Roman"/>
                <w:sz w:val="28"/>
                <w:szCs w:val="28"/>
              </w:rPr>
              <w:t>Лично</w:t>
            </w:r>
          </w:p>
          <w:p w:rsidR="00BD09A4" w:rsidRPr="008E4E18" w:rsidRDefault="00BD09A4" w:rsidP="00915738">
            <w:pPr>
              <w:spacing w:after="0"/>
              <w:ind w:left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09A4" w:rsidRPr="008E4E18" w:rsidRDefault="00BD09A4" w:rsidP="00915738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4E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8.Наличие основания для приостановления предоставления муниципальной услуги</w:t>
            </w:r>
          </w:p>
          <w:p w:rsidR="00BD09A4" w:rsidRPr="008E4E18" w:rsidRDefault="00BD09A4" w:rsidP="00915738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4E18">
              <w:rPr>
                <w:rFonts w:ascii="Times New Roman" w:hAnsi="Times New Roman" w:cs="Times New Roman"/>
                <w:sz w:val="28"/>
                <w:szCs w:val="28"/>
              </w:rPr>
              <w:t>Основания отсутствуют.</w:t>
            </w:r>
          </w:p>
          <w:p w:rsidR="00BD09A4" w:rsidRPr="008E4E18" w:rsidRDefault="00BD09A4" w:rsidP="00915738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09A4" w:rsidRPr="008E4E18" w:rsidTr="001F18BD">
        <w:trPr>
          <w:trHeight w:val="180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09A4" w:rsidRPr="008E4E18" w:rsidRDefault="00BD09A4" w:rsidP="00915738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r w:rsidRPr="008E4E18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lastRenderedPageBreak/>
              <w:t>Сведения о подуслугах</w:t>
            </w:r>
          </w:p>
          <w:p w:rsidR="00BD09A4" w:rsidRPr="008E4E18" w:rsidRDefault="00BD09A4" w:rsidP="00915738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</w:p>
          <w:p w:rsidR="00BD09A4" w:rsidRPr="008E4E18" w:rsidRDefault="00BD09A4" w:rsidP="00915738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</w:p>
          <w:p w:rsidR="00BD09A4" w:rsidRPr="008E4E18" w:rsidRDefault="00BD09A4" w:rsidP="00915738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</w:p>
          <w:p w:rsidR="00BD09A4" w:rsidRPr="008E4E18" w:rsidRDefault="00BD09A4" w:rsidP="00915738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</w:p>
        </w:tc>
        <w:tc>
          <w:tcPr>
            <w:tcW w:w="10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09A4" w:rsidRPr="008E4E18" w:rsidRDefault="00BD09A4" w:rsidP="00915738">
            <w:pPr>
              <w:pStyle w:val="Default"/>
              <w:jc w:val="both"/>
            </w:pPr>
            <w:r w:rsidRPr="008E4E18">
              <w:rPr>
                <w:b/>
                <w:bCs/>
                <w:sz w:val="28"/>
                <w:szCs w:val="28"/>
              </w:rPr>
              <w:t xml:space="preserve">     1.Срок предоставления соответствующей подуслуги </w:t>
            </w:r>
          </w:p>
          <w:p w:rsidR="00BD09A4" w:rsidRPr="008E4E18" w:rsidRDefault="00BD09A4" w:rsidP="00915738">
            <w:pPr>
              <w:tabs>
                <w:tab w:val="left" w:pos="40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E4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Pr="008E4E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Срок предоставления муниципальной услуги </w:t>
            </w:r>
            <w:r w:rsidRPr="008E4E1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- 60 дней </w:t>
            </w:r>
          </w:p>
          <w:p w:rsidR="00BD09A4" w:rsidRPr="008E4E18" w:rsidRDefault="00BD09A4" w:rsidP="00915738">
            <w:pPr>
              <w:pStyle w:val="Default"/>
              <w:jc w:val="both"/>
              <w:rPr>
                <w:b/>
                <w:bCs/>
                <w:sz w:val="28"/>
                <w:szCs w:val="28"/>
              </w:rPr>
            </w:pPr>
          </w:p>
          <w:p w:rsidR="00BD09A4" w:rsidRPr="008E4E18" w:rsidRDefault="00BD09A4" w:rsidP="00915738">
            <w:pPr>
              <w:pStyle w:val="Default"/>
              <w:numPr>
                <w:ilvl w:val="0"/>
                <w:numId w:val="9"/>
              </w:numPr>
              <w:ind w:left="-43" w:firstLine="403"/>
              <w:jc w:val="both"/>
              <w:rPr>
                <w:bCs/>
                <w:sz w:val="28"/>
                <w:szCs w:val="28"/>
              </w:rPr>
            </w:pPr>
            <w:r w:rsidRPr="008E4E18">
              <w:rPr>
                <w:b/>
                <w:bCs/>
                <w:sz w:val="28"/>
                <w:szCs w:val="28"/>
              </w:rPr>
              <w:t>Документы, являющиеся результатом предоставления подуслуги (в том числе требования к документу,  а так же форма документа и образец заполнения):</w:t>
            </w:r>
          </w:p>
          <w:p w:rsidR="00BD09A4" w:rsidRPr="008E4E18" w:rsidRDefault="00BD09A4" w:rsidP="00915738">
            <w:pPr>
              <w:pStyle w:val="1"/>
              <w:rPr>
                <w:rFonts w:eastAsia="Times New Roman"/>
                <w:sz w:val="28"/>
                <w:szCs w:val="28"/>
              </w:rPr>
            </w:pPr>
            <w:r w:rsidRPr="008E4E18">
              <w:rPr>
                <w:rFonts w:eastAsia="Times New Roman"/>
                <w:bCs/>
                <w:sz w:val="28"/>
                <w:szCs w:val="28"/>
              </w:rPr>
              <w:lastRenderedPageBreak/>
              <w:t>1) договор купли-продажи</w:t>
            </w:r>
          </w:p>
          <w:p w:rsidR="00BD09A4" w:rsidRPr="008E4E18" w:rsidRDefault="00BD09A4" w:rsidP="00915738">
            <w:pPr>
              <w:pStyle w:val="1"/>
              <w:jc w:val="both"/>
              <w:rPr>
                <w:bCs/>
                <w:sz w:val="28"/>
                <w:szCs w:val="28"/>
              </w:rPr>
            </w:pPr>
            <w:r w:rsidRPr="008E4E18">
              <w:rPr>
                <w:rFonts w:eastAsia="Times New Roman"/>
                <w:sz w:val="28"/>
                <w:szCs w:val="28"/>
              </w:rPr>
              <w:t>2) отказ  в предоставлении муниципальной услуги.</w:t>
            </w:r>
          </w:p>
          <w:p w:rsidR="00BD09A4" w:rsidRPr="008E4E18" w:rsidRDefault="00BD09A4" w:rsidP="00915738">
            <w:pPr>
              <w:pStyle w:val="1"/>
              <w:jc w:val="both"/>
              <w:rPr>
                <w:bCs/>
                <w:sz w:val="28"/>
                <w:szCs w:val="28"/>
              </w:rPr>
            </w:pPr>
          </w:p>
          <w:p w:rsidR="00BD09A4" w:rsidRPr="008E4E18" w:rsidRDefault="00BD09A4" w:rsidP="00915738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D09A4" w:rsidRPr="008E4E18" w:rsidRDefault="00BD09A4" w:rsidP="00915738">
            <w:pPr>
              <w:pStyle w:val="Default"/>
              <w:numPr>
                <w:ilvl w:val="0"/>
                <w:numId w:val="9"/>
              </w:numPr>
              <w:tabs>
                <w:tab w:val="left" w:pos="0"/>
              </w:tabs>
              <w:ind w:left="-43" w:firstLine="403"/>
              <w:jc w:val="both"/>
              <w:rPr>
                <w:bCs/>
                <w:sz w:val="28"/>
                <w:szCs w:val="28"/>
              </w:rPr>
            </w:pPr>
            <w:r w:rsidRPr="008E4E18">
              <w:rPr>
                <w:b/>
                <w:bCs/>
                <w:sz w:val="28"/>
                <w:szCs w:val="28"/>
              </w:rPr>
              <w:t>Способы получения документов, являющихся результатами предоставления подуслуги:</w:t>
            </w:r>
          </w:p>
          <w:p w:rsidR="00BD09A4" w:rsidRPr="008E4E18" w:rsidRDefault="00BD09A4" w:rsidP="00915738">
            <w:pPr>
              <w:pStyle w:val="Default"/>
              <w:ind w:left="720"/>
              <w:jc w:val="both"/>
              <w:rPr>
                <w:bCs/>
                <w:sz w:val="28"/>
                <w:szCs w:val="28"/>
              </w:rPr>
            </w:pPr>
            <w:r w:rsidRPr="008E4E18">
              <w:rPr>
                <w:bCs/>
                <w:sz w:val="28"/>
                <w:szCs w:val="28"/>
              </w:rPr>
              <w:t>-лично;</w:t>
            </w:r>
          </w:p>
          <w:p w:rsidR="00BD09A4" w:rsidRPr="008E4E18" w:rsidRDefault="00BD09A4" w:rsidP="00915738">
            <w:pPr>
              <w:pStyle w:val="Default"/>
              <w:ind w:left="720"/>
              <w:jc w:val="both"/>
              <w:rPr>
                <w:bCs/>
                <w:sz w:val="28"/>
                <w:szCs w:val="28"/>
              </w:rPr>
            </w:pPr>
            <w:r w:rsidRPr="008E4E18">
              <w:rPr>
                <w:bCs/>
                <w:sz w:val="28"/>
                <w:szCs w:val="28"/>
              </w:rPr>
              <w:t>-по почте;</w:t>
            </w:r>
          </w:p>
          <w:p w:rsidR="00BD09A4" w:rsidRPr="008E4E18" w:rsidRDefault="00BD09A4" w:rsidP="00915738">
            <w:pPr>
              <w:pStyle w:val="Default"/>
              <w:ind w:left="720"/>
              <w:jc w:val="both"/>
              <w:rPr>
                <w:bCs/>
                <w:sz w:val="28"/>
                <w:szCs w:val="28"/>
              </w:rPr>
            </w:pPr>
            <w:r w:rsidRPr="008E4E18">
              <w:rPr>
                <w:bCs/>
                <w:sz w:val="28"/>
                <w:szCs w:val="28"/>
              </w:rPr>
              <w:t>-по электронной почте.</w:t>
            </w:r>
          </w:p>
          <w:p w:rsidR="00BD09A4" w:rsidRPr="008E4E18" w:rsidRDefault="00BD09A4" w:rsidP="00915738">
            <w:pPr>
              <w:pStyle w:val="Default"/>
              <w:ind w:left="720"/>
              <w:jc w:val="both"/>
              <w:rPr>
                <w:bCs/>
                <w:sz w:val="28"/>
                <w:szCs w:val="28"/>
              </w:rPr>
            </w:pPr>
          </w:p>
          <w:p w:rsidR="00BD09A4" w:rsidRPr="008E4E18" w:rsidRDefault="00BD09A4" w:rsidP="00915738">
            <w:pPr>
              <w:pStyle w:val="Default"/>
              <w:numPr>
                <w:ilvl w:val="0"/>
                <w:numId w:val="9"/>
              </w:numPr>
              <w:jc w:val="both"/>
              <w:rPr>
                <w:bCs/>
                <w:sz w:val="28"/>
                <w:szCs w:val="28"/>
              </w:rPr>
            </w:pPr>
            <w:r w:rsidRPr="008E4E18">
              <w:rPr>
                <w:b/>
                <w:bCs/>
                <w:sz w:val="28"/>
                <w:szCs w:val="28"/>
              </w:rPr>
              <w:t>Сведения о наличии платы за предоставление подуслуги</w:t>
            </w:r>
          </w:p>
          <w:p w:rsidR="00BD09A4" w:rsidRPr="008E4E18" w:rsidRDefault="00BD09A4" w:rsidP="00915738">
            <w:pPr>
              <w:pStyle w:val="Default"/>
              <w:ind w:left="720"/>
              <w:jc w:val="both"/>
            </w:pPr>
            <w:r w:rsidRPr="008E4E18">
              <w:rPr>
                <w:bCs/>
                <w:sz w:val="28"/>
                <w:szCs w:val="28"/>
              </w:rPr>
              <w:t>Предоставляется бесплатно.</w:t>
            </w:r>
          </w:p>
          <w:p w:rsidR="00BD09A4" w:rsidRPr="008E4E18" w:rsidRDefault="00BD09A4" w:rsidP="00915738">
            <w:pPr>
              <w:tabs>
                <w:tab w:val="left" w:pos="1890"/>
              </w:tabs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D09A4" w:rsidRPr="008E4E18" w:rsidTr="001F18BD">
        <w:trPr>
          <w:trHeight w:val="6855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09A4" w:rsidRPr="008E4E18" w:rsidRDefault="00BD09A4" w:rsidP="00915738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4E1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Сведения о заявителях, имеющих право на получение муниципальной услуги</w:t>
            </w:r>
          </w:p>
        </w:tc>
        <w:tc>
          <w:tcPr>
            <w:tcW w:w="10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09A4" w:rsidRPr="008E4E18" w:rsidRDefault="00BD09A4" w:rsidP="00915738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4E1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Сведения о заявителях, имеющих право на получение услуги (подуслуги).  </w:t>
            </w:r>
          </w:p>
          <w:p w:rsidR="00BD09A4" w:rsidRPr="008E4E18" w:rsidRDefault="00BD09A4" w:rsidP="00915738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4E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4E18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t xml:space="preserve">Заявителями, обращающимися за предоставлением услуги, являются граждане российской Федерации: физические и юридические лица, либо их законные представители (далее - заявители), а также </w:t>
            </w:r>
            <w:r w:rsidRPr="008E4E18">
              <w:rPr>
                <w:rFonts w:ascii="Times New Roman" w:hAnsi="Times New Roman" w:cs="Times New Roman"/>
                <w:color w:val="00000A"/>
                <w:kern w:val="1"/>
                <w:sz w:val="28"/>
                <w:szCs w:val="28"/>
                <w:lang w:eastAsia="ar-SA"/>
              </w:rPr>
              <w:t>иностранные граждане, лица без гражданства, иностранные юридические лица.</w:t>
            </w:r>
          </w:p>
          <w:p w:rsidR="00BD09A4" w:rsidRPr="008E4E18" w:rsidRDefault="00BD09A4" w:rsidP="00915738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09A4" w:rsidRPr="008E4E18" w:rsidRDefault="00BD09A4" w:rsidP="00915738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09A4" w:rsidRPr="008E4E18" w:rsidRDefault="00BD09A4" w:rsidP="00915738">
            <w:pPr>
              <w:pStyle w:val="a6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8E4E18">
              <w:rPr>
                <w:b/>
                <w:sz w:val="28"/>
                <w:szCs w:val="28"/>
              </w:rPr>
              <w:t>Наименование документа, подтверждающего правомочие заявителя соответствующей категории на получение услуги, а также установленные требования к данному документу</w:t>
            </w:r>
          </w:p>
          <w:p w:rsidR="00BD09A4" w:rsidRPr="008E4E18" w:rsidRDefault="00BD09A4" w:rsidP="00915738">
            <w:pPr>
              <w:pStyle w:val="a6"/>
              <w:spacing w:after="0"/>
              <w:ind w:left="0" w:firstLine="540"/>
              <w:jc w:val="both"/>
              <w:rPr>
                <w:sz w:val="28"/>
                <w:szCs w:val="28"/>
              </w:rPr>
            </w:pPr>
            <w:r w:rsidRPr="008E4E18">
              <w:rPr>
                <w:sz w:val="28"/>
                <w:szCs w:val="28"/>
              </w:rPr>
              <w:t>Документы, удостоверяющие личность гражданина.</w:t>
            </w:r>
          </w:p>
          <w:p w:rsidR="00BD09A4" w:rsidRPr="008E4E18" w:rsidRDefault="00BD09A4" w:rsidP="00915738">
            <w:pPr>
              <w:pStyle w:val="a6"/>
              <w:spacing w:after="0"/>
              <w:ind w:left="0" w:firstLine="540"/>
              <w:jc w:val="both"/>
              <w:rPr>
                <w:sz w:val="28"/>
                <w:szCs w:val="28"/>
              </w:rPr>
            </w:pPr>
          </w:p>
          <w:p w:rsidR="00BD09A4" w:rsidRPr="008E4E18" w:rsidRDefault="00BD09A4" w:rsidP="00915738">
            <w:pPr>
              <w:pStyle w:val="a6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8E4E18">
              <w:rPr>
                <w:b/>
                <w:sz w:val="28"/>
                <w:szCs w:val="28"/>
              </w:rPr>
              <w:t>Наличие возможности подачи заявления на предоставление услуги от имени заявителя</w:t>
            </w:r>
          </w:p>
          <w:p w:rsidR="00BD09A4" w:rsidRPr="008E4E18" w:rsidRDefault="00BD09A4" w:rsidP="00915738">
            <w:pPr>
              <w:pStyle w:val="a6"/>
              <w:spacing w:after="0"/>
              <w:ind w:left="0" w:firstLine="540"/>
              <w:jc w:val="both"/>
              <w:rPr>
                <w:sz w:val="28"/>
                <w:szCs w:val="28"/>
              </w:rPr>
            </w:pPr>
            <w:r w:rsidRPr="008E4E18">
              <w:rPr>
                <w:sz w:val="28"/>
                <w:szCs w:val="28"/>
              </w:rPr>
              <w:t>Да.</w:t>
            </w:r>
          </w:p>
          <w:p w:rsidR="00BD09A4" w:rsidRPr="008E4E18" w:rsidRDefault="00BD09A4" w:rsidP="00915738">
            <w:pPr>
              <w:pStyle w:val="a6"/>
              <w:spacing w:after="0"/>
              <w:ind w:left="0" w:firstLine="540"/>
              <w:jc w:val="both"/>
              <w:rPr>
                <w:sz w:val="28"/>
                <w:szCs w:val="28"/>
              </w:rPr>
            </w:pPr>
          </w:p>
          <w:p w:rsidR="00BD09A4" w:rsidRPr="008E4E18" w:rsidRDefault="00BD09A4" w:rsidP="00915738">
            <w:pPr>
              <w:pStyle w:val="a6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8E4E18">
              <w:rPr>
                <w:b/>
                <w:sz w:val="28"/>
                <w:szCs w:val="28"/>
              </w:rPr>
              <w:t>Исчерпывающий перечень лиц, имеющих право на подачу заявления от имени заявителя</w:t>
            </w:r>
          </w:p>
          <w:p w:rsidR="00BD09A4" w:rsidRPr="008E4E18" w:rsidRDefault="00BD09A4" w:rsidP="00915738">
            <w:pPr>
              <w:pStyle w:val="a6"/>
              <w:spacing w:after="0"/>
              <w:ind w:left="0" w:firstLine="540"/>
              <w:jc w:val="both"/>
              <w:rPr>
                <w:sz w:val="28"/>
                <w:szCs w:val="28"/>
              </w:rPr>
            </w:pPr>
            <w:r w:rsidRPr="008E4E18">
              <w:rPr>
                <w:sz w:val="28"/>
                <w:szCs w:val="28"/>
              </w:rPr>
              <w:t>Нет.</w:t>
            </w:r>
          </w:p>
          <w:p w:rsidR="00BD09A4" w:rsidRPr="008E4E18" w:rsidRDefault="00BD09A4" w:rsidP="00915738">
            <w:pPr>
              <w:pStyle w:val="a6"/>
              <w:spacing w:after="0"/>
              <w:ind w:left="0" w:firstLine="540"/>
              <w:jc w:val="both"/>
              <w:rPr>
                <w:sz w:val="28"/>
                <w:szCs w:val="28"/>
              </w:rPr>
            </w:pPr>
          </w:p>
          <w:p w:rsidR="00BD09A4" w:rsidRPr="008E4E18" w:rsidRDefault="00BD09A4" w:rsidP="00915738">
            <w:pPr>
              <w:pStyle w:val="a6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8E4E18">
              <w:rPr>
                <w:b/>
                <w:sz w:val="28"/>
                <w:szCs w:val="28"/>
              </w:rPr>
              <w:t>Наименование документа, подтверждающего право подачи заявления от имени заявителя, а также установленные требования к данному документу</w:t>
            </w:r>
          </w:p>
          <w:p w:rsidR="00BD09A4" w:rsidRPr="008E4E18" w:rsidRDefault="00BD09A4" w:rsidP="00915738">
            <w:pPr>
              <w:pStyle w:val="a6"/>
              <w:spacing w:after="0"/>
              <w:ind w:left="0" w:firstLine="540"/>
              <w:jc w:val="both"/>
              <w:rPr>
                <w:bCs/>
                <w:sz w:val="28"/>
                <w:szCs w:val="28"/>
              </w:rPr>
            </w:pPr>
            <w:r w:rsidRPr="008E4E18">
              <w:rPr>
                <w:sz w:val="28"/>
                <w:szCs w:val="28"/>
              </w:rPr>
              <w:t>Документы, подтверждающие полномочия представителя, в случае подачи заявления представителем заявителя.</w:t>
            </w:r>
          </w:p>
          <w:p w:rsidR="00BD09A4" w:rsidRPr="008E4E18" w:rsidRDefault="00BD09A4" w:rsidP="00915738">
            <w:pPr>
              <w:pStyle w:val="Default"/>
              <w:jc w:val="both"/>
              <w:rPr>
                <w:bCs/>
                <w:sz w:val="28"/>
                <w:szCs w:val="28"/>
              </w:rPr>
            </w:pPr>
          </w:p>
        </w:tc>
      </w:tr>
      <w:tr w:rsidR="00BD09A4" w:rsidRPr="008E4E18" w:rsidTr="001F18BD">
        <w:trPr>
          <w:trHeight w:val="1179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09A4" w:rsidRPr="008E4E18" w:rsidRDefault="00BD09A4" w:rsidP="00915738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E4E1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Документы, предоставляемые заявителем для получения муниципальной  услуги</w:t>
            </w:r>
          </w:p>
        </w:tc>
        <w:tc>
          <w:tcPr>
            <w:tcW w:w="10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09A4" w:rsidRPr="008E4E18" w:rsidRDefault="00BD09A4" w:rsidP="00915738">
            <w:pPr>
              <w:pStyle w:val="Default"/>
              <w:jc w:val="both"/>
              <w:rPr>
                <w:bCs/>
                <w:sz w:val="28"/>
                <w:szCs w:val="28"/>
              </w:rPr>
            </w:pPr>
            <w:r w:rsidRPr="008E4E18">
              <w:rPr>
                <w:bCs/>
                <w:sz w:val="28"/>
                <w:szCs w:val="28"/>
              </w:rPr>
              <w:t>Исчерпывающий перечень документов, которые предоставляются заявителем для получения муниципальной  услуги, по каждой подуслуги.</w:t>
            </w:r>
          </w:p>
          <w:p w:rsidR="00BD09A4" w:rsidRPr="008E4E18" w:rsidRDefault="00BD09A4" w:rsidP="00915738">
            <w:pPr>
              <w:pStyle w:val="Default"/>
              <w:jc w:val="both"/>
              <w:rPr>
                <w:bCs/>
                <w:sz w:val="28"/>
                <w:szCs w:val="28"/>
              </w:rPr>
            </w:pPr>
          </w:p>
          <w:p w:rsidR="00BD09A4" w:rsidRPr="008E4E18" w:rsidRDefault="00BD09A4" w:rsidP="00915738">
            <w:pPr>
              <w:pStyle w:val="Default"/>
              <w:numPr>
                <w:ilvl w:val="1"/>
                <w:numId w:val="9"/>
              </w:numPr>
              <w:jc w:val="both"/>
              <w:rPr>
                <w:bCs/>
                <w:sz w:val="28"/>
                <w:szCs w:val="28"/>
              </w:rPr>
            </w:pPr>
            <w:r w:rsidRPr="008E4E18">
              <w:rPr>
                <w:b/>
                <w:bCs/>
                <w:sz w:val="28"/>
                <w:szCs w:val="28"/>
              </w:rPr>
              <w:t>Наименование документа</w:t>
            </w:r>
          </w:p>
          <w:p w:rsidR="00BD09A4" w:rsidRPr="008E4E18" w:rsidRDefault="00BD09A4" w:rsidP="00915738">
            <w:pPr>
              <w:pStyle w:val="Default"/>
              <w:jc w:val="both"/>
              <w:rPr>
                <w:sz w:val="28"/>
                <w:szCs w:val="28"/>
              </w:rPr>
            </w:pPr>
            <w:r w:rsidRPr="008E4E18">
              <w:rPr>
                <w:bCs/>
                <w:sz w:val="28"/>
                <w:szCs w:val="28"/>
              </w:rPr>
              <w:t>1)заявление;</w:t>
            </w:r>
          </w:p>
          <w:p w:rsidR="00BD09A4" w:rsidRPr="008E4E18" w:rsidRDefault="00BD09A4" w:rsidP="00915738">
            <w:pPr>
              <w:pStyle w:val="a3"/>
              <w:spacing w:before="0" w:after="0"/>
              <w:rPr>
                <w:color w:val="000000"/>
                <w:sz w:val="28"/>
                <w:szCs w:val="28"/>
              </w:rPr>
            </w:pPr>
            <w:r w:rsidRPr="008E4E18">
              <w:rPr>
                <w:color w:val="000000"/>
                <w:sz w:val="28"/>
                <w:szCs w:val="28"/>
              </w:rPr>
              <w:t>2)копия документа, удостоверяющего в соответствии с законодательством Российской Федерации личность заявителя;</w:t>
            </w:r>
          </w:p>
          <w:p w:rsidR="00BD09A4" w:rsidRPr="008E4E18" w:rsidRDefault="00BD09A4" w:rsidP="00915738">
            <w:pPr>
              <w:pStyle w:val="a3"/>
              <w:spacing w:before="0" w:after="0"/>
              <w:rPr>
                <w:color w:val="00000A"/>
                <w:kern w:val="1"/>
                <w:sz w:val="28"/>
                <w:szCs w:val="28"/>
                <w:lang w:eastAsia="ar-SA"/>
              </w:rPr>
            </w:pPr>
            <w:r w:rsidRPr="008E4E18">
              <w:rPr>
                <w:color w:val="000000"/>
                <w:sz w:val="28"/>
                <w:szCs w:val="28"/>
              </w:rPr>
              <w:t>3)документ, подтверждающий  полномочия представителя заявителя;</w:t>
            </w:r>
          </w:p>
          <w:p w:rsidR="00BD09A4" w:rsidRPr="008E4E18" w:rsidRDefault="00BD09A4" w:rsidP="00915738">
            <w:pPr>
              <w:pStyle w:val="a4"/>
              <w:spacing w:line="240" w:lineRule="auto"/>
              <w:rPr>
                <w:color w:val="00000A"/>
                <w:kern w:val="1"/>
                <w:lang w:eastAsia="ar-SA"/>
              </w:rPr>
            </w:pPr>
            <w:r w:rsidRPr="008E4E18">
              <w:rPr>
                <w:color w:val="00000A"/>
                <w:kern w:val="1"/>
                <w:lang w:eastAsia="ar-SA"/>
              </w:rPr>
              <w:t>4) документы, подтверждающие право заявителя на приобретение земельного участка без проведения торгов и предусмотренные перечнем, установленным уполномоченным Правительством Российской Федерации федеральным органом исполнительной власти, за исключением документов, которые должны быть представлены в уполномоченный орган в порядке межведомственного информационного взаимодействия</w:t>
            </w:r>
          </w:p>
          <w:p w:rsidR="00BD09A4" w:rsidRPr="008E4E18" w:rsidRDefault="00BD09A4" w:rsidP="00915738">
            <w:pPr>
              <w:pStyle w:val="a4"/>
              <w:spacing w:line="240" w:lineRule="auto"/>
              <w:rPr>
                <w:color w:val="00000A"/>
                <w:kern w:val="1"/>
                <w:lang w:eastAsia="ar-SA"/>
              </w:rPr>
            </w:pPr>
            <w:r w:rsidRPr="008E4E18">
              <w:rPr>
                <w:color w:val="00000A"/>
                <w:kern w:val="1"/>
                <w:lang w:eastAsia="ar-SA"/>
              </w:rPr>
              <w:t>5)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:rsidR="00BD09A4" w:rsidRPr="008E4E18" w:rsidRDefault="00BD09A4" w:rsidP="00915738">
            <w:pPr>
              <w:widowControl w:val="0"/>
              <w:tabs>
                <w:tab w:val="left" w:pos="709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E4E18">
              <w:rPr>
                <w:rFonts w:ascii="Times New Roman" w:hAnsi="Times New Roman" w:cs="Times New Roman"/>
                <w:color w:val="00000A"/>
                <w:kern w:val="1"/>
                <w:sz w:val="28"/>
                <w:szCs w:val="28"/>
                <w:lang w:eastAsia="ar-SA"/>
              </w:rPr>
              <w:t xml:space="preserve">6) В случае подачи заявления о предоставлении земельного участка из земель сельскохозяйственного назначения в соответствии с подпунктом 9 пункта 2 статьи 39.3 или подпунктом 31 пункта 2 статьи 39.6 настоящего Кодекса к этому заявлению прилагаются документы, подтверждающие надлежащее использование такого земельного участка и предусмотренные перечнем, установленным в соответствии с Федеральным </w:t>
            </w:r>
            <w:r w:rsidRPr="008E4E18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t>законом "</w:t>
            </w:r>
            <w:r w:rsidRPr="008E4E18">
              <w:rPr>
                <w:rFonts w:ascii="Times New Roman" w:hAnsi="Times New Roman" w:cs="Times New Roman"/>
                <w:color w:val="00000A"/>
                <w:kern w:val="1"/>
                <w:sz w:val="28"/>
                <w:szCs w:val="28"/>
                <w:lang w:eastAsia="ar-SA"/>
              </w:rPr>
              <w:t>Об обороте земель сельскохозяйственного назначения".</w:t>
            </w:r>
          </w:p>
          <w:p w:rsidR="00BD09A4" w:rsidRPr="008E4E18" w:rsidRDefault="00BD09A4" w:rsidP="00915738">
            <w:pPr>
              <w:pStyle w:val="a4"/>
              <w:spacing w:line="240" w:lineRule="auto"/>
              <w:rPr>
                <w:bCs/>
              </w:rPr>
            </w:pPr>
          </w:p>
          <w:p w:rsidR="00BD09A4" w:rsidRPr="008E4E18" w:rsidRDefault="00BD09A4" w:rsidP="00915738">
            <w:pPr>
              <w:pStyle w:val="Default"/>
              <w:numPr>
                <w:ilvl w:val="1"/>
                <w:numId w:val="9"/>
              </w:numPr>
              <w:ind w:left="0" w:firstLine="720"/>
              <w:jc w:val="both"/>
              <w:rPr>
                <w:bCs/>
                <w:sz w:val="28"/>
                <w:szCs w:val="28"/>
              </w:rPr>
            </w:pPr>
            <w:r w:rsidRPr="008E4E18">
              <w:rPr>
                <w:b/>
                <w:bCs/>
                <w:sz w:val="28"/>
                <w:szCs w:val="28"/>
              </w:rPr>
              <w:t>Кол-во необходимых экземпляров документа с указанием подлинник/копия</w:t>
            </w:r>
          </w:p>
          <w:p w:rsidR="00BD09A4" w:rsidRPr="008E4E18" w:rsidRDefault="00BD09A4" w:rsidP="00915738">
            <w:pPr>
              <w:pStyle w:val="Default"/>
              <w:numPr>
                <w:ilvl w:val="0"/>
                <w:numId w:val="11"/>
              </w:numPr>
              <w:jc w:val="both"/>
              <w:rPr>
                <w:bCs/>
                <w:sz w:val="28"/>
                <w:szCs w:val="28"/>
              </w:rPr>
            </w:pPr>
            <w:r w:rsidRPr="008E4E18">
              <w:rPr>
                <w:bCs/>
                <w:sz w:val="28"/>
                <w:szCs w:val="28"/>
              </w:rPr>
              <w:t>1 экз. оригинал;</w:t>
            </w:r>
          </w:p>
          <w:p w:rsidR="00BD09A4" w:rsidRPr="008E4E18" w:rsidRDefault="00BD09A4" w:rsidP="00915738">
            <w:pPr>
              <w:pStyle w:val="Default"/>
              <w:numPr>
                <w:ilvl w:val="0"/>
                <w:numId w:val="11"/>
              </w:numPr>
              <w:jc w:val="both"/>
              <w:rPr>
                <w:bCs/>
                <w:sz w:val="28"/>
                <w:szCs w:val="28"/>
              </w:rPr>
            </w:pPr>
            <w:r w:rsidRPr="008E4E18">
              <w:rPr>
                <w:bCs/>
                <w:sz w:val="28"/>
                <w:szCs w:val="28"/>
              </w:rPr>
              <w:t>1 экз. копия;</w:t>
            </w:r>
          </w:p>
          <w:p w:rsidR="00BD09A4" w:rsidRPr="008E4E18" w:rsidRDefault="00BD09A4" w:rsidP="00915738">
            <w:pPr>
              <w:pStyle w:val="Default"/>
              <w:numPr>
                <w:ilvl w:val="0"/>
                <w:numId w:val="11"/>
              </w:numPr>
              <w:jc w:val="both"/>
              <w:rPr>
                <w:bCs/>
                <w:sz w:val="28"/>
                <w:szCs w:val="28"/>
              </w:rPr>
            </w:pPr>
            <w:r w:rsidRPr="008E4E18">
              <w:rPr>
                <w:bCs/>
                <w:sz w:val="28"/>
                <w:szCs w:val="28"/>
              </w:rPr>
              <w:lastRenderedPageBreak/>
              <w:t>1 экз. оригинал;</w:t>
            </w:r>
          </w:p>
          <w:p w:rsidR="00BD09A4" w:rsidRPr="008E4E18" w:rsidRDefault="00BD09A4" w:rsidP="00915738">
            <w:pPr>
              <w:pStyle w:val="Default"/>
              <w:numPr>
                <w:ilvl w:val="0"/>
                <w:numId w:val="11"/>
              </w:numPr>
              <w:jc w:val="both"/>
              <w:rPr>
                <w:bCs/>
                <w:sz w:val="28"/>
                <w:szCs w:val="28"/>
              </w:rPr>
            </w:pPr>
            <w:r w:rsidRPr="008E4E18">
              <w:rPr>
                <w:bCs/>
                <w:sz w:val="28"/>
                <w:szCs w:val="28"/>
              </w:rPr>
              <w:t>1 экз. копия;</w:t>
            </w:r>
          </w:p>
          <w:p w:rsidR="00BD09A4" w:rsidRPr="008E4E18" w:rsidRDefault="00BD09A4" w:rsidP="00915738">
            <w:pPr>
              <w:pStyle w:val="Default"/>
              <w:numPr>
                <w:ilvl w:val="0"/>
                <w:numId w:val="11"/>
              </w:numPr>
              <w:jc w:val="both"/>
              <w:rPr>
                <w:sz w:val="28"/>
                <w:szCs w:val="28"/>
              </w:rPr>
            </w:pPr>
            <w:r w:rsidRPr="008E4E18">
              <w:rPr>
                <w:bCs/>
                <w:sz w:val="28"/>
                <w:szCs w:val="28"/>
              </w:rPr>
              <w:t xml:space="preserve">1 экз. оригинал; </w:t>
            </w:r>
          </w:p>
          <w:p w:rsidR="00BD09A4" w:rsidRPr="008E4E18" w:rsidRDefault="00BD09A4" w:rsidP="00915738">
            <w:pPr>
              <w:pStyle w:val="Default"/>
              <w:numPr>
                <w:ilvl w:val="0"/>
                <w:numId w:val="11"/>
              </w:numPr>
              <w:jc w:val="both"/>
              <w:rPr>
                <w:sz w:val="28"/>
                <w:szCs w:val="28"/>
              </w:rPr>
            </w:pPr>
            <w:r w:rsidRPr="008E4E18">
              <w:rPr>
                <w:sz w:val="28"/>
                <w:szCs w:val="28"/>
              </w:rPr>
              <w:t>1 экз. копия.</w:t>
            </w:r>
          </w:p>
          <w:p w:rsidR="00BD09A4" w:rsidRPr="008E4E18" w:rsidRDefault="00BD09A4" w:rsidP="00915738">
            <w:pPr>
              <w:pStyle w:val="Default"/>
              <w:jc w:val="both"/>
              <w:rPr>
                <w:sz w:val="28"/>
                <w:szCs w:val="28"/>
              </w:rPr>
            </w:pPr>
          </w:p>
          <w:p w:rsidR="00BD09A4" w:rsidRPr="008E4E18" w:rsidRDefault="00BD09A4" w:rsidP="00915738">
            <w:pPr>
              <w:pStyle w:val="Default"/>
              <w:numPr>
                <w:ilvl w:val="1"/>
                <w:numId w:val="9"/>
              </w:numPr>
              <w:jc w:val="both"/>
              <w:rPr>
                <w:sz w:val="28"/>
                <w:szCs w:val="28"/>
              </w:rPr>
            </w:pPr>
            <w:r w:rsidRPr="008E4E18">
              <w:rPr>
                <w:b/>
                <w:bCs/>
                <w:sz w:val="28"/>
                <w:szCs w:val="28"/>
              </w:rPr>
              <w:t>Установленные требования к документу</w:t>
            </w:r>
          </w:p>
          <w:p w:rsidR="00BD09A4" w:rsidRPr="008E4E18" w:rsidRDefault="00BD09A4" w:rsidP="00915738">
            <w:pPr>
              <w:pStyle w:val="Default"/>
              <w:jc w:val="both"/>
              <w:rPr>
                <w:bCs/>
                <w:sz w:val="28"/>
                <w:szCs w:val="28"/>
              </w:rPr>
            </w:pPr>
            <w:r w:rsidRPr="008E4E18">
              <w:rPr>
                <w:sz w:val="28"/>
                <w:szCs w:val="28"/>
              </w:rPr>
              <w:t xml:space="preserve">              Нет</w:t>
            </w:r>
          </w:p>
          <w:p w:rsidR="00BD09A4" w:rsidRPr="008E4E18" w:rsidRDefault="00BD09A4" w:rsidP="00915738">
            <w:pPr>
              <w:pStyle w:val="Default"/>
              <w:ind w:left="1080"/>
              <w:jc w:val="both"/>
              <w:rPr>
                <w:bCs/>
                <w:sz w:val="28"/>
                <w:szCs w:val="28"/>
              </w:rPr>
            </w:pPr>
          </w:p>
          <w:p w:rsidR="00BD09A4" w:rsidRPr="008E4E18" w:rsidRDefault="00BD09A4" w:rsidP="00915738">
            <w:pPr>
              <w:pStyle w:val="Default"/>
              <w:numPr>
                <w:ilvl w:val="1"/>
                <w:numId w:val="9"/>
              </w:numPr>
              <w:ind w:left="0" w:firstLine="720"/>
              <w:jc w:val="both"/>
              <w:rPr>
                <w:bCs/>
                <w:sz w:val="28"/>
                <w:szCs w:val="28"/>
              </w:rPr>
            </w:pPr>
            <w:r w:rsidRPr="008E4E18">
              <w:rPr>
                <w:b/>
                <w:bCs/>
                <w:sz w:val="28"/>
                <w:szCs w:val="28"/>
              </w:rPr>
              <w:t>Форма и образец заполнения соответствующего документа (прикладываются к тех. схеме)</w:t>
            </w:r>
          </w:p>
          <w:p w:rsidR="00BD09A4" w:rsidRPr="008E4E18" w:rsidRDefault="00BD09A4" w:rsidP="00915738">
            <w:pPr>
              <w:pStyle w:val="Default"/>
              <w:numPr>
                <w:ilvl w:val="0"/>
                <w:numId w:val="14"/>
              </w:numPr>
              <w:ind w:left="1440"/>
              <w:jc w:val="both"/>
              <w:rPr>
                <w:bCs/>
                <w:sz w:val="28"/>
                <w:szCs w:val="28"/>
              </w:rPr>
            </w:pPr>
            <w:r w:rsidRPr="008E4E18">
              <w:rPr>
                <w:bCs/>
                <w:sz w:val="28"/>
                <w:szCs w:val="28"/>
              </w:rPr>
              <w:t>Приложение 1</w:t>
            </w:r>
          </w:p>
          <w:p w:rsidR="00BD09A4" w:rsidRPr="008E4E18" w:rsidRDefault="00BD09A4" w:rsidP="00915738">
            <w:pPr>
              <w:pStyle w:val="Default"/>
              <w:numPr>
                <w:ilvl w:val="0"/>
                <w:numId w:val="14"/>
              </w:numPr>
              <w:ind w:left="1440"/>
              <w:jc w:val="both"/>
              <w:rPr>
                <w:bCs/>
                <w:sz w:val="28"/>
                <w:szCs w:val="28"/>
              </w:rPr>
            </w:pPr>
            <w:r w:rsidRPr="008E4E18">
              <w:rPr>
                <w:bCs/>
                <w:sz w:val="28"/>
                <w:szCs w:val="28"/>
              </w:rPr>
              <w:t>-</w:t>
            </w:r>
          </w:p>
          <w:p w:rsidR="00BD09A4" w:rsidRPr="008E4E18" w:rsidRDefault="00BD09A4" w:rsidP="00915738">
            <w:pPr>
              <w:pStyle w:val="Default"/>
              <w:numPr>
                <w:ilvl w:val="0"/>
                <w:numId w:val="14"/>
              </w:numPr>
              <w:ind w:left="1440"/>
              <w:jc w:val="both"/>
              <w:rPr>
                <w:bCs/>
                <w:sz w:val="28"/>
                <w:szCs w:val="28"/>
              </w:rPr>
            </w:pPr>
            <w:r w:rsidRPr="008E4E18">
              <w:rPr>
                <w:bCs/>
                <w:sz w:val="28"/>
                <w:szCs w:val="28"/>
              </w:rPr>
              <w:t>-</w:t>
            </w:r>
          </w:p>
          <w:p w:rsidR="00BD09A4" w:rsidRPr="008E4E18" w:rsidRDefault="00BD09A4" w:rsidP="00915738">
            <w:pPr>
              <w:pStyle w:val="Default"/>
              <w:numPr>
                <w:ilvl w:val="0"/>
                <w:numId w:val="14"/>
              </w:numPr>
              <w:ind w:left="1440"/>
              <w:jc w:val="both"/>
              <w:rPr>
                <w:bCs/>
                <w:sz w:val="28"/>
                <w:szCs w:val="28"/>
              </w:rPr>
            </w:pPr>
            <w:r w:rsidRPr="008E4E18">
              <w:rPr>
                <w:bCs/>
                <w:sz w:val="28"/>
                <w:szCs w:val="28"/>
              </w:rPr>
              <w:t>-</w:t>
            </w:r>
          </w:p>
          <w:p w:rsidR="00BD09A4" w:rsidRPr="008E4E18" w:rsidRDefault="00BD09A4" w:rsidP="00915738">
            <w:pPr>
              <w:pStyle w:val="Default"/>
              <w:numPr>
                <w:ilvl w:val="0"/>
                <w:numId w:val="14"/>
              </w:numPr>
              <w:ind w:left="1440"/>
              <w:jc w:val="both"/>
              <w:rPr>
                <w:bCs/>
                <w:sz w:val="28"/>
                <w:szCs w:val="28"/>
              </w:rPr>
            </w:pPr>
            <w:r w:rsidRPr="008E4E18">
              <w:rPr>
                <w:bCs/>
                <w:sz w:val="28"/>
                <w:szCs w:val="28"/>
              </w:rPr>
              <w:t>-</w:t>
            </w:r>
          </w:p>
          <w:p w:rsidR="00BD09A4" w:rsidRPr="008E4E18" w:rsidRDefault="00BD09A4" w:rsidP="00915738">
            <w:pPr>
              <w:pStyle w:val="Default"/>
              <w:numPr>
                <w:ilvl w:val="0"/>
                <w:numId w:val="14"/>
              </w:numPr>
              <w:ind w:left="1440"/>
              <w:jc w:val="both"/>
            </w:pPr>
            <w:r w:rsidRPr="008E4E18">
              <w:rPr>
                <w:bCs/>
                <w:sz w:val="28"/>
                <w:szCs w:val="28"/>
              </w:rPr>
              <w:t>-</w:t>
            </w:r>
          </w:p>
          <w:p w:rsidR="00BD09A4" w:rsidRPr="008E4E18" w:rsidRDefault="00B36EE5" w:rsidP="00915738">
            <w:pPr>
              <w:pStyle w:val="Default"/>
              <w:jc w:val="both"/>
              <w:rPr>
                <w:sz w:val="28"/>
                <w:szCs w:val="28"/>
              </w:rPr>
            </w:pPr>
            <w:hyperlink r:id="rId11" w:history="1"/>
          </w:p>
        </w:tc>
      </w:tr>
      <w:tr w:rsidR="00BD09A4" w:rsidRPr="008E4E18" w:rsidTr="001F18BD">
        <w:trPr>
          <w:trHeight w:val="225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09A4" w:rsidRPr="008E4E18" w:rsidRDefault="00BD09A4" w:rsidP="00915738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r w:rsidRPr="008E4E18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lastRenderedPageBreak/>
              <w:t>Документы (информация), получаемые в рамках межведомственного информационного взаимодействия при предоставлении муниципальной услуги</w:t>
            </w:r>
          </w:p>
          <w:p w:rsidR="00BD09A4" w:rsidRPr="008E4E18" w:rsidRDefault="00BD09A4" w:rsidP="00915738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4E18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8E4E1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0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09A4" w:rsidRPr="008E4E18" w:rsidRDefault="00BD09A4" w:rsidP="00915738">
            <w:pPr>
              <w:pStyle w:val="Default"/>
              <w:jc w:val="both"/>
              <w:rPr>
                <w:sz w:val="28"/>
                <w:szCs w:val="28"/>
              </w:rPr>
            </w:pPr>
            <w:r w:rsidRPr="008E4E18">
              <w:rPr>
                <w:sz w:val="28"/>
                <w:szCs w:val="28"/>
              </w:rPr>
              <w:t>Содержит перечень документов (информации), которые запрашиваются посредством подготовки и направления межведомственных запросов по услуге (подуслуге). Для каждого документа (информации), запрашиваемого по каналам межведомственного взаимодействия:</w:t>
            </w:r>
          </w:p>
          <w:p w:rsidR="00BD09A4" w:rsidRPr="008E4E18" w:rsidRDefault="00BD09A4" w:rsidP="00915738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  <w:p w:rsidR="00BD09A4" w:rsidRPr="008E4E18" w:rsidRDefault="00BD09A4" w:rsidP="00915738">
            <w:pPr>
              <w:pStyle w:val="Default"/>
              <w:numPr>
                <w:ilvl w:val="2"/>
                <w:numId w:val="9"/>
              </w:numPr>
              <w:jc w:val="both"/>
              <w:rPr>
                <w:sz w:val="28"/>
                <w:szCs w:val="28"/>
              </w:rPr>
            </w:pPr>
            <w:r w:rsidRPr="008E4E18">
              <w:rPr>
                <w:b/>
                <w:sz w:val="28"/>
                <w:szCs w:val="28"/>
              </w:rPr>
              <w:t>Наименование документа/состав запрашиваемых сведений</w:t>
            </w:r>
          </w:p>
          <w:p w:rsidR="00BD09A4" w:rsidRPr="008E4E18" w:rsidRDefault="00BD09A4" w:rsidP="0091573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4E18">
              <w:rPr>
                <w:rFonts w:ascii="Times New Roman" w:hAnsi="Times New Roman" w:cs="Times New Roman"/>
                <w:sz w:val="28"/>
                <w:szCs w:val="28"/>
              </w:rPr>
              <w:t>1)кадастровый паспорт земельного участка;</w:t>
            </w:r>
          </w:p>
          <w:p w:rsidR="00BD09A4" w:rsidRPr="008E4E18" w:rsidRDefault="00BD09A4" w:rsidP="00915738">
            <w:pPr>
              <w:pStyle w:val="1"/>
              <w:rPr>
                <w:rFonts w:eastAsia="Times New Roman"/>
                <w:sz w:val="28"/>
                <w:szCs w:val="28"/>
              </w:rPr>
            </w:pPr>
            <w:r w:rsidRPr="008E4E18">
              <w:rPr>
                <w:rFonts w:eastAsia="Times New Roman"/>
                <w:sz w:val="28"/>
                <w:szCs w:val="28"/>
              </w:rPr>
              <w:t>2)выписка из Единого государственного реестра прав на недвижимое имущество и сделок с ним на земельный участок;</w:t>
            </w:r>
          </w:p>
          <w:p w:rsidR="00BD09A4" w:rsidRPr="008E4E18" w:rsidRDefault="00BD09A4" w:rsidP="00915738">
            <w:pPr>
              <w:pStyle w:val="1"/>
              <w:rPr>
                <w:sz w:val="28"/>
                <w:szCs w:val="28"/>
              </w:rPr>
            </w:pPr>
            <w:r w:rsidRPr="008E4E18">
              <w:rPr>
                <w:rFonts w:eastAsia="Times New Roman"/>
                <w:sz w:val="28"/>
                <w:szCs w:val="28"/>
              </w:rPr>
              <w:t xml:space="preserve">3)копия свидетельства о государственной регистрации физического лица в качестве индивидуального предпринимателя (для индивидуальных предпринимателей), копия </w:t>
            </w:r>
            <w:r w:rsidRPr="008E4E18">
              <w:rPr>
                <w:rFonts w:eastAsia="Times New Roman"/>
                <w:sz w:val="28"/>
                <w:szCs w:val="28"/>
              </w:rPr>
              <w:lastRenderedPageBreak/>
              <w:t>свидетельства о государственной регистрации юридического лица (для юридических лиц) или выписка из государственных реестров о юридическом лице или индивидуальном предпринимателе, являющемся заявителем.</w:t>
            </w:r>
          </w:p>
          <w:p w:rsidR="00BD09A4" w:rsidRPr="008E4E18" w:rsidRDefault="00BD09A4" w:rsidP="0091573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09A4" w:rsidRPr="008E4E18" w:rsidRDefault="00BD09A4" w:rsidP="00915738">
            <w:pPr>
              <w:pStyle w:val="Default"/>
              <w:numPr>
                <w:ilvl w:val="2"/>
                <w:numId w:val="9"/>
              </w:numPr>
              <w:ind w:left="99" w:firstLine="981"/>
              <w:jc w:val="both"/>
              <w:rPr>
                <w:sz w:val="28"/>
                <w:szCs w:val="28"/>
              </w:rPr>
            </w:pPr>
            <w:r w:rsidRPr="008E4E18">
              <w:rPr>
                <w:b/>
                <w:sz w:val="28"/>
                <w:szCs w:val="28"/>
              </w:rPr>
              <w:t>Наименование органа в адрес которого направляется межведомственный запрос</w:t>
            </w:r>
          </w:p>
          <w:p w:rsidR="00BD09A4" w:rsidRPr="008E4E18" w:rsidRDefault="00BD09A4" w:rsidP="00915738">
            <w:pPr>
              <w:pStyle w:val="Default"/>
              <w:jc w:val="both"/>
              <w:rPr>
                <w:sz w:val="28"/>
                <w:szCs w:val="28"/>
              </w:rPr>
            </w:pPr>
            <w:r w:rsidRPr="008E4E18">
              <w:rPr>
                <w:sz w:val="28"/>
                <w:szCs w:val="28"/>
              </w:rPr>
              <w:t xml:space="preserve"> 1)Федеральная служба государственной регистрации, кадастра и картографии;</w:t>
            </w:r>
          </w:p>
          <w:p w:rsidR="00BD09A4" w:rsidRPr="008E4E18" w:rsidRDefault="00BD09A4" w:rsidP="00915738">
            <w:pPr>
              <w:pStyle w:val="Default"/>
              <w:ind w:left="99"/>
              <w:jc w:val="both"/>
              <w:rPr>
                <w:sz w:val="28"/>
                <w:szCs w:val="28"/>
              </w:rPr>
            </w:pPr>
            <w:r w:rsidRPr="008E4E18">
              <w:rPr>
                <w:sz w:val="28"/>
                <w:szCs w:val="28"/>
              </w:rPr>
              <w:t>2)</w:t>
            </w:r>
            <w:r w:rsidRPr="008E4E18">
              <w:rPr>
                <w:color w:val="00000A"/>
                <w:kern w:val="1"/>
                <w:sz w:val="28"/>
                <w:szCs w:val="28"/>
                <w:lang w:eastAsia="ar-SA"/>
              </w:rPr>
              <w:t>ФНС России №8 по Курской области</w:t>
            </w:r>
          </w:p>
          <w:p w:rsidR="00BD09A4" w:rsidRPr="008E4E18" w:rsidRDefault="00BD09A4" w:rsidP="00915738">
            <w:pPr>
              <w:pStyle w:val="Default"/>
              <w:jc w:val="both"/>
              <w:rPr>
                <w:sz w:val="28"/>
                <w:szCs w:val="28"/>
              </w:rPr>
            </w:pPr>
            <w:r w:rsidRPr="008E4E18">
              <w:rPr>
                <w:sz w:val="28"/>
                <w:szCs w:val="28"/>
              </w:rPr>
              <w:t xml:space="preserve"> 3)</w:t>
            </w:r>
            <w:r w:rsidRPr="008E4E18">
              <w:rPr>
                <w:color w:val="00000A"/>
                <w:kern w:val="1"/>
                <w:sz w:val="28"/>
                <w:szCs w:val="28"/>
                <w:lang w:eastAsia="ar-SA"/>
              </w:rPr>
              <w:t>ФНС России №8 по Курской области</w:t>
            </w:r>
          </w:p>
          <w:p w:rsidR="00BD09A4" w:rsidRPr="008E4E18" w:rsidRDefault="00BD09A4" w:rsidP="00915738">
            <w:pPr>
              <w:pStyle w:val="Default"/>
              <w:ind w:left="317"/>
              <w:jc w:val="both"/>
              <w:rPr>
                <w:sz w:val="28"/>
                <w:szCs w:val="28"/>
              </w:rPr>
            </w:pPr>
          </w:p>
          <w:p w:rsidR="00BD09A4" w:rsidRPr="008E4E18" w:rsidRDefault="00BD09A4" w:rsidP="00915738">
            <w:pPr>
              <w:pStyle w:val="Default"/>
              <w:numPr>
                <w:ilvl w:val="2"/>
                <w:numId w:val="9"/>
              </w:numPr>
              <w:tabs>
                <w:tab w:val="left" w:pos="808"/>
              </w:tabs>
              <w:ind w:left="0" w:firstLine="1080"/>
              <w:jc w:val="both"/>
              <w:rPr>
                <w:sz w:val="28"/>
                <w:szCs w:val="28"/>
              </w:rPr>
            </w:pPr>
            <w:r w:rsidRPr="008E4E18">
              <w:rPr>
                <w:b/>
                <w:sz w:val="28"/>
                <w:szCs w:val="28"/>
              </w:rPr>
              <w:t>Сведения о НПА, которым установлено представление документа и (или) информации, необходимых для предоставления муниципальной услуги</w:t>
            </w:r>
          </w:p>
          <w:p w:rsidR="00BD09A4" w:rsidRPr="008E4E18" w:rsidRDefault="00BD09A4" w:rsidP="00915738">
            <w:pPr>
              <w:pStyle w:val="Default"/>
              <w:tabs>
                <w:tab w:val="left" w:pos="808"/>
              </w:tabs>
              <w:ind w:left="99"/>
              <w:jc w:val="both"/>
              <w:rPr>
                <w:sz w:val="28"/>
                <w:szCs w:val="28"/>
              </w:rPr>
            </w:pPr>
            <w:r w:rsidRPr="008E4E18">
              <w:rPr>
                <w:sz w:val="28"/>
                <w:szCs w:val="28"/>
              </w:rPr>
              <w:t xml:space="preserve">Федеральный закон от 27.07.2010 года №210-ФЗ «Об организации предоставления государственных и муниципальных услуг» </w:t>
            </w:r>
          </w:p>
          <w:p w:rsidR="00BD09A4" w:rsidRPr="008E4E18" w:rsidRDefault="00BD09A4" w:rsidP="00915738">
            <w:pPr>
              <w:pStyle w:val="Default"/>
              <w:tabs>
                <w:tab w:val="left" w:pos="808"/>
              </w:tabs>
              <w:ind w:left="99"/>
              <w:jc w:val="both"/>
              <w:rPr>
                <w:sz w:val="28"/>
                <w:szCs w:val="28"/>
              </w:rPr>
            </w:pPr>
          </w:p>
          <w:p w:rsidR="00BD09A4" w:rsidRPr="008E4E18" w:rsidRDefault="00BD09A4" w:rsidP="00915738">
            <w:pPr>
              <w:pStyle w:val="Default"/>
              <w:numPr>
                <w:ilvl w:val="2"/>
                <w:numId w:val="9"/>
              </w:numPr>
              <w:ind w:left="-43" w:firstLine="1123"/>
              <w:jc w:val="both"/>
              <w:rPr>
                <w:sz w:val="28"/>
                <w:szCs w:val="28"/>
              </w:rPr>
            </w:pPr>
            <w:r w:rsidRPr="008E4E18">
              <w:rPr>
                <w:b/>
                <w:sz w:val="28"/>
                <w:szCs w:val="28"/>
              </w:rPr>
              <w:t>Срок подготовки межведомственного запроса и срок направления ответа на межведомственный запрос</w:t>
            </w:r>
          </w:p>
          <w:p w:rsidR="00BD09A4" w:rsidRPr="008E4E18" w:rsidRDefault="00BD09A4" w:rsidP="00915738">
            <w:pPr>
              <w:pStyle w:val="Default"/>
              <w:ind w:firstLine="99"/>
              <w:jc w:val="both"/>
              <w:rPr>
                <w:sz w:val="28"/>
                <w:szCs w:val="28"/>
              </w:rPr>
            </w:pPr>
            <w:r w:rsidRPr="008E4E18">
              <w:rPr>
                <w:sz w:val="28"/>
                <w:szCs w:val="28"/>
              </w:rPr>
              <w:t xml:space="preserve">  Срок подготовки межведомственного запроса- в течение 3 рабочих дней с момента принятия решения.</w:t>
            </w:r>
          </w:p>
          <w:p w:rsidR="00BD09A4" w:rsidRPr="008E4E18" w:rsidRDefault="00BD09A4" w:rsidP="00915738">
            <w:pPr>
              <w:pStyle w:val="Default"/>
              <w:ind w:firstLine="99"/>
              <w:jc w:val="both"/>
              <w:rPr>
                <w:sz w:val="28"/>
                <w:szCs w:val="28"/>
              </w:rPr>
            </w:pPr>
            <w:r w:rsidRPr="008E4E18">
              <w:rPr>
                <w:sz w:val="28"/>
                <w:szCs w:val="28"/>
              </w:rPr>
              <w:t>Срок направления ответа на межведомственный запрос-  5 дней.</w:t>
            </w:r>
          </w:p>
          <w:p w:rsidR="00BD09A4" w:rsidRPr="008E4E18" w:rsidRDefault="00BD09A4" w:rsidP="00915738">
            <w:pPr>
              <w:pStyle w:val="Default"/>
              <w:ind w:firstLine="99"/>
              <w:jc w:val="both"/>
              <w:rPr>
                <w:sz w:val="28"/>
                <w:szCs w:val="28"/>
              </w:rPr>
            </w:pPr>
          </w:p>
          <w:p w:rsidR="00BD09A4" w:rsidRPr="008E4E18" w:rsidRDefault="00BD09A4" w:rsidP="00915738">
            <w:pPr>
              <w:pStyle w:val="Default"/>
              <w:ind w:hanging="360"/>
              <w:jc w:val="both"/>
              <w:rPr>
                <w:b/>
                <w:sz w:val="28"/>
                <w:szCs w:val="28"/>
              </w:rPr>
            </w:pPr>
            <w:r w:rsidRPr="008E4E18">
              <w:rPr>
                <w:b/>
                <w:sz w:val="28"/>
                <w:szCs w:val="28"/>
              </w:rPr>
              <w:t xml:space="preserve">     5. Сотрудник, ответственный за осуществление межведомственного запроса</w:t>
            </w:r>
          </w:p>
          <w:p w:rsidR="00BD09A4" w:rsidRPr="008E4E18" w:rsidRDefault="00BD09A4" w:rsidP="00915738">
            <w:pPr>
              <w:pStyle w:val="Default"/>
              <w:numPr>
                <w:ilvl w:val="2"/>
                <w:numId w:val="9"/>
              </w:numPr>
              <w:ind w:left="0"/>
              <w:jc w:val="both"/>
              <w:rPr>
                <w:b/>
                <w:sz w:val="28"/>
                <w:szCs w:val="28"/>
              </w:rPr>
            </w:pPr>
            <w:r w:rsidRPr="008E4E18">
              <w:rPr>
                <w:b/>
                <w:sz w:val="28"/>
                <w:szCs w:val="28"/>
              </w:rPr>
              <w:t xml:space="preserve">  </w:t>
            </w:r>
            <w:r w:rsidRPr="008E4E18">
              <w:rPr>
                <w:sz w:val="28"/>
                <w:szCs w:val="28"/>
              </w:rPr>
              <w:t>Специалист Администрации сельсовета.</w:t>
            </w:r>
          </w:p>
          <w:p w:rsidR="00BD09A4" w:rsidRPr="008E4E18" w:rsidRDefault="00BD09A4" w:rsidP="00915738">
            <w:pPr>
              <w:pStyle w:val="Default"/>
              <w:numPr>
                <w:ilvl w:val="2"/>
                <w:numId w:val="9"/>
              </w:numPr>
              <w:ind w:left="0"/>
              <w:jc w:val="both"/>
              <w:rPr>
                <w:b/>
                <w:sz w:val="28"/>
                <w:szCs w:val="28"/>
              </w:rPr>
            </w:pPr>
          </w:p>
          <w:p w:rsidR="00BD09A4" w:rsidRPr="008E4E18" w:rsidRDefault="00BD09A4" w:rsidP="00915738">
            <w:pPr>
              <w:pStyle w:val="Default"/>
              <w:numPr>
                <w:ilvl w:val="0"/>
                <w:numId w:val="10"/>
              </w:numPr>
              <w:ind w:left="1440"/>
              <w:jc w:val="both"/>
              <w:rPr>
                <w:sz w:val="28"/>
                <w:szCs w:val="28"/>
              </w:rPr>
            </w:pPr>
            <w:r w:rsidRPr="008E4E18">
              <w:rPr>
                <w:b/>
                <w:sz w:val="28"/>
                <w:szCs w:val="28"/>
              </w:rPr>
              <w:t>Форма и образец заполнения межведомственного запроса</w:t>
            </w:r>
          </w:p>
          <w:p w:rsidR="00BD09A4" w:rsidRPr="008E4E18" w:rsidRDefault="00BD09A4" w:rsidP="00915738">
            <w:pPr>
              <w:pStyle w:val="Default"/>
              <w:ind w:left="1080"/>
              <w:jc w:val="both"/>
            </w:pPr>
            <w:r w:rsidRPr="008E4E18">
              <w:rPr>
                <w:sz w:val="28"/>
                <w:szCs w:val="28"/>
              </w:rPr>
              <w:t>Нет</w:t>
            </w:r>
          </w:p>
        </w:tc>
      </w:tr>
      <w:tr w:rsidR="00BD09A4" w:rsidRPr="008E4E18" w:rsidTr="001F18BD">
        <w:trPr>
          <w:trHeight w:val="403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09A4" w:rsidRPr="008E4E18" w:rsidRDefault="00BD09A4" w:rsidP="00915738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E4E18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lastRenderedPageBreak/>
              <w:t xml:space="preserve">Технологические процессы предоставления </w:t>
            </w:r>
            <w:r w:rsidRPr="008E4E18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lastRenderedPageBreak/>
              <w:t>муниципальной услуги</w:t>
            </w:r>
          </w:p>
        </w:tc>
        <w:tc>
          <w:tcPr>
            <w:tcW w:w="10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09A4" w:rsidRPr="008E4E18" w:rsidRDefault="00BD09A4" w:rsidP="0091573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E4E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Содержит детализированные до уровня отдельных действий формализованное описание технологических процессов предоставления каждой подуслуги. </w:t>
            </w:r>
            <w:r w:rsidRPr="008E4E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Информация по каждому действию в рамках административной процедуры приводится в соответствии со следующей структурой</w:t>
            </w:r>
          </w:p>
          <w:p w:rsidR="00BD09A4" w:rsidRPr="008E4E18" w:rsidRDefault="00BD09A4" w:rsidP="00915738">
            <w:pPr>
              <w:numPr>
                <w:ilvl w:val="0"/>
                <w:numId w:val="13"/>
              </w:numPr>
              <w:suppressAutoHyphens/>
              <w:autoSpaceDE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8E4E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Порядок выполнения каждого действия с возможными траекториями и критериями принятия решений</w:t>
            </w:r>
          </w:p>
          <w:p w:rsidR="00BD09A4" w:rsidRPr="008E4E18" w:rsidRDefault="00BD09A4" w:rsidP="0091573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4E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 xml:space="preserve">1) </w:t>
            </w:r>
            <w:r w:rsidRPr="008E4E18">
              <w:rPr>
                <w:rFonts w:ascii="Times New Roman" w:hAnsi="Times New Roman" w:cs="Times New Roman"/>
                <w:sz w:val="28"/>
                <w:szCs w:val="28"/>
              </w:rPr>
              <w:t>прием и регистрация заявления с документами, необходимыми для предоставления муниципальной услуги;</w:t>
            </w:r>
          </w:p>
          <w:p w:rsidR="00BD09A4" w:rsidRPr="008E4E18" w:rsidRDefault="00BD09A4" w:rsidP="00915738">
            <w:pPr>
              <w:pStyle w:val="1"/>
              <w:jc w:val="both"/>
              <w:rPr>
                <w:rFonts w:eastAsia="Times New Roman"/>
                <w:sz w:val="28"/>
                <w:szCs w:val="28"/>
              </w:rPr>
            </w:pPr>
            <w:r w:rsidRPr="008E4E18">
              <w:rPr>
                <w:rFonts w:eastAsia="Times New Roman"/>
                <w:sz w:val="28"/>
                <w:szCs w:val="28"/>
              </w:rPr>
              <w:t>2) направление  межведомственных запросов в органы, участвующие в предоставлении муниципальной услуги;</w:t>
            </w:r>
          </w:p>
          <w:p w:rsidR="00BD09A4" w:rsidRPr="008E4E18" w:rsidRDefault="00BD09A4" w:rsidP="00915738">
            <w:pPr>
              <w:pStyle w:val="1"/>
              <w:jc w:val="both"/>
              <w:rPr>
                <w:rFonts w:eastAsia="Times New Roman"/>
                <w:sz w:val="28"/>
                <w:szCs w:val="28"/>
              </w:rPr>
            </w:pPr>
            <w:r w:rsidRPr="008E4E18">
              <w:rPr>
                <w:rFonts w:eastAsia="Times New Roman"/>
                <w:sz w:val="28"/>
                <w:szCs w:val="28"/>
              </w:rPr>
              <w:t>3) принятие решения о предоставлении (отказе в предоставлении) муниципальной  услуги и оформление результатов муниципальной услуги;</w:t>
            </w:r>
          </w:p>
          <w:p w:rsidR="00BD09A4" w:rsidRPr="008E4E18" w:rsidRDefault="00BD09A4" w:rsidP="00915738">
            <w:pPr>
              <w:pStyle w:val="1"/>
              <w:jc w:val="both"/>
              <w:rPr>
                <w:sz w:val="28"/>
                <w:szCs w:val="28"/>
              </w:rPr>
            </w:pPr>
            <w:r w:rsidRPr="008E4E18">
              <w:rPr>
                <w:rFonts w:eastAsia="Times New Roman"/>
                <w:sz w:val="28"/>
                <w:szCs w:val="28"/>
              </w:rPr>
              <w:t>4)  выдача результатов предоставления муниципальной услуги заявителю.</w:t>
            </w:r>
          </w:p>
          <w:p w:rsidR="00BD09A4" w:rsidRPr="008E4E18" w:rsidRDefault="00BD09A4" w:rsidP="00915738">
            <w:pPr>
              <w:pStyle w:val="a4"/>
              <w:spacing w:line="240" w:lineRule="auto"/>
            </w:pPr>
          </w:p>
          <w:p w:rsidR="00BD09A4" w:rsidRPr="008E4E18" w:rsidRDefault="00BD09A4" w:rsidP="00915738">
            <w:pPr>
              <w:numPr>
                <w:ilvl w:val="0"/>
                <w:numId w:val="13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E4E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Ответственные специалисты по каждому действию</w:t>
            </w:r>
          </w:p>
          <w:p w:rsidR="00BD09A4" w:rsidRPr="008E4E18" w:rsidRDefault="00BD09A4" w:rsidP="00915738">
            <w:pPr>
              <w:spacing w:after="0"/>
              <w:ind w:left="72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E4E18">
              <w:rPr>
                <w:rFonts w:ascii="Times New Roman" w:hAnsi="Times New Roman" w:cs="Times New Roman"/>
                <w:bCs/>
                <w:sz w:val="28"/>
                <w:szCs w:val="28"/>
              </w:rPr>
              <w:t>Специалисты Администрации сельсовета</w:t>
            </w:r>
          </w:p>
          <w:p w:rsidR="00BD09A4" w:rsidRPr="008E4E18" w:rsidRDefault="00BD09A4" w:rsidP="00915738">
            <w:pPr>
              <w:spacing w:after="0"/>
              <w:ind w:left="72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D09A4" w:rsidRPr="008E4E18" w:rsidRDefault="00BD09A4" w:rsidP="00915738">
            <w:pPr>
              <w:numPr>
                <w:ilvl w:val="0"/>
                <w:numId w:val="13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E4E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Среднее время выполнения каждого действия</w:t>
            </w:r>
          </w:p>
          <w:p w:rsidR="00BD09A4" w:rsidRPr="008E4E18" w:rsidRDefault="00BD09A4" w:rsidP="00915738">
            <w:pPr>
              <w:numPr>
                <w:ilvl w:val="0"/>
                <w:numId w:val="15"/>
              </w:numPr>
              <w:suppressAutoHyphens/>
              <w:autoSpaceDE w:val="0"/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E4E18">
              <w:rPr>
                <w:rFonts w:ascii="Times New Roman" w:hAnsi="Times New Roman" w:cs="Times New Roman"/>
                <w:bCs/>
                <w:sz w:val="28"/>
                <w:szCs w:val="28"/>
              </w:rPr>
              <w:t>1 день;</w:t>
            </w:r>
          </w:p>
          <w:p w:rsidR="00BD09A4" w:rsidRPr="008E4E18" w:rsidRDefault="00BD09A4" w:rsidP="00915738">
            <w:pPr>
              <w:numPr>
                <w:ilvl w:val="0"/>
                <w:numId w:val="15"/>
              </w:numPr>
              <w:suppressAutoHyphens/>
              <w:autoSpaceDE w:val="0"/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E4E18">
              <w:rPr>
                <w:rFonts w:ascii="Times New Roman" w:hAnsi="Times New Roman" w:cs="Times New Roman"/>
                <w:bCs/>
                <w:sz w:val="28"/>
                <w:szCs w:val="28"/>
              </w:rPr>
              <w:t>8 дней;</w:t>
            </w:r>
          </w:p>
          <w:p w:rsidR="00BD09A4" w:rsidRPr="008E4E18" w:rsidRDefault="00BD09A4" w:rsidP="00915738">
            <w:pPr>
              <w:numPr>
                <w:ilvl w:val="0"/>
                <w:numId w:val="15"/>
              </w:numPr>
              <w:suppressAutoHyphens/>
              <w:autoSpaceDE w:val="0"/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E4E18">
              <w:rPr>
                <w:rFonts w:ascii="Times New Roman" w:hAnsi="Times New Roman" w:cs="Times New Roman"/>
                <w:bCs/>
                <w:sz w:val="28"/>
                <w:szCs w:val="28"/>
              </w:rPr>
              <w:t>49 дней;</w:t>
            </w:r>
          </w:p>
          <w:p w:rsidR="00BD09A4" w:rsidRPr="008E4E18" w:rsidRDefault="00BD09A4" w:rsidP="00915738">
            <w:pPr>
              <w:numPr>
                <w:ilvl w:val="0"/>
                <w:numId w:val="15"/>
              </w:numPr>
              <w:suppressAutoHyphens/>
              <w:autoSpaceDE w:val="0"/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E4E18">
              <w:rPr>
                <w:rFonts w:ascii="Times New Roman" w:hAnsi="Times New Roman" w:cs="Times New Roman"/>
                <w:bCs/>
                <w:sz w:val="28"/>
                <w:szCs w:val="28"/>
              </w:rPr>
              <w:t>2 дня</w:t>
            </w:r>
          </w:p>
          <w:p w:rsidR="00BD09A4" w:rsidRPr="008E4E18" w:rsidRDefault="00BD09A4" w:rsidP="00915738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D09A4" w:rsidRPr="008E4E18" w:rsidRDefault="00BD09A4" w:rsidP="00915738">
            <w:pPr>
              <w:numPr>
                <w:ilvl w:val="0"/>
                <w:numId w:val="13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E4E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Ресурсы, необходимые для выполнения действия (документационные и технологические)</w:t>
            </w:r>
          </w:p>
          <w:p w:rsidR="00BD09A4" w:rsidRPr="008E4E18" w:rsidRDefault="00BD09A4" w:rsidP="00915738">
            <w:pPr>
              <w:spacing w:after="0"/>
              <w:ind w:left="72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E4E18">
              <w:rPr>
                <w:rFonts w:ascii="Times New Roman" w:hAnsi="Times New Roman" w:cs="Times New Roman"/>
                <w:bCs/>
                <w:sz w:val="28"/>
                <w:szCs w:val="28"/>
              </w:rPr>
              <w:t>1) Нормативные правовые акты, регулирующие предоставление муниципальной услуги;</w:t>
            </w:r>
          </w:p>
          <w:p w:rsidR="00BD09A4" w:rsidRPr="008E4E18" w:rsidRDefault="00BD09A4" w:rsidP="00915738">
            <w:pPr>
              <w:spacing w:after="0"/>
              <w:ind w:left="72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E4E18">
              <w:rPr>
                <w:rFonts w:ascii="Times New Roman" w:hAnsi="Times New Roman" w:cs="Times New Roman"/>
                <w:bCs/>
                <w:sz w:val="28"/>
                <w:szCs w:val="28"/>
              </w:rPr>
              <w:t>2)Автоматизированное рабочее место, подключенное к СМЭВ</w:t>
            </w:r>
          </w:p>
          <w:p w:rsidR="00BD09A4" w:rsidRPr="008E4E18" w:rsidRDefault="00BD09A4" w:rsidP="00915738">
            <w:pPr>
              <w:spacing w:after="0"/>
              <w:ind w:left="72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D09A4" w:rsidRPr="008E4E18" w:rsidRDefault="00BD09A4" w:rsidP="00915738">
            <w:pPr>
              <w:numPr>
                <w:ilvl w:val="0"/>
                <w:numId w:val="13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E4E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Возможные сценарии дальнейшего предоставления подуслуги в зависимости от результатов выполнения действия</w:t>
            </w:r>
          </w:p>
          <w:p w:rsidR="00BD09A4" w:rsidRPr="008E4E18" w:rsidRDefault="00BD09A4" w:rsidP="00915738">
            <w:pPr>
              <w:spacing w:after="0"/>
              <w:ind w:left="72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E4E18">
              <w:rPr>
                <w:rFonts w:ascii="Times New Roman" w:hAnsi="Times New Roman" w:cs="Times New Roman"/>
                <w:bCs/>
                <w:sz w:val="28"/>
                <w:szCs w:val="28"/>
              </w:rPr>
              <w:t>Нет</w:t>
            </w:r>
          </w:p>
          <w:p w:rsidR="00BD09A4" w:rsidRPr="008E4E18" w:rsidRDefault="00BD09A4" w:rsidP="00915738">
            <w:pPr>
              <w:spacing w:after="0"/>
              <w:ind w:left="72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BD09A4" w:rsidRPr="008E4E18" w:rsidRDefault="00BD09A4" w:rsidP="00915738">
      <w:pPr>
        <w:spacing w:after="0"/>
        <w:rPr>
          <w:rFonts w:ascii="Times New Roman" w:hAnsi="Times New Roman" w:cs="Times New Roman"/>
        </w:rPr>
        <w:sectPr w:rsidR="00BD09A4" w:rsidRPr="008E4E18" w:rsidSect="0078718E">
          <w:headerReference w:type="even" r:id="rId12"/>
          <w:headerReference w:type="default" r:id="rId13"/>
          <w:headerReference w:type="first" r:id="rId14"/>
          <w:pgSz w:w="16838" w:h="11906" w:orient="landscape"/>
          <w:pgMar w:top="1134" w:right="1134" w:bottom="1134" w:left="1134" w:header="720" w:footer="720" w:gutter="0"/>
          <w:cols w:space="720"/>
          <w:docGrid w:linePitch="360"/>
        </w:sectPr>
      </w:pPr>
    </w:p>
    <w:p w:rsidR="00BD09A4" w:rsidRPr="008E4E18" w:rsidRDefault="00BD09A4" w:rsidP="00915738">
      <w:pPr>
        <w:spacing w:after="0"/>
        <w:ind w:firstLine="68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E4E18">
        <w:rPr>
          <w:rFonts w:ascii="Times New Roman" w:hAnsi="Times New Roman" w:cs="Times New Roman"/>
          <w:b/>
          <w:noProof/>
          <w:sz w:val="32"/>
          <w:szCs w:val="32"/>
        </w:rPr>
        <w:lastRenderedPageBreak/>
        <w:drawing>
          <wp:inline distT="0" distB="0" distL="0" distR="0">
            <wp:extent cx="1352550" cy="12954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4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09A4" w:rsidRPr="008E4E18" w:rsidRDefault="00BD09A4" w:rsidP="00915738">
      <w:pPr>
        <w:spacing w:after="0"/>
        <w:ind w:firstLine="68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E4E18">
        <w:rPr>
          <w:rFonts w:ascii="Times New Roman" w:hAnsi="Times New Roman" w:cs="Times New Roman"/>
          <w:b/>
          <w:sz w:val="32"/>
          <w:szCs w:val="32"/>
        </w:rPr>
        <w:t>АДМИНИСТРАЦИЯ</w:t>
      </w:r>
    </w:p>
    <w:p w:rsidR="00BD09A4" w:rsidRPr="008E4E18" w:rsidRDefault="0078718E" w:rsidP="00915738">
      <w:pPr>
        <w:spacing w:after="0"/>
        <w:ind w:firstLine="68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ОЗЕРСКОГО</w:t>
      </w:r>
      <w:r w:rsidR="00BD09A4" w:rsidRPr="008E4E18">
        <w:rPr>
          <w:rFonts w:ascii="Times New Roman" w:hAnsi="Times New Roman" w:cs="Times New Roman"/>
          <w:b/>
          <w:sz w:val="32"/>
          <w:szCs w:val="32"/>
        </w:rPr>
        <w:t xml:space="preserve"> СЕЛЬСОВЕТА</w:t>
      </w:r>
    </w:p>
    <w:p w:rsidR="00BD09A4" w:rsidRPr="008E4E18" w:rsidRDefault="00BD09A4" w:rsidP="00915738">
      <w:pPr>
        <w:spacing w:after="0"/>
        <w:ind w:firstLine="68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E4E18">
        <w:rPr>
          <w:rFonts w:ascii="Times New Roman" w:hAnsi="Times New Roman" w:cs="Times New Roman"/>
          <w:b/>
          <w:sz w:val="32"/>
          <w:szCs w:val="32"/>
        </w:rPr>
        <w:t>ЩИГРОВСКОГО РАЙОНА</w:t>
      </w:r>
    </w:p>
    <w:p w:rsidR="00BD09A4" w:rsidRPr="008E4E18" w:rsidRDefault="00BD09A4" w:rsidP="00915738">
      <w:pPr>
        <w:spacing w:after="0"/>
        <w:ind w:firstLine="68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E4E18">
        <w:rPr>
          <w:rFonts w:ascii="Times New Roman" w:hAnsi="Times New Roman" w:cs="Times New Roman"/>
          <w:b/>
          <w:sz w:val="32"/>
          <w:szCs w:val="32"/>
        </w:rPr>
        <w:t>КУРСКОЙ ОБЛАСТИ</w:t>
      </w:r>
    </w:p>
    <w:p w:rsidR="00BD09A4" w:rsidRPr="008E4E18" w:rsidRDefault="00BD09A4" w:rsidP="00915738">
      <w:pPr>
        <w:shd w:val="clear" w:color="auto" w:fill="FFFFFF"/>
        <w:tabs>
          <w:tab w:val="left" w:pos="1181"/>
        </w:tabs>
        <w:spacing w:after="0"/>
        <w:ind w:firstLine="68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D09A4" w:rsidRPr="008E4E18" w:rsidRDefault="00BD09A4" w:rsidP="00915738">
      <w:pPr>
        <w:shd w:val="clear" w:color="auto" w:fill="FFFFFF"/>
        <w:tabs>
          <w:tab w:val="left" w:pos="1181"/>
        </w:tabs>
        <w:spacing w:after="0"/>
        <w:ind w:firstLine="68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E4E18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BD09A4" w:rsidRPr="008E4E18" w:rsidRDefault="00BD09A4" w:rsidP="00915738">
      <w:pPr>
        <w:shd w:val="clear" w:color="auto" w:fill="FFFFFF"/>
        <w:tabs>
          <w:tab w:val="left" w:pos="1181"/>
        </w:tabs>
        <w:spacing w:after="0"/>
        <w:ind w:firstLine="68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D09A4" w:rsidRPr="008E4E18" w:rsidRDefault="00BD09A4" w:rsidP="00915738">
      <w:pPr>
        <w:shd w:val="clear" w:color="auto" w:fill="FFFFFF"/>
        <w:tabs>
          <w:tab w:val="left" w:pos="1181"/>
        </w:tabs>
        <w:spacing w:after="0"/>
        <w:ind w:firstLine="68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E4E18">
        <w:rPr>
          <w:rFonts w:ascii="Times New Roman" w:hAnsi="Times New Roman" w:cs="Times New Roman"/>
          <w:b/>
          <w:sz w:val="32"/>
          <w:szCs w:val="32"/>
        </w:rPr>
        <w:t xml:space="preserve">от </w:t>
      </w:r>
      <w:r w:rsidR="00890ED5">
        <w:rPr>
          <w:rFonts w:ascii="Times New Roman" w:hAnsi="Times New Roman" w:cs="Times New Roman"/>
          <w:b/>
          <w:sz w:val="32"/>
          <w:szCs w:val="32"/>
        </w:rPr>
        <w:t>30</w:t>
      </w:r>
      <w:r w:rsidRPr="008E4E18">
        <w:rPr>
          <w:rFonts w:ascii="Times New Roman" w:hAnsi="Times New Roman" w:cs="Times New Roman"/>
          <w:b/>
          <w:sz w:val="32"/>
          <w:szCs w:val="32"/>
        </w:rPr>
        <w:t xml:space="preserve"> ноября 2015 г. №1</w:t>
      </w:r>
      <w:r w:rsidR="00890ED5">
        <w:rPr>
          <w:rFonts w:ascii="Times New Roman" w:hAnsi="Times New Roman" w:cs="Times New Roman"/>
          <w:b/>
          <w:sz w:val="32"/>
          <w:szCs w:val="32"/>
        </w:rPr>
        <w:t>4</w:t>
      </w:r>
      <w:r w:rsidRPr="008E4E18">
        <w:rPr>
          <w:rFonts w:ascii="Times New Roman" w:hAnsi="Times New Roman" w:cs="Times New Roman"/>
          <w:b/>
          <w:sz w:val="32"/>
          <w:szCs w:val="32"/>
        </w:rPr>
        <w:t>4</w:t>
      </w:r>
    </w:p>
    <w:p w:rsidR="00BD09A4" w:rsidRPr="008E4E18" w:rsidRDefault="00BD09A4" w:rsidP="00915738">
      <w:pPr>
        <w:pStyle w:val="ConsPlusTitle"/>
        <w:ind w:firstLine="680"/>
        <w:jc w:val="center"/>
        <w:rPr>
          <w:rFonts w:ascii="Times New Roman" w:hAnsi="Times New Roman"/>
          <w:b/>
          <w:sz w:val="32"/>
          <w:szCs w:val="32"/>
        </w:rPr>
      </w:pPr>
      <w:r w:rsidRPr="008E4E18">
        <w:rPr>
          <w:rFonts w:ascii="Times New Roman" w:hAnsi="Times New Roman"/>
          <w:b/>
          <w:sz w:val="32"/>
          <w:szCs w:val="32"/>
        </w:rPr>
        <w:t>Об утверждении административного регламента</w:t>
      </w:r>
    </w:p>
    <w:p w:rsidR="00BD09A4" w:rsidRPr="008E4E18" w:rsidRDefault="00BD09A4" w:rsidP="00915738">
      <w:pPr>
        <w:pStyle w:val="ConsPlusTitle"/>
        <w:ind w:firstLine="680"/>
        <w:jc w:val="center"/>
        <w:rPr>
          <w:rFonts w:ascii="Times New Roman" w:hAnsi="Times New Roman"/>
          <w:b/>
          <w:sz w:val="32"/>
          <w:szCs w:val="32"/>
        </w:rPr>
      </w:pPr>
      <w:r w:rsidRPr="008E4E18">
        <w:rPr>
          <w:rFonts w:ascii="Times New Roman" w:hAnsi="Times New Roman"/>
          <w:b/>
          <w:sz w:val="32"/>
          <w:szCs w:val="32"/>
        </w:rPr>
        <w:t>по предоставлению муниципальной услуги</w:t>
      </w:r>
    </w:p>
    <w:p w:rsidR="00BD09A4" w:rsidRPr="008E4E18" w:rsidRDefault="00BD09A4" w:rsidP="00915738">
      <w:pPr>
        <w:spacing w:after="0"/>
        <w:ind w:firstLine="680"/>
        <w:jc w:val="center"/>
        <w:rPr>
          <w:rFonts w:ascii="Times New Roman" w:hAnsi="Times New Roman" w:cs="Times New Roman"/>
          <w:b/>
          <w:color w:val="000000"/>
          <w:spacing w:val="-1"/>
          <w:sz w:val="32"/>
          <w:szCs w:val="32"/>
        </w:rPr>
      </w:pPr>
      <w:r w:rsidRPr="008E4E18">
        <w:rPr>
          <w:rFonts w:ascii="Times New Roman" w:hAnsi="Times New Roman" w:cs="Times New Roman"/>
          <w:b/>
          <w:sz w:val="32"/>
          <w:szCs w:val="32"/>
        </w:rPr>
        <w:t>«</w:t>
      </w:r>
      <w:r w:rsidRPr="008E4E18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Продажа земельных участков, находящихся в муниципальной собственности, и (или) государственная собственность на которые не разграничена, на территории </w:t>
      </w:r>
      <w:r w:rsidR="0078718E">
        <w:rPr>
          <w:rFonts w:ascii="Times New Roman" w:hAnsi="Times New Roman" w:cs="Times New Roman"/>
          <w:b/>
          <w:color w:val="000000"/>
          <w:sz w:val="32"/>
          <w:szCs w:val="32"/>
        </w:rPr>
        <w:t>Озерского</w:t>
      </w:r>
      <w:r w:rsidRPr="008E4E18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сельсовета Щигровского района Курской области на торгах и без проведения торгов</w:t>
      </w:r>
      <w:r w:rsidRPr="008E4E18">
        <w:rPr>
          <w:rFonts w:ascii="Times New Roman" w:hAnsi="Times New Roman" w:cs="Times New Roman"/>
          <w:b/>
          <w:sz w:val="32"/>
          <w:szCs w:val="32"/>
        </w:rPr>
        <w:t>»</w:t>
      </w:r>
    </w:p>
    <w:p w:rsidR="00BD09A4" w:rsidRPr="008E4E18" w:rsidRDefault="00BD09A4" w:rsidP="00915738">
      <w:pPr>
        <w:shd w:val="clear" w:color="auto" w:fill="FFFFFF"/>
        <w:tabs>
          <w:tab w:val="left" w:pos="1181"/>
        </w:tabs>
        <w:spacing w:after="0"/>
        <w:ind w:firstLine="680"/>
        <w:jc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BD09A4" w:rsidRPr="008E4E18" w:rsidRDefault="00BD09A4" w:rsidP="00915738">
      <w:pPr>
        <w:spacing w:after="0"/>
        <w:ind w:firstLine="680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E4E18">
        <w:rPr>
          <w:rFonts w:ascii="Times New Roman" w:hAnsi="Times New Roman" w:cs="Times New Roman"/>
          <w:sz w:val="24"/>
          <w:szCs w:val="24"/>
        </w:rPr>
        <w:t xml:space="preserve">В целях осуществления административной реформы на территории МО «Крутовскийсельсовет» и в соответствии с Федеральным </w:t>
      </w:r>
      <w:hyperlink r:id="rId15" w:history="1">
        <w:r w:rsidRPr="008E4E18">
          <w:rPr>
            <w:rStyle w:val="ad"/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8E4E18">
        <w:rPr>
          <w:rFonts w:ascii="Times New Roman" w:hAnsi="Times New Roman" w:cs="Times New Roman"/>
          <w:sz w:val="24"/>
          <w:szCs w:val="24"/>
        </w:rPr>
        <w:t xml:space="preserve"> от 27.07.2010 N 210-ФЗ "Об организации предоставления государственных и муниципальных услуг", </w:t>
      </w:r>
      <w:hyperlink r:id="rId16" w:history="1">
        <w:r w:rsidRPr="008E4E18">
          <w:rPr>
            <w:rStyle w:val="ad"/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8E4E18">
        <w:rPr>
          <w:rFonts w:ascii="Times New Roman" w:hAnsi="Times New Roman" w:cs="Times New Roman"/>
          <w:sz w:val="24"/>
          <w:szCs w:val="24"/>
        </w:rPr>
        <w:t xml:space="preserve"> Администрации Курской области от 29 сентября 2011 г. N 473-па "О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услуг", Администрация </w:t>
      </w:r>
      <w:r w:rsidR="0078718E">
        <w:rPr>
          <w:rFonts w:ascii="Times New Roman" w:hAnsi="Times New Roman" w:cs="Times New Roman"/>
          <w:sz w:val="24"/>
          <w:szCs w:val="24"/>
        </w:rPr>
        <w:t>Озерского</w:t>
      </w:r>
      <w:r w:rsidRPr="008E4E18">
        <w:rPr>
          <w:rFonts w:ascii="Times New Roman" w:hAnsi="Times New Roman" w:cs="Times New Roman"/>
          <w:sz w:val="24"/>
          <w:szCs w:val="24"/>
        </w:rPr>
        <w:t xml:space="preserve"> сельсовета Щигровского района Курской области постановляет:</w:t>
      </w:r>
    </w:p>
    <w:p w:rsidR="00BD09A4" w:rsidRPr="008E4E18" w:rsidRDefault="00BD09A4" w:rsidP="00915738">
      <w:pPr>
        <w:spacing w:after="0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8E4E18">
        <w:rPr>
          <w:rFonts w:ascii="Times New Roman" w:hAnsi="Times New Roman" w:cs="Times New Roman"/>
          <w:color w:val="000000"/>
          <w:spacing w:val="-1"/>
          <w:sz w:val="24"/>
          <w:szCs w:val="24"/>
        </w:rPr>
        <w:t>1. Утвердить прилагаемый административный регламент по предоставлению муниципальной услуги</w:t>
      </w:r>
      <w:r w:rsidRPr="008E4E18">
        <w:rPr>
          <w:rFonts w:ascii="Times New Roman" w:hAnsi="Times New Roman" w:cs="Times New Roman"/>
          <w:sz w:val="24"/>
          <w:szCs w:val="24"/>
        </w:rPr>
        <w:t xml:space="preserve"> «</w:t>
      </w:r>
      <w:r w:rsidRPr="008E4E18">
        <w:rPr>
          <w:rFonts w:ascii="Times New Roman" w:hAnsi="Times New Roman" w:cs="Times New Roman"/>
          <w:color w:val="000000"/>
          <w:sz w:val="24"/>
          <w:szCs w:val="24"/>
        </w:rPr>
        <w:t>Продажа земельных участков, находящихся в муниципальной собственности и (или) государственная собственность на которые не разграничена,</w:t>
      </w:r>
      <w:r w:rsidR="00890ED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E4E18">
        <w:rPr>
          <w:rFonts w:ascii="Times New Roman" w:hAnsi="Times New Roman" w:cs="Times New Roman"/>
          <w:color w:val="000000"/>
          <w:sz w:val="24"/>
          <w:szCs w:val="24"/>
        </w:rPr>
        <w:t xml:space="preserve">на территории </w:t>
      </w:r>
      <w:r w:rsidR="0078718E">
        <w:rPr>
          <w:rFonts w:ascii="Times New Roman" w:hAnsi="Times New Roman" w:cs="Times New Roman"/>
          <w:color w:val="000000"/>
          <w:sz w:val="24"/>
          <w:szCs w:val="24"/>
        </w:rPr>
        <w:t>Озерского</w:t>
      </w:r>
      <w:r w:rsidRPr="008E4E18">
        <w:rPr>
          <w:rFonts w:ascii="Times New Roman" w:hAnsi="Times New Roman" w:cs="Times New Roman"/>
          <w:color w:val="000000"/>
          <w:sz w:val="24"/>
          <w:szCs w:val="24"/>
        </w:rPr>
        <w:t xml:space="preserve"> сельсовета Щигровского района Курской области на торгах и без проведения торгов</w:t>
      </w:r>
      <w:r w:rsidRPr="008E4E18">
        <w:rPr>
          <w:rFonts w:ascii="Times New Roman" w:hAnsi="Times New Roman" w:cs="Times New Roman"/>
          <w:sz w:val="24"/>
          <w:szCs w:val="24"/>
        </w:rPr>
        <w:t xml:space="preserve"> Администрацией </w:t>
      </w:r>
      <w:r w:rsidR="0078718E">
        <w:rPr>
          <w:rFonts w:ascii="Times New Roman" w:hAnsi="Times New Roman" w:cs="Times New Roman"/>
          <w:sz w:val="24"/>
          <w:szCs w:val="24"/>
        </w:rPr>
        <w:t>Озерского</w:t>
      </w:r>
      <w:r w:rsidRPr="008E4E18">
        <w:rPr>
          <w:rFonts w:ascii="Times New Roman" w:hAnsi="Times New Roman" w:cs="Times New Roman"/>
          <w:sz w:val="24"/>
          <w:szCs w:val="24"/>
        </w:rPr>
        <w:t xml:space="preserve"> сельсовета Щигровского района Курской области».</w:t>
      </w:r>
    </w:p>
    <w:p w:rsidR="00BD09A4" w:rsidRPr="008E4E18" w:rsidRDefault="00BD09A4" w:rsidP="00915738">
      <w:pPr>
        <w:widowControl w:val="0"/>
        <w:spacing w:after="0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8E4E18">
        <w:rPr>
          <w:rFonts w:ascii="Times New Roman" w:hAnsi="Times New Roman" w:cs="Times New Roman"/>
          <w:sz w:val="24"/>
          <w:szCs w:val="24"/>
        </w:rPr>
        <w:t>2. Разместить административный регламент в сети Интернет на официальном сайте Администрации Крутовског осельсоветаЩигровского района.</w:t>
      </w:r>
    </w:p>
    <w:p w:rsidR="00BD09A4" w:rsidRPr="008E4E18" w:rsidRDefault="00BD09A4" w:rsidP="00915738">
      <w:pPr>
        <w:widowControl w:val="0"/>
        <w:spacing w:after="0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8E4E18">
        <w:rPr>
          <w:rFonts w:ascii="Times New Roman" w:hAnsi="Times New Roman" w:cs="Times New Roman"/>
          <w:sz w:val="24"/>
          <w:szCs w:val="24"/>
        </w:rPr>
        <w:t>3. Контроль за исполнением настоящего постановления оставляю за собой.</w:t>
      </w:r>
    </w:p>
    <w:p w:rsidR="00BD09A4" w:rsidRPr="008E4E18" w:rsidRDefault="00BD09A4" w:rsidP="00915738">
      <w:pPr>
        <w:widowControl w:val="0"/>
        <w:spacing w:after="0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8E4E18">
        <w:rPr>
          <w:rFonts w:ascii="Times New Roman" w:hAnsi="Times New Roman" w:cs="Times New Roman"/>
          <w:sz w:val="24"/>
          <w:szCs w:val="24"/>
        </w:rPr>
        <w:t>4. Постановление вступает в силу со дня его обнародования.</w:t>
      </w:r>
    </w:p>
    <w:p w:rsidR="00BD09A4" w:rsidRPr="008E4E18" w:rsidRDefault="00BD09A4" w:rsidP="00915738">
      <w:pPr>
        <w:widowControl w:val="0"/>
        <w:spacing w:after="0"/>
        <w:ind w:firstLine="680"/>
        <w:rPr>
          <w:rFonts w:ascii="Times New Roman" w:hAnsi="Times New Roman" w:cs="Times New Roman"/>
          <w:sz w:val="24"/>
          <w:szCs w:val="24"/>
        </w:rPr>
      </w:pPr>
      <w:r w:rsidRPr="008E4E18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78718E">
        <w:rPr>
          <w:rFonts w:ascii="Times New Roman" w:hAnsi="Times New Roman" w:cs="Times New Roman"/>
          <w:sz w:val="24"/>
          <w:szCs w:val="24"/>
        </w:rPr>
        <w:t>Озерского</w:t>
      </w:r>
      <w:r w:rsidR="00890ED5">
        <w:rPr>
          <w:rFonts w:ascii="Times New Roman" w:hAnsi="Times New Roman" w:cs="Times New Roman"/>
          <w:sz w:val="24"/>
          <w:szCs w:val="24"/>
        </w:rPr>
        <w:t xml:space="preserve"> </w:t>
      </w:r>
      <w:r w:rsidRPr="008E4E18">
        <w:rPr>
          <w:rFonts w:ascii="Times New Roman" w:hAnsi="Times New Roman" w:cs="Times New Roman"/>
          <w:sz w:val="24"/>
          <w:szCs w:val="24"/>
        </w:rPr>
        <w:t xml:space="preserve">сельсовета                            </w:t>
      </w:r>
      <w:r w:rsidR="00890ED5">
        <w:rPr>
          <w:rFonts w:ascii="Times New Roman" w:hAnsi="Times New Roman" w:cs="Times New Roman"/>
          <w:sz w:val="24"/>
          <w:szCs w:val="24"/>
        </w:rPr>
        <w:t>Ю. А. Бартенев</w:t>
      </w:r>
    </w:p>
    <w:p w:rsidR="00BD09A4" w:rsidRPr="008E4E18" w:rsidRDefault="00BD09A4" w:rsidP="00915738">
      <w:pPr>
        <w:spacing w:after="0"/>
        <w:ind w:firstLine="68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E4E18">
        <w:rPr>
          <w:rFonts w:ascii="Times New Roman" w:hAnsi="Times New Roman" w:cs="Times New Roman"/>
          <w:bCs/>
          <w:sz w:val="24"/>
          <w:szCs w:val="24"/>
        </w:rPr>
        <w:lastRenderedPageBreak/>
        <w:t>Приложение №1</w:t>
      </w:r>
    </w:p>
    <w:p w:rsidR="00BD09A4" w:rsidRPr="008E4E18" w:rsidRDefault="00BD09A4" w:rsidP="00915738">
      <w:pPr>
        <w:spacing w:after="0"/>
        <w:ind w:firstLine="680"/>
        <w:jc w:val="right"/>
        <w:rPr>
          <w:rFonts w:ascii="Times New Roman" w:hAnsi="Times New Roman" w:cs="Times New Roman"/>
          <w:sz w:val="24"/>
          <w:szCs w:val="24"/>
        </w:rPr>
      </w:pPr>
      <w:r w:rsidRPr="008E4E18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BD09A4" w:rsidRPr="008E4E18" w:rsidRDefault="00BD09A4" w:rsidP="00915738">
      <w:pPr>
        <w:spacing w:after="0"/>
        <w:ind w:firstLine="680"/>
        <w:jc w:val="right"/>
        <w:rPr>
          <w:rFonts w:ascii="Times New Roman" w:hAnsi="Times New Roman" w:cs="Times New Roman"/>
          <w:sz w:val="24"/>
          <w:szCs w:val="24"/>
        </w:rPr>
      </w:pPr>
      <w:r w:rsidRPr="008E4E18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BD09A4" w:rsidRPr="008E4E18" w:rsidRDefault="00BD09A4" w:rsidP="00915738">
      <w:pPr>
        <w:spacing w:after="0"/>
        <w:ind w:firstLine="68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8E4E18">
        <w:rPr>
          <w:rFonts w:ascii="Times New Roman" w:hAnsi="Times New Roman" w:cs="Times New Roman"/>
          <w:sz w:val="24"/>
          <w:szCs w:val="24"/>
        </w:rPr>
        <w:t>«</w:t>
      </w:r>
      <w:r w:rsidRPr="008E4E18">
        <w:rPr>
          <w:rFonts w:ascii="Times New Roman" w:hAnsi="Times New Roman" w:cs="Times New Roman"/>
          <w:color w:val="000000"/>
          <w:sz w:val="24"/>
          <w:szCs w:val="24"/>
        </w:rPr>
        <w:t>Продажа земельных участков, находящихся в</w:t>
      </w:r>
    </w:p>
    <w:p w:rsidR="00BD09A4" w:rsidRPr="008E4E18" w:rsidRDefault="00BD09A4" w:rsidP="00915738">
      <w:pPr>
        <w:spacing w:after="0"/>
        <w:ind w:firstLine="68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8E4E18">
        <w:rPr>
          <w:rFonts w:ascii="Times New Roman" w:hAnsi="Times New Roman" w:cs="Times New Roman"/>
          <w:color w:val="000000"/>
          <w:sz w:val="24"/>
          <w:szCs w:val="24"/>
        </w:rPr>
        <w:t>муниципальной собственности, и (или)</w:t>
      </w:r>
    </w:p>
    <w:p w:rsidR="00BD09A4" w:rsidRPr="008E4E18" w:rsidRDefault="00BD09A4" w:rsidP="00915738">
      <w:pPr>
        <w:spacing w:after="0"/>
        <w:ind w:firstLine="68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8E4E18">
        <w:rPr>
          <w:rFonts w:ascii="Times New Roman" w:hAnsi="Times New Roman" w:cs="Times New Roman"/>
          <w:color w:val="000000"/>
          <w:sz w:val="24"/>
          <w:szCs w:val="24"/>
        </w:rPr>
        <w:t>государственная собственность на которые</w:t>
      </w:r>
    </w:p>
    <w:p w:rsidR="00BD09A4" w:rsidRPr="008E4E18" w:rsidRDefault="00BD09A4" w:rsidP="00915738">
      <w:pPr>
        <w:spacing w:after="0"/>
        <w:ind w:firstLine="68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8E4E18">
        <w:rPr>
          <w:rFonts w:ascii="Times New Roman" w:hAnsi="Times New Roman" w:cs="Times New Roman"/>
          <w:color w:val="000000"/>
          <w:sz w:val="24"/>
          <w:szCs w:val="24"/>
        </w:rPr>
        <w:t>не разграничена на территории</w:t>
      </w:r>
    </w:p>
    <w:p w:rsidR="00BD09A4" w:rsidRPr="008E4E18" w:rsidRDefault="0078718E" w:rsidP="00915738">
      <w:pPr>
        <w:spacing w:after="0"/>
        <w:ind w:firstLine="680"/>
        <w:jc w:val="right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Озерского</w:t>
      </w:r>
      <w:r w:rsidR="00BD09A4" w:rsidRPr="008E4E18">
        <w:rPr>
          <w:rFonts w:ascii="Times New Roman" w:hAnsi="Times New Roman" w:cs="Times New Roman"/>
          <w:sz w:val="24"/>
          <w:szCs w:val="24"/>
        </w:rPr>
        <w:t xml:space="preserve"> сельсовета Щигровского района</w:t>
      </w:r>
    </w:p>
    <w:p w:rsidR="00BD09A4" w:rsidRPr="008E4E18" w:rsidRDefault="00BD09A4" w:rsidP="00915738">
      <w:pPr>
        <w:spacing w:after="0"/>
        <w:ind w:firstLine="680"/>
        <w:jc w:val="right"/>
        <w:rPr>
          <w:rFonts w:ascii="Times New Roman" w:hAnsi="Times New Roman" w:cs="Times New Roman"/>
          <w:sz w:val="24"/>
          <w:szCs w:val="24"/>
        </w:rPr>
      </w:pPr>
      <w:r w:rsidRPr="008E4E18">
        <w:rPr>
          <w:rFonts w:ascii="Times New Roman" w:hAnsi="Times New Roman" w:cs="Times New Roman"/>
          <w:sz w:val="24"/>
          <w:szCs w:val="24"/>
        </w:rPr>
        <w:t>Курской области</w:t>
      </w:r>
      <w:r w:rsidRPr="008E4E18">
        <w:rPr>
          <w:rFonts w:ascii="Times New Roman" w:hAnsi="Times New Roman" w:cs="Times New Roman"/>
          <w:color w:val="000000"/>
          <w:sz w:val="24"/>
          <w:szCs w:val="24"/>
        </w:rPr>
        <w:t xml:space="preserve"> на торгах и без проведения торгов</w:t>
      </w:r>
      <w:r w:rsidRPr="008E4E18">
        <w:rPr>
          <w:rFonts w:ascii="Times New Roman" w:hAnsi="Times New Roman" w:cs="Times New Roman"/>
          <w:sz w:val="24"/>
          <w:szCs w:val="24"/>
        </w:rPr>
        <w:t>»</w:t>
      </w:r>
    </w:p>
    <w:p w:rsidR="00BD09A4" w:rsidRPr="008E4E18" w:rsidRDefault="00BD09A4" w:rsidP="00915738">
      <w:pPr>
        <w:tabs>
          <w:tab w:val="left" w:pos="5985"/>
        </w:tabs>
        <w:spacing w:after="0"/>
        <w:ind w:firstLine="680"/>
        <w:rPr>
          <w:rFonts w:ascii="Times New Roman" w:hAnsi="Times New Roman" w:cs="Times New Roman"/>
          <w:sz w:val="24"/>
          <w:szCs w:val="24"/>
        </w:rPr>
      </w:pPr>
    </w:p>
    <w:p w:rsidR="00BD09A4" w:rsidRPr="008E4E18" w:rsidRDefault="00BD09A4" w:rsidP="00915738">
      <w:pPr>
        <w:spacing w:after="0"/>
        <w:ind w:firstLine="68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E4E18">
        <w:rPr>
          <w:rFonts w:ascii="Times New Roman" w:hAnsi="Times New Roman" w:cs="Times New Roman"/>
          <w:b/>
          <w:sz w:val="32"/>
          <w:szCs w:val="32"/>
        </w:rPr>
        <w:t xml:space="preserve">Образец заявления </w:t>
      </w:r>
    </w:p>
    <w:p w:rsidR="00BD09A4" w:rsidRPr="008E4E18" w:rsidRDefault="00BD09A4" w:rsidP="00915738">
      <w:pPr>
        <w:spacing w:after="0"/>
        <w:ind w:firstLine="680"/>
        <w:jc w:val="right"/>
        <w:rPr>
          <w:rFonts w:ascii="Times New Roman" w:hAnsi="Times New Roman" w:cs="Times New Roman"/>
          <w:sz w:val="24"/>
          <w:szCs w:val="24"/>
        </w:rPr>
      </w:pPr>
      <w:r w:rsidRPr="008E4E18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BD09A4" w:rsidRPr="008E4E18" w:rsidRDefault="00BD09A4" w:rsidP="00915738">
      <w:pPr>
        <w:spacing w:after="0"/>
        <w:ind w:firstLine="680"/>
        <w:jc w:val="right"/>
        <w:rPr>
          <w:rFonts w:ascii="Times New Roman" w:hAnsi="Times New Roman" w:cs="Times New Roman"/>
          <w:sz w:val="24"/>
          <w:szCs w:val="24"/>
        </w:rPr>
      </w:pPr>
      <w:r w:rsidRPr="008E4E18">
        <w:rPr>
          <w:rFonts w:ascii="Times New Roman" w:hAnsi="Times New Roman" w:cs="Times New Roman"/>
          <w:sz w:val="24"/>
          <w:szCs w:val="24"/>
        </w:rPr>
        <w:t>(наименование исполнительного</w:t>
      </w:r>
    </w:p>
    <w:p w:rsidR="00BD09A4" w:rsidRPr="008E4E18" w:rsidRDefault="00BD09A4" w:rsidP="00915738">
      <w:pPr>
        <w:spacing w:after="0"/>
        <w:ind w:firstLine="680"/>
        <w:jc w:val="right"/>
        <w:rPr>
          <w:rFonts w:ascii="Times New Roman" w:hAnsi="Times New Roman" w:cs="Times New Roman"/>
          <w:sz w:val="24"/>
          <w:szCs w:val="24"/>
        </w:rPr>
      </w:pPr>
      <w:r w:rsidRPr="008E4E18">
        <w:rPr>
          <w:rFonts w:ascii="Times New Roman" w:hAnsi="Times New Roman" w:cs="Times New Roman"/>
          <w:sz w:val="24"/>
          <w:szCs w:val="24"/>
        </w:rPr>
        <w:t>органа государственной власти</w:t>
      </w:r>
    </w:p>
    <w:p w:rsidR="00BD09A4" w:rsidRPr="008E4E18" w:rsidRDefault="00BD09A4" w:rsidP="00915738">
      <w:pPr>
        <w:spacing w:after="0"/>
        <w:ind w:firstLine="680"/>
        <w:jc w:val="right"/>
        <w:rPr>
          <w:rFonts w:ascii="Times New Roman" w:hAnsi="Times New Roman" w:cs="Times New Roman"/>
          <w:sz w:val="24"/>
          <w:szCs w:val="24"/>
        </w:rPr>
      </w:pPr>
      <w:r w:rsidRPr="008E4E18">
        <w:rPr>
          <w:rFonts w:ascii="Times New Roman" w:hAnsi="Times New Roman" w:cs="Times New Roman"/>
          <w:sz w:val="24"/>
          <w:szCs w:val="24"/>
        </w:rPr>
        <w:t>(или: органа местного самоуправления))</w:t>
      </w:r>
    </w:p>
    <w:p w:rsidR="00BD09A4" w:rsidRPr="008E4E18" w:rsidRDefault="00BD09A4" w:rsidP="0091573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E4E18">
        <w:rPr>
          <w:rFonts w:ascii="Times New Roman" w:hAnsi="Times New Roman" w:cs="Times New Roman"/>
          <w:sz w:val="24"/>
          <w:szCs w:val="24"/>
        </w:rPr>
        <w:t>адрес:___________________________________</w:t>
      </w:r>
    </w:p>
    <w:p w:rsidR="00BD09A4" w:rsidRPr="008E4E18" w:rsidRDefault="00BD09A4" w:rsidP="00915738">
      <w:pPr>
        <w:spacing w:after="0"/>
        <w:ind w:firstLine="680"/>
        <w:jc w:val="right"/>
        <w:rPr>
          <w:rFonts w:ascii="Times New Roman" w:hAnsi="Times New Roman" w:cs="Times New Roman"/>
          <w:sz w:val="24"/>
          <w:szCs w:val="24"/>
        </w:rPr>
      </w:pPr>
      <w:r w:rsidRPr="008E4E18">
        <w:rPr>
          <w:rFonts w:ascii="Times New Roman" w:hAnsi="Times New Roman" w:cs="Times New Roman"/>
          <w:sz w:val="24"/>
          <w:szCs w:val="24"/>
        </w:rPr>
        <w:t>от______________________________________</w:t>
      </w:r>
    </w:p>
    <w:p w:rsidR="00BD09A4" w:rsidRPr="008E4E18" w:rsidRDefault="00BD09A4" w:rsidP="00915738">
      <w:pPr>
        <w:spacing w:after="0"/>
        <w:ind w:firstLine="680"/>
        <w:jc w:val="right"/>
        <w:rPr>
          <w:rFonts w:ascii="Times New Roman" w:hAnsi="Times New Roman" w:cs="Times New Roman"/>
          <w:sz w:val="24"/>
          <w:szCs w:val="24"/>
        </w:rPr>
      </w:pPr>
      <w:r w:rsidRPr="008E4E18">
        <w:rPr>
          <w:rFonts w:ascii="Times New Roman" w:hAnsi="Times New Roman" w:cs="Times New Roman"/>
          <w:sz w:val="24"/>
          <w:szCs w:val="24"/>
        </w:rPr>
        <w:t>(наименование или Ф.И.О.)</w:t>
      </w:r>
    </w:p>
    <w:p w:rsidR="00BD09A4" w:rsidRPr="008E4E18" w:rsidRDefault="00BD09A4" w:rsidP="00915738">
      <w:pPr>
        <w:spacing w:after="0"/>
        <w:ind w:firstLine="680"/>
        <w:jc w:val="right"/>
        <w:rPr>
          <w:rFonts w:ascii="Times New Roman" w:hAnsi="Times New Roman" w:cs="Times New Roman"/>
          <w:sz w:val="24"/>
          <w:szCs w:val="24"/>
        </w:rPr>
      </w:pPr>
      <w:r w:rsidRPr="008E4E18">
        <w:rPr>
          <w:rFonts w:ascii="Times New Roman" w:hAnsi="Times New Roman" w:cs="Times New Roman"/>
          <w:sz w:val="24"/>
          <w:szCs w:val="24"/>
        </w:rPr>
        <w:t>адрес:_________________________________,</w:t>
      </w:r>
    </w:p>
    <w:p w:rsidR="00BD09A4" w:rsidRPr="008E4E18" w:rsidRDefault="00BD09A4" w:rsidP="00915738">
      <w:pPr>
        <w:spacing w:after="0"/>
        <w:ind w:firstLine="680"/>
        <w:jc w:val="right"/>
        <w:rPr>
          <w:rFonts w:ascii="Times New Roman" w:hAnsi="Times New Roman" w:cs="Times New Roman"/>
          <w:sz w:val="24"/>
          <w:szCs w:val="24"/>
        </w:rPr>
      </w:pPr>
      <w:r w:rsidRPr="008E4E18">
        <w:rPr>
          <w:rFonts w:ascii="Times New Roman" w:hAnsi="Times New Roman" w:cs="Times New Roman"/>
          <w:sz w:val="24"/>
          <w:szCs w:val="24"/>
        </w:rPr>
        <w:t>телефон:_______________,факс:__________,</w:t>
      </w:r>
    </w:p>
    <w:p w:rsidR="00BD09A4" w:rsidRPr="008E4E18" w:rsidRDefault="00BD09A4" w:rsidP="00915738">
      <w:pPr>
        <w:spacing w:after="0"/>
        <w:ind w:firstLine="680"/>
        <w:jc w:val="right"/>
        <w:rPr>
          <w:rFonts w:ascii="Times New Roman" w:hAnsi="Times New Roman" w:cs="Times New Roman"/>
          <w:sz w:val="24"/>
          <w:szCs w:val="24"/>
        </w:rPr>
      </w:pPr>
      <w:r w:rsidRPr="008E4E18">
        <w:rPr>
          <w:rFonts w:ascii="Times New Roman" w:hAnsi="Times New Roman" w:cs="Times New Roman"/>
          <w:sz w:val="24"/>
          <w:szCs w:val="24"/>
        </w:rPr>
        <w:t>адрес электронной почты:_________________</w:t>
      </w:r>
    </w:p>
    <w:p w:rsidR="00BD09A4" w:rsidRPr="008E4E18" w:rsidRDefault="00BD09A4" w:rsidP="00915738">
      <w:pPr>
        <w:spacing w:after="0"/>
        <w:ind w:firstLine="680"/>
        <w:rPr>
          <w:rFonts w:ascii="Times New Roman" w:hAnsi="Times New Roman" w:cs="Times New Roman"/>
          <w:sz w:val="24"/>
          <w:szCs w:val="24"/>
        </w:rPr>
      </w:pPr>
    </w:p>
    <w:p w:rsidR="00BD09A4" w:rsidRPr="008E4E18" w:rsidRDefault="00BD09A4" w:rsidP="00915738">
      <w:pPr>
        <w:spacing w:after="0"/>
        <w:ind w:firstLine="6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D09A4" w:rsidRPr="008E4E18" w:rsidRDefault="00BD09A4" w:rsidP="00915738">
      <w:pPr>
        <w:spacing w:after="0"/>
        <w:ind w:firstLine="6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E4E18">
        <w:rPr>
          <w:rFonts w:ascii="Times New Roman" w:hAnsi="Times New Roman" w:cs="Times New Roman"/>
          <w:b/>
          <w:bCs/>
          <w:sz w:val="24"/>
          <w:szCs w:val="24"/>
        </w:rPr>
        <w:t>Заявление</w:t>
      </w:r>
    </w:p>
    <w:p w:rsidR="00BD09A4" w:rsidRPr="008E4E18" w:rsidRDefault="00BD09A4" w:rsidP="00915738">
      <w:pPr>
        <w:spacing w:after="0"/>
        <w:ind w:firstLine="6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E4E18">
        <w:rPr>
          <w:rFonts w:ascii="Times New Roman" w:hAnsi="Times New Roman" w:cs="Times New Roman"/>
          <w:b/>
          <w:bCs/>
          <w:sz w:val="24"/>
          <w:szCs w:val="24"/>
        </w:rPr>
        <w:t>о продаже земельного участка,</w:t>
      </w:r>
    </w:p>
    <w:p w:rsidR="00BD09A4" w:rsidRPr="008E4E18" w:rsidRDefault="00BD09A4" w:rsidP="00915738">
      <w:pPr>
        <w:spacing w:after="0"/>
        <w:ind w:firstLine="6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E4E18">
        <w:rPr>
          <w:rFonts w:ascii="Times New Roman" w:hAnsi="Times New Roman" w:cs="Times New Roman"/>
          <w:b/>
          <w:bCs/>
          <w:sz w:val="24"/>
          <w:szCs w:val="24"/>
        </w:rPr>
        <w:t>находящегося в муниципальной собственности, без проведения торгов</w:t>
      </w:r>
    </w:p>
    <w:p w:rsidR="00BD09A4" w:rsidRPr="008E4E18" w:rsidRDefault="00BD09A4" w:rsidP="00915738">
      <w:pPr>
        <w:spacing w:after="0"/>
        <w:ind w:firstLine="680"/>
        <w:rPr>
          <w:rFonts w:ascii="Times New Roman" w:hAnsi="Times New Roman" w:cs="Times New Roman"/>
          <w:sz w:val="24"/>
          <w:szCs w:val="24"/>
        </w:rPr>
      </w:pPr>
    </w:p>
    <w:p w:rsidR="00BD09A4" w:rsidRPr="008E4E18" w:rsidRDefault="00BD09A4" w:rsidP="00915738">
      <w:pPr>
        <w:spacing w:after="0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8E4E18">
        <w:rPr>
          <w:rFonts w:ascii="Times New Roman" w:hAnsi="Times New Roman" w:cs="Times New Roman"/>
          <w:sz w:val="24"/>
          <w:szCs w:val="24"/>
        </w:rPr>
        <w:t>На основании ст. 39.17 Земельного кодекса Российской Федерации</w:t>
      </w:r>
    </w:p>
    <w:p w:rsidR="00BD09A4" w:rsidRPr="008E4E18" w:rsidRDefault="00BD09A4" w:rsidP="00915738">
      <w:pPr>
        <w:spacing w:after="0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E4E18">
        <w:rPr>
          <w:rFonts w:ascii="Times New Roman" w:hAnsi="Times New Roman" w:cs="Times New Roman"/>
          <w:sz w:val="24"/>
          <w:szCs w:val="24"/>
        </w:rPr>
        <w:t>_______________________ просит продать земельный участок размером</w:t>
      </w:r>
    </w:p>
    <w:p w:rsidR="00BD09A4" w:rsidRPr="008E4E18" w:rsidRDefault="00BD09A4" w:rsidP="00915738">
      <w:pPr>
        <w:spacing w:after="0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8E4E18">
        <w:rPr>
          <w:rFonts w:ascii="Times New Roman" w:hAnsi="Times New Roman" w:cs="Times New Roman"/>
          <w:sz w:val="24"/>
          <w:szCs w:val="24"/>
        </w:rPr>
        <w:t>(наименование или Ф.И.О.)</w:t>
      </w:r>
    </w:p>
    <w:p w:rsidR="00BD09A4" w:rsidRPr="008E4E18" w:rsidRDefault="00BD09A4" w:rsidP="009157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4E18">
        <w:rPr>
          <w:rFonts w:ascii="Times New Roman" w:hAnsi="Times New Roman" w:cs="Times New Roman"/>
          <w:sz w:val="24"/>
          <w:szCs w:val="24"/>
        </w:rPr>
        <w:t>_______________, расположенный по адресу: ____________________________,</w:t>
      </w:r>
    </w:p>
    <w:p w:rsidR="00BD09A4" w:rsidRPr="008E4E18" w:rsidRDefault="00BD09A4" w:rsidP="009157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4E18">
        <w:rPr>
          <w:rFonts w:ascii="Times New Roman" w:hAnsi="Times New Roman" w:cs="Times New Roman"/>
          <w:sz w:val="24"/>
          <w:szCs w:val="24"/>
        </w:rPr>
        <w:t>кадастровый номер __________________________.</w:t>
      </w:r>
    </w:p>
    <w:p w:rsidR="00BD09A4" w:rsidRPr="008E4E18" w:rsidRDefault="00BD09A4" w:rsidP="00915738">
      <w:pPr>
        <w:spacing w:after="0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8E4E18">
        <w:rPr>
          <w:rFonts w:ascii="Times New Roman" w:hAnsi="Times New Roman" w:cs="Times New Roman"/>
          <w:sz w:val="24"/>
          <w:szCs w:val="24"/>
        </w:rPr>
        <w:t>Основание продажи земельного участка без проведения торгов:</w:t>
      </w:r>
    </w:p>
    <w:p w:rsidR="00BD09A4" w:rsidRPr="008E4E18" w:rsidRDefault="00BD09A4" w:rsidP="009157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4E18">
        <w:rPr>
          <w:rFonts w:ascii="Times New Roman" w:hAnsi="Times New Roman" w:cs="Times New Roman"/>
          <w:sz w:val="24"/>
          <w:szCs w:val="24"/>
        </w:rPr>
        <w:t>___________________________________________________________________.</w:t>
      </w:r>
    </w:p>
    <w:p w:rsidR="00BD09A4" w:rsidRPr="008E4E18" w:rsidRDefault="00BD09A4" w:rsidP="009157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4E18">
        <w:rPr>
          <w:rFonts w:ascii="Times New Roman" w:hAnsi="Times New Roman" w:cs="Times New Roman"/>
          <w:sz w:val="24"/>
          <w:szCs w:val="24"/>
        </w:rPr>
        <w:t xml:space="preserve">(указать основания в соответствии с </w:t>
      </w:r>
      <w:hyperlink r:id="rId17" w:history="1">
        <w:r w:rsidRPr="008E4E18">
          <w:rPr>
            <w:rStyle w:val="ad"/>
            <w:rFonts w:ascii="Times New Roman" w:hAnsi="Times New Roman" w:cs="Times New Roman"/>
            <w:sz w:val="24"/>
            <w:szCs w:val="24"/>
          </w:rPr>
          <w:t>п. 2 ст. 39.3</w:t>
        </w:r>
      </w:hyperlink>
      <w:r w:rsidRPr="008E4E18">
        <w:rPr>
          <w:rFonts w:ascii="Times New Roman" w:hAnsi="Times New Roman" w:cs="Times New Roman"/>
          <w:sz w:val="24"/>
          <w:szCs w:val="24"/>
        </w:rPr>
        <w:t xml:space="preserve"> (или: </w:t>
      </w:r>
      <w:hyperlink r:id="rId18" w:history="1">
        <w:r w:rsidRPr="008E4E18">
          <w:rPr>
            <w:rStyle w:val="ad"/>
            <w:rFonts w:ascii="Times New Roman" w:hAnsi="Times New Roman" w:cs="Times New Roman"/>
            <w:sz w:val="24"/>
            <w:szCs w:val="24"/>
          </w:rPr>
          <w:t>ст. 39.5</w:t>
        </w:r>
      </w:hyperlink>
      <w:r w:rsidRPr="008E4E18">
        <w:rPr>
          <w:rFonts w:ascii="Times New Roman" w:hAnsi="Times New Roman" w:cs="Times New Roman"/>
          <w:sz w:val="24"/>
          <w:szCs w:val="24"/>
        </w:rPr>
        <w:t>/</w:t>
      </w:r>
    </w:p>
    <w:p w:rsidR="00BD09A4" w:rsidRPr="008E4E18" w:rsidRDefault="00B36EE5" w:rsidP="00915738">
      <w:pPr>
        <w:spacing w:after="0"/>
        <w:rPr>
          <w:rFonts w:ascii="Times New Roman" w:hAnsi="Times New Roman" w:cs="Times New Roman"/>
          <w:sz w:val="24"/>
          <w:szCs w:val="24"/>
        </w:rPr>
      </w:pPr>
      <w:hyperlink r:id="rId19" w:history="1">
        <w:r w:rsidR="00BD09A4" w:rsidRPr="008E4E18">
          <w:rPr>
            <w:rStyle w:val="ad"/>
            <w:rFonts w:ascii="Times New Roman" w:hAnsi="Times New Roman" w:cs="Times New Roman"/>
            <w:sz w:val="24"/>
            <w:szCs w:val="24"/>
          </w:rPr>
          <w:t>п. 2 ст. 39.6</w:t>
        </w:r>
      </w:hyperlink>
      <w:r w:rsidR="00BD09A4" w:rsidRPr="008E4E18">
        <w:rPr>
          <w:rFonts w:ascii="Times New Roman" w:hAnsi="Times New Roman" w:cs="Times New Roman"/>
          <w:sz w:val="24"/>
          <w:szCs w:val="24"/>
        </w:rPr>
        <w:t>/</w:t>
      </w:r>
      <w:hyperlink r:id="rId20" w:history="1">
        <w:r w:rsidR="00BD09A4" w:rsidRPr="008E4E18">
          <w:rPr>
            <w:rStyle w:val="ad"/>
            <w:rFonts w:ascii="Times New Roman" w:hAnsi="Times New Roman" w:cs="Times New Roman"/>
            <w:sz w:val="24"/>
            <w:szCs w:val="24"/>
          </w:rPr>
          <w:t>п. 2 ст. 39.10</w:t>
        </w:r>
      </w:hyperlink>
      <w:r w:rsidR="00BD09A4" w:rsidRPr="008E4E18">
        <w:rPr>
          <w:rFonts w:ascii="Times New Roman" w:hAnsi="Times New Roman" w:cs="Times New Roman"/>
          <w:sz w:val="24"/>
          <w:szCs w:val="24"/>
        </w:rPr>
        <w:t>) Земельного кодекса Российской Федерации)</w:t>
      </w:r>
    </w:p>
    <w:p w:rsidR="00BD09A4" w:rsidRPr="008E4E18" w:rsidRDefault="00BD09A4" w:rsidP="00915738">
      <w:pPr>
        <w:spacing w:after="0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E4E18">
        <w:rPr>
          <w:rFonts w:ascii="Times New Roman" w:hAnsi="Times New Roman" w:cs="Times New Roman"/>
          <w:sz w:val="24"/>
          <w:szCs w:val="24"/>
        </w:rPr>
        <w:t>__________________________ желает приобрести земельный участок на праве (наименование или Ф.И.О.)_____________________ для использования в целях ______________________.</w:t>
      </w:r>
    </w:p>
    <w:p w:rsidR="00BD09A4" w:rsidRPr="008E4E18" w:rsidRDefault="00BD09A4" w:rsidP="009157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4E18">
        <w:rPr>
          <w:rFonts w:ascii="Times New Roman" w:hAnsi="Times New Roman" w:cs="Times New Roman"/>
          <w:sz w:val="24"/>
          <w:szCs w:val="24"/>
        </w:rPr>
        <w:t>(Вариант:</w:t>
      </w:r>
    </w:p>
    <w:p w:rsidR="00BD09A4" w:rsidRPr="008E4E18" w:rsidRDefault="00BD09A4" w:rsidP="00915738">
      <w:pPr>
        <w:spacing w:after="0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8E4E18">
        <w:rPr>
          <w:rFonts w:ascii="Times New Roman" w:hAnsi="Times New Roman" w:cs="Times New Roman"/>
          <w:sz w:val="24"/>
          <w:szCs w:val="24"/>
        </w:rPr>
        <w:t>Земельный участок ________________________ просит предоставить взамен (наименование или Ф.И.О.)</w:t>
      </w:r>
    </w:p>
    <w:p w:rsidR="00BD09A4" w:rsidRPr="008E4E18" w:rsidRDefault="00BD09A4" w:rsidP="00915738">
      <w:pPr>
        <w:spacing w:after="0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8E4E18">
        <w:rPr>
          <w:rFonts w:ascii="Times New Roman" w:hAnsi="Times New Roman" w:cs="Times New Roman"/>
          <w:sz w:val="24"/>
          <w:szCs w:val="24"/>
        </w:rPr>
        <w:t>земельного участка, изымаемого для государственных (или: муниципальных)</w:t>
      </w:r>
    </w:p>
    <w:p w:rsidR="00BD09A4" w:rsidRPr="008E4E18" w:rsidRDefault="00BD09A4" w:rsidP="009157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4E18">
        <w:rPr>
          <w:rFonts w:ascii="Times New Roman" w:hAnsi="Times New Roman" w:cs="Times New Roman"/>
          <w:sz w:val="24"/>
          <w:szCs w:val="24"/>
        </w:rPr>
        <w:t>нужд, на основании Решения ______________________ от "__"_____ __ г. N __.)</w:t>
      </w:r>
    </w:p>
    <w:p w:rsidR="00BD09A4" w:rsidRPr="008E4E18" w:rsidRDefault="00BD09A4" w:rsidP="00915738">
      <w:pPr>
        <w:spacing w:after="0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8E4E18">
        <w:rPr>
          <w:rFonts w:ascii="Times New Roman" w:hAnsi="Times New Roman" w:cs="Times New Roman"/>
          <w:sz w:val="24"/>
          <w:szCs w:val="24"/>
        </w:rPr>
        <w:t>(наименование органа)</w:t>
      </w:r>
    </w:p>
    <w:p w:rsidR="00BD09A4" w:rsidRPr="008E4E18" w:rsidRDefault="00BD09A4" w:rsidP="009157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4E18">
        <w:rPr>
          <w:rFonts w:ascii="Times New Roman" w:hAnsi="Times New Roman" w:cs="Times New Roman"/>
          <w:sz w:val="24"/>
          <w:szCs w:val="24"/>
        </w:rPr>
        <w:lastRenderedPageBreak/>
        <w:t>(Вариант:</w:t>
      </w:r>
    </w:p>
    <w:p w:rsidR="00BD09A4" w:rsidRPr="008E4E18" w:rsidRDefault="00BD09A4" w:rsidP="009157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4E18">
        <w:rPr>
          <w:rFonts w:ascii="Times New Roman" w:hAnsi="Times New Roman" w:cs="Times New Roman"/>
          <w:sz w:val="24"/>
          <w:szCs w:val="24"/>
        </w:rPr>
        <w:t>Земельный участок ________________________ просит предоставить дл(наименование или Ф.И.О.)</w:t>
      </w:r>
    </w:p>
    <w:p w:rsidR="00BD09A4" w:rsidRPr="008E4E18" w:rsidRDefault="00BD09A4" w:rsidP="00915738">
      <w:pPr>
        <w:spacing w:after="0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8E4E18">
        <w:rPr>
          <w:rFonts w:ascii="Times New Roman" w:hAnsi="Times New Roman" w:cs="Times New Roman"/>
          <w:sz w:val="24"/>
          <w:szCs w:val="24"/>
        </w:rPr>
        <w:t>размещения объектов, предусмотренных документом и(или) проектом</w:t>
      </w:r>
    </w:p>
    <w:p w:rsidR="00BD09A4" w:rsidRPr="008E4E18" w:rsidRDefault="00BD09A4" w:rsidP="009157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4E18">
        <w:rPr>
          <w:rFonts w:ascii="Times New Roman" w:hAnsi="Times New Roman" w:cs="Times New Roman"/>
          <w:sz w:val="24"/>
          <w:szCs w:val="24"/>
        </w:rPr>
        <w:t>территориального  планирования (и (или) проектом планировки территории), на</w:t>
      </w:r>
    </w:p>
    <w:p w:rsidR="00BD09A4" w:rsidRPr="008E4E18" w:rsidRDefault="00BD09A4" w:rsidP="00915738">
      <w:pPr>
        <w:spacing w:after="0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8E4E18">
        <w:rPr>
          <w:rFonts w:ascii="Times New Roman" w:hAnsi="Times New Roman" w:cs="Times New Roman"/>
          <w:sz w:val="24"/>
          <w:szCs w:val="24"/>
        </w:rPr>
        <w:t>основании Решения __________________________ от "___"_____ ____ г. N ___.) (наименование органа)</w:t>
      </w:r>
    </w:p>
    <w:p w:rsidR="00BD09A4" w:rsidRPr="008E4E18" w:rsidRDefault="00BD09A4" w:rsidP="00915738">
      <w:pPr>
        <w:spacing w:after="0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8E4E18">
        <w:rPr>
          <w:rFonts w:ascii="Times New Roman" w:hAnsi="Times New Roman" w:cs="Times New Roman"/>
          <w:sz w:val="24"/>
          <w:szCs w:val="24"/>
        </w:rPr>
        <w:t>(Вариант:</w:t>
      </w:r>
    </w:p>
    <w:p w:rsidR="00BD09A4" w:rsidRPr="008E4E18" w:rsidRDefault="00BD09A4" w:rsidP="009157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4E18">
        <w:rPr>
          <w:rFonts w:ascii="Times New Roman" w:hAnsi="Times New Roman" w:cs="Times New Roman"/>
          <w:sz w:val="24"/>
          <w:szCs w:val="24"/>
        </w:rPr>
        <w:t>Земельный участок образовывался или его границы уточнялись на основании</w:t>
      </w:r>
    </w:p>
    <w:p w:rsidR="00BD09A4" w:rsidRPr="008E4E18" w:rsidRDefault="00BD09A4" w:rsidP="009157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4E18">
        <w:rPr>
          <w:rFonts w:ascii="Times New Roman" w:hAnsi="Times New Roman" w:cs="Times New Roman"/>
          <w:sz w:val="24"/>
          <w:szCs w:val="24"/>
        </w:rPr>
        <w:t>Решения _______________________________ от "___"_________ ____ г. N ___ о</w:t>
      </w:r>
    </w:p>
    <w:p w:rsidR="00BD09A4" w:rsidRPr="008E4E18" w:rsidRDefault="00BD09A4" w:rsidP="00915738">
      <w:pPr>
        <w:spacing w:after="0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8E4E18">
        <w:rPr>
          <w:rFonts w:ascii="Times New Roman" w:hAnsi="Times New Roman" w:cs="Times New Roman"/>
          <w:sz w:val="24"/>
          <w:szCs w:val="24"/>
        </w:rPr>
        <w:t>(наименование органа)</w:t>
      </w:r>
    </w:p>
    <w:p w:rsidR="00BD09A4" w:rsidRPr="008E4E18" w:rsidRDefault="00BD09A4" w:rsidP="00915738">
      <w:pPr>
        <w:spacing w:after="0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8E4E18">
        <w:rPr>
          <w:rFonts w:ascii="Times New Roman" w:hAnsi="Times New Roman" w:cs="Times New Roman"/>
          <w:sz w:val="24"/>
          <w:szCs w:val="24"/>
        </w:rPr>
        <w:t>предварительном согласовании предоставления земельного участка.</w:t>
      </w:r>
    </w:p>
    <w:p w:rsidR="00BD09A4" w:rsidRPr="008E4E18" w:rsidRDefault="00BD09A4" w:rsidP="00915738">
      <w:pPr>
        <w:spacing w:after="0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8E4E18">
        <w:rPr>
          <w:rFonts w:ascii="Times New Roman" w:hAnsi="Times New Roman" w:cs="Times New Roman"/>
          <w:sz w:val="24"/>
          <w:szCs w:val="24"/>
        </w:rPr>
        <w:t>Приложения:</w:t>
      </w:r>
    </w:p>
    <w:p w:rsidR="00BD09A4" w:rsidRPr="008E4E18" w:rsidRDefault="00BD09A4" w:rsidP="00915738">
      <w:pPr>
        <w:spacing w:after="0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8E4E18">
        <w:rPr>
          <w:rFonts w:ascii="Times New Roman" w:hAnsi="Times New Roman" w:cs="Times New Roman"/>
          <w:sz w:val="24"/>
          <w:szCs w:val="24"/>
        </w:rPr>
        <w:t>1. Документы, подтверждающие право заявителя на приобретение земельного участка без проведения торгов, и предусмотренные перечнем, установленным уполномоченным Правительством Российской Федерации федеральным органом исполнительной власти.</w:t>
      </w:r>
    </w:p>
    <w:p w:rsidR="00BD09A4" w:rsidRPr="008E4E18" w:rsidRDefault="00BD09A4" w:rsidP="00915738">
      <w:pPr>
        <w:spacing w:after="0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8E4E18">
        <w:rPr>
          <w:rFonts w:ascii="Times New Roman" w:hAnsi="Times New Roman" w:cs="Times New Roman"/>
          <w:sz w:val="24"/>
          <w:szCs w:val="24"/>
        </w:rPr>
        <w:t>2. Документ, подтверждающий полномочия представителя заявителя, в случае, если с заявлением о предварительном согласовании предоставления земельного участка обращается представитель заявителя.</w:t>
      </w:r>
    </w:p>
    <w:p w:rsidR="00BD09A4" w:rsidRPr="008E4E18" w:rsidRDefault="00BD09A4" w:rsidP="00915738">
      <w:pPr>
        <w:spacing w:after="0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8E4E18">
        <w:rPr>
          <w:rFonts w:ascii="Times New Roman" w:hAnsi="Times New Roman" w:cs="Times New Roman"/>
          <w:sz w:val="24"/>
          <w:szCs w:val="24"/>
        </w:rPr>
        <w:t>3.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</w:r>
    </w:p>
    <w:p w:rsidR="00BD09A4" w:rsidRPr="008E4E18" w:rsidRDefault="00BD09A4" w:rsidP="00915738">
      <w:pPr>
        <w:spacing w:after="0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8E4E18">
        <w:rPr>
          <w:rFonts w:ascii="Times New Roman" w:hAnsi="Times New Roman" w:cs="Times New Roman"/>
          <w:sz w:val="24"/>
          <w:szCs w:val="24"/>
        </w:rPr>
        <w:t>4. Подготовленные некоммерческой организацией, созданной гражданами, списки ее членов в случае,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садоводства.</w:t>
      </w:r>
    </w:p>
    <w:p w:rsidR="00BD09A4" w:rsidRPr="008E4E18" w:rsidRDefault="00BD09A4" w:rsidP="00915738">
      <w:pPr>
        <w:spacing w:after="0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8E4E18">
        <w:rPr>
          <w:rFonts w:ascii="Times New Roman" w:hAnsi="Times New Roman" w:cs="Times New Roman"/>
          <w:sz w:val="24"/>
          <w:szCs w:val="24"/>
        </w:rPr>
        <w:t>"___"________ ____ г.</w:t>
      </w:r>
    </w:p>
    <w:p w:rsidR="00BD09A4" w:rsidRPr="008E4E18" w:rsidRDefault="00BD09A4" w:rsidP="00915738">
      <w:pPr>
        <w:spacing w:after="0"/>
        <w:ind w:firstLine="680"/>
        <w:rPr>
          <w:rFonts w:ascii="Times New Roman" w:hAnsi="Times New Roman" w:cs="Times New Roman"/>
          <w:sz w:val="24"/>
          <w:szCs w:val="24"/>
        </w:rPr>
      </w:pPr>
      <w:r w:rsidRPr="008E4E18">
        <w:rPr>
          <w:rFonts w:ascii="Times New Roman" w:hAnsi="Times New Roman" w:cs="Times New Roman"/>
          <w:sz w:val="24"/>
          <w:szCs w:val="24"/>
        </w:rPr>
        <w:t>___________________</w:t>
      </w:r>
    </w:p>
    <w:p w:rsidR="00BD09A4" w:rsidRPr="008E4E18" w:rsidRDefault="00BD09A4" w:rsidP="00915738">
      <w:pPr>
        <w:spacing w:after="0"/>
        <w:ind w:firstLine="680"/>
        <w:rPr>
          <w:rFonts w:ascii="Times New Roman" w:hAnsi="Times New Roman" w:cs="Times New Roman"/>
          <w:sz w:val="24"/>
          <w:szCs w:val="24"/>
        </w:rPr>
      </w:pPr>
      <w:r w:rsidRPr="008E4E18">
        <w:rPr>
          <w:rFonts w:ascii="Times New Roman" w:hAnsi="Times New Roman" w:cs="Times New Roman"/>
          <w:sz w:val="24"/>
          <w:szCs w:val="24"/>
        </w:rPr>
        <w:t>(подпись)</w:t>
      </w:r>
    </w:p>
    <w:p w:rsidR="00BD09A4" w:rsidRPr="008E4E18" w:rsidRDefault="00BD09A4" w:rsidP="00915738">
      <w:pPr>
        <w:spacing w:after="0"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:rsidR="00BD09A4" w:rsidRPr="008E4E18" w:rsidRDefault="00BD09A4" w:rsidP="00915738">
      <w:pPr>
        <w:spacing w:after="0"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:rsidR="00BD09A4" w:rsidRPr="008E4E18" w:rsidRDefault="00BD09A4" w:rsidP="00915738">
      <w:pPr>
        <w:spacing w:after="0"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:rsidR="00BD09A4" w:rsidRPr="008E4E18" w:rsidRDefault="00BD09A4" w:rsidP="00915738">
      <w:pPr>
        <w:spacing w:after="0"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:rsidR="00BD09A4" w:rsidRPr="008E4E18" w:rsidRDefault="00BD09A4" w:rsidP="00915738">
      <w:pPr>
        <w:spacing w:after="0"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:rsidR="00BD09A4" w:rsidRPr="008E4E18" w:rsidRDefault="00BD09A4" w:rsidP="00915738">
      <w:pPr>
        <w:spacing w:after="0"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:rsidR="00BD09A4" w:rsidRPr="008E4E18" w:rsidRDefault="00BD09A4" w:rsidP="00915738">
      <w:pPr>
        <w:spacing w:after="0"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:rsidR="00BD09A4" w:rsidRPr="008E4E18" w:rsidRDefault="00BD09A4" w:rsidP="00915738">
      <w:pPr>
        <w:spacing w:after="0"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:rsidR="00BD09A4" w:rsidRPr="008E4E18" w:rsidRDefault="00BD09A4" w:rsidP="00915738">
      <w:pPr>
        <w:spacing w:after="0"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:rsidR="00BD09A4" w:rsidRPr="008E4E18" w:rsidRDefault="00BD09A4" w:rsidP="00915738">
      <w:pPr>
        <w:spacing w:after="0"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:rsidR="00BD09A4" w:rsidRPr="008E4E18" w:rsidRDefault="00BD09A4" w:rsidP="00915738">
      <w:pPr>
        <w:spacing w:after="0"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:rsidR="00BD09A4" w:rsidRPr="008E4E18" w:rsidRDefault="00BD09A4" w:rsidP="00915738">
      <w:pPr>
        <w:spacing w:after="0"/>
        <w:ind w:firstLine="6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09A4" w:rsidRPr="008E4E18" w:rsidRDefault="00BD09A4" w:rsidP="00915738">
      <w:pPr>
        <w:spacing w:after="0"/>
        <w:ind w:firstLine="6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09A4" w:rsidRPr="008E4E18" w:rsidRDefault="00BD09A4" w:rsidP="00915738">
      <w:pPr>
        <w:spacing w:after="0"/>
        <w:ind w:firstLine="6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09A4" w:rsidRPr="008E4E18" w:rsidRDefault="00BD09A4" w:rsidP="00915738">
      <w:pPr>
        <w:spacing w:after="0"/>
        <w:ind w:firstLine="6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09A4" w:rsidRPr="008E4E18" w:rsidRDefault="00BD09A4" w:rsidP="00915738">
      <w:pPr>
        <w:spacing w:after="0"/>
        <w:ind w:firstLine="6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09A4" w:rsidRPr="008E4E18" w:rsidRDefault="00BD09A4" w:rsidP="0091573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D09A4" w:rsidRPr="008E4E18" w:rsidRDefault="00BD09A4" w:rsidP="00915738">
      <w:pPr>
        <w:spacing w:after="0"/>
        <w:ind w:firstLine="6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09A4" w:rsidRPr="008E4E18" w:rsidRDefault="00BD09A4" w:rsidP="00915738">
      <w:pPr>
        <w:spacing w:after="0"/>
        <w:ind w:firstLine="68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E4E18">
        <w:rPr>
          <w:rFonts w:ascii="Times New Roman" w:hAnsi="Times New Roman" w:cs="Times New Roman"/>
          <w:b/>
          <w:sz w:val="32"/>
          <w:szCs w:val="32"/>
        </w:rPr>
        <w:t xml:space="preserve">Образец заявления </w:t>
      </w:r>
    </w:p>
    <w:p w:rsidR="00BD09A4" w:rsidRPr="008E4E18" w:rsidRDefault="00BD09A4" w:rsidP="00915738">
      <w:pPr>
        <w:spacing w:after="0"/>
        <w:ind w:firstLine="680"/>
        <w:jc w:val="right"/>
        <w:rPr>
          <w:rFonts w:ascii="Times New Roman" w:hAnsi="Times New Roman" w:cs="Times New Roman"/>
          <w:sz w:val="24"/>
          <w:szCs w:val="24"/>
        </w:rPr>
      </w:pPr>
      <w:r w:rsidRPr="008E4E18"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BD09A4" w:rsidRPr="008E4E18" w:rsidRDefault="00BD09A4" w:rsidP="00915738">
      <w:pPr>
        <w:spacing w:after="0"/>
        <w:ind w:firstLine="680"/>
        <w:jc w:val="right"/>
        <w:rPr>
          <w:rFonts w:ascii="Times New Roman" w:hAnsi="Times New Roman" w:cs="Times New Roman"/>
          <w:sz w:val="24"/>
          <w:szCs w:val="24"/>
        </w:rPr>
      </w:pPr>
      <w:r w:rsidRPr="008E4E18">
        <w:rPr>
          <w:rFonts w:ascii="Times New Roman" w:hAnsi="Times New Roman" w:cs="Times New Roman"/>
          <w:sz w:val="24"/>
          <w:szCs w:val="24"/>
        </w:rPr>
        <w:t>(наименование исполнительного</w:t>
      </w:r>
    </w:p>
    <w:p w:rsidR="00BD09A4" w:rsidRPr="008E4E18" w:rsidRDefault="00BD09A4" w:rsidP="00915738">
      <w:pPr>
        <w:spacing w:after="0"/>
        <w:ind w:firstLine="680"/>
        <w:jc w:val="right"/>
        <w:rPr>
          <w:rFonts w:ascii="Times New Roman" w:hAnsi="Times New Roman" w:cs="Times New Roman"/>
          <w:sz w:val="24"/>
          <w:szCs w:val="24"/>
        </w:rPr>
      </w:pPr>
      <w:r w:rsidRPr="008E4E18">
        <w:rPr>
          <w:rFonts w:ascii="Times New Roman" w:hAnsi="Times New Roman" w:cs="Times New Roman"/>
          <w:sz w:val="24"/>
          <w:szCs w:val="24"/>
        </w:rPr>
        <w:t>органа государственной власти</w:t>
      </w:r>
    </w:p>
    <w:p w:rsidR="00BD09A4" w:rsidRPr="008E4E18" w:rsidRDefault="00BD09A4" w:rsidP="00915738">
      <w:pPr>
        <w:spacing w:after="0"/>
        <w:ind w:firstLine="680"/>
        <w:jc w:val="right"/>
        <w:rPr>
          <w:rFonts w:ascii="Times New Roman" w:hAnsi="Times New Roman" w:cs="Times New Roman"/>
          <w:sz w:val="24"/>
          <w:szCs w:val="24"/>
        </w:rPr>
      </w:pPr>
      <w:r w:rsidRPr="008E4E18">
        <w:rPr>
          <w:rFonts w:ascii="Times New Roman" w:hAnsi="Times New Roman" w:cs="Times New Roman"/>
          <w:sz w:val="24"/>
          <w:szCs w:val="24"/>
        </w:rPr>
        <w:t>(или: органа местного самоуправления))</w:t>
      </w:r>
    </w:p>
    <w:p w:rsidR="00BD09A4" w:rsidRPr="008E4E18" w:rsidRDefault="00BD09A4" w:rsidP="00915738">
      <w:pPr>
        <w:spacing w:after="0"/>
        <w:ind w:firstLine="680"/>
        <w:jc w:val="right"/>
        <w:rPr>
          <w:rFonts w:ascii="Times New Roman" w:hAnsi="Times New Roman" w:cs="Times New Roman"/>
          <w:sz w:val="24"/>
          <w:szCs w:val="24"/>
        </w:rPr>
      </w:pPr>
      <w:r w:rsidRPr="008E4E18">
        <w:rPr>
          <w:rFonts w:ascii="Times New Roman" w:hAnsi="Times New Roman" w:cs="Times New Roman"/>
          <w:sz w:val="24"/>
          <w:szCs w:val="24"/>
        </w:rPr>
        <w:t>адрес: __________________________________</w:t>
      </w:r>
    </w:p>
    <w:p w:rsidR="00BD09A4" w:rsidRPr="008E4E18" w:rsidRDefault="00BD09A4" w:rsidP="00915738">
      <w:pPr>
        <w:spacing w:after="0"/>
        <w:ind w:firstLine="680"/>
        <w:jc w:val="right"/>
        <w:rPr>
          <w:rFonts w:ascii="Times New Roman" w:hAnsi="Times New Roman" w:cs="Times New Roman"/>
          <w:sz w:val="24"/>
          <w:szCs w:val="24"/>
        </w:rPr>
      </w:pPr>
      <w:r w:rsidRPr="008E4E18">
        <w:rPr>
          <w:rFonts w:ascii="Times New Roman" w:hAnsi="Times New Roman" w:cs="Times New Roman"/>
          <w:sz w:val="24"/>
          <w:szCs w:val="24"/>
        </w:rPr>
        <w:t>от ____________________________________</w:t>
      </w:r>
    </w:p>
    <w:p w:rsidR="00BD09A4" w:rsidRPr="008E4E18" w:rsidRDefault="00BD09A4" w:rsidP="00915738">
      <w:pPr>
        <w:spacing w:after="0"/>
        <w:ind w:firstLine="680"/>
        <w:jc w:val="right"/>
        <w:rPr>
          <w:rFonts w:ascii="Times New Roman" w:hAnsi="Times New Roman" w:cs="Times New Roman"/>
          <w:sz w:val="24"/>
          <w:szCs w:val="24"/>
        </w:rPr>
      </w:pPr>
      <w:r w:rsidRPr="008E4E18">
        <w:rPr>
          <w:rFonts w:ascii="Times New Roman" w:hAnsi="Times New Roman" w:cs="Times New Roman"/>
          <w:sz w:val="24"/>
          <w:szCs w:val="24"/>
        </w:rPr>
        <w:t>(наименование или Ф.И.О.)</w:t>
      </w:r>
    </w:p>
    <w:p w:rsidR="00BD09A4" w:rsidRPr="008E4E18" w:rsidRDefault="00BD09A4" w:rsidP="00915738">
      <w:pPr>
        <w:spacing w:after="0"/>
        <w:ind w:firstLine="680"/>
        <w:jc w:val="right"/>
        <w:rPr>
          <w:rFonts w:ascii="Times New Roman" w:hAnsi="Times New Roman" w:cs="Times New Roman"/>
          <w:sz w:val="24"/>
          <w:szCs w:val="24"/>
        </w:rPr>
      </w:pPr>
      <w:r w:rsidRPr="008E4E18">
        <w:rPr>
          <w:rFonts w:ascii="Times New Roman" w:hAnsi="Times New Roman" w:cs="Times New Roman"/>
          <w:sz w:val="24"/>
          <w:szCs w:val="24"/>
        </w:rPr>
        <w:t>адрес: _________________________________,</w:t>
      </w:r>
    </w:p>
    <w:p w:rsidR="00BD09A4" w:rsidRPr="008E4E18" w:rsidRDefault="00BD09A4" w:rsidP="00915738">
      <w:pPr>
        <w:spacing w:after="0"/>
        <w:ind w:firstLine="680"/>
        <w:jc w:val="right"/>
        <w:rPr>
          <w:rFonts w:ascii="Times New Roman" w:hAnsi="Times New Roman" w:cs="Times New Roman"/>
          <w:sz w:val="24"/>
          <w:szCs w:val="24"/>
        </w:rPr>
      </w:pPr>
      <w:r w:rsidRPr="008E4E18">
        <w:rPr>
          <w:rFonts w:ascii="Times New Roman" w:hAnsi="Times New Roman" w:cs="Times New Roman"/>
          <w:sz w:val="24"/>
          <w:szCs w:val="24"/>
        </w:rPr>
        <w:t>телефон: _______________, факс: __________,</w:t>
      </w:r>
    </w:p>
    <w:p w:rsidR="00BD09A4" w:rsidRPr="008E4E18" w:rsidRDefault="00BD09A4" w:rsidP="00915738">
      <w:pPr>
        <w:spacing w:after="0"/>
        <w:ind w:firstLine="680"/>
        <w:jc w:val="right"/>
        <w:rPr>
          <w:rFonts w:ascii="Times New Roman" w:hAnsi="Times New Roman" w:cs="Times New Roman"/>
          <w:sz w:val="24"/>
          <w:szCs w:val="24"/>
        </w:rPr>
      </w:pPr>
      <w:r w:rsidRPr="008E4E18">
        <w:rPr>
          <w:rFonts w:ascii="Times New Roman" w:hAnsi="Times New Roman" w:cs="Times New Roman"/>
          <w:sz w:val="24"/>
          <w:szCs w:val="24"/>
        </w:rPr>
        <w:t>адрес электронной почты: _________________</w:t>
      </w:r>
    </w:p>
    <w:p w:rsidR="00BD09A4" w:rsidRPr="008E4E18" w:rsidRDefault="00BD09A4" w:rsidP="00915738">
      <w:pPr>
        <w:spacing w:after="0"/>
        <w:ind w:firstLine="680"/>
        <w:rPr>
          <w:rFonts w:ascii="Times New Roman" w:hAnsi="Times New Roman" w:cs="Times New Roman"/>
          <w:sz w:val="24"/>
          <w:szCs w:val="24"/>
        </w:rPr>
      </w:pPr>
    </w:p>
    <w:p w:rsidR="00BD09A4" w:rsidRPr="008E4E18" w:rsidRDefault="00BD09A4" w:rsidP="00915738">
      <w:pPr>
        <w:spacing w:after="0"/>
        <w:ind w:firstLine="6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E4E18">
        <w:rPr>
          <w:rFonts w:ascii="Times New Roman" w:hAnsi="Times New Roman" w:cs="Times New Roman"/>
          <w:b/>
          <w:bCs/>
          <w:sz w:val="24"/>
          <w:szCs w:val="24"/>
        </w:rPr>
        <w:t>Заявление</w:t>
      </w:r>
    </w:p>
    <w:p w:rsidR="00BD09A4" w:rsidRPr="008E4E18" w:rsidRDefault="00BD09A4" w:rsidP="00915738">
      <w:pPr>
        <w:spacing w:after="0"/>
        <w:ind w:firstLine="6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E4E18">
        <w:rPr>
          <w:rFonts w:ascii="Times New Roman" w:hAnsi="Times New Roman" w:cs="Times New Roman"/>
          <w:b/>
          <w:bCs/>
          <w:sz w:val="24"/>
          <w:szCs w:val="24"/>
        </w:rPr>
        <w:t>о предварительном согласовании</w:t>
      </w:r>
    </w:p>
    <w:p w:rsidR="00BD09A4" w:rsidRPr="008E4E18" w:rsidRDefault="00BD09A4" w:rsidP="00915738">
      <w:pPr>
        <w:spacing w:after="0"/>
        <w:ind w:firstLine="6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E4E18">
        <w:rPr>
          <w:rFonts w:ascii="Times New Roman" w:hAnsi="Times New Roman" w:cs="Times New Roman"/>
          <w:b/>
          <w:bCs/>
          <w:sz w:val="24"/>
          <w:szCs w:val="24"/>
        </w:rPr>
        <w:t>предоставления земельного участка</w:t>
      </w:r>
    </w:p>
    <w:p w:rsidR="00BD09A4" w:rsidRPr="008E4E18" w:rsidRDefault="00BD09A4" w:rsidP="00915738">
      <w:pPr>
        <w:spacing w:after="0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8E4E18">
        <w:rPr>
          <w:rFonts w:ascii="Times New Roman" w:hAnsi="Times New Roman" w:cs="Times New Roman"/>
          <w:sz w:val="24"/>
          <w:szCs w:val="24"/>
        </w:rPr>
        <w:t>На основании ст. 39.15 Земельного кодекса Российской Федерации</w:t>
      </w:r>
    </w:p>
    <w:p w:rsidR="00BD09A4" w:rsidRPr="008E4E18" w:rsidRDefault="00BD09A4" w:rsidP="009157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4E18">
        <w:rPr>
          <w:rFonts w:ascii="Times New Roman" w:hAnsi="Times New Roman" w:cs="Times New Roman"/>
          <w:sz w:val="24"/>
          <w:szCs w:val="24"/>
        </w:rPr>
        <w:t>__________________________ просит о предварительном согласовании (наименование или Ф.И.О.)предоставления без проведения торгов земельного участка размером ________,расположенного по адресу: ____________________________________, кадастровый номер __________ (если границы такого земельного участка подлежат уточнению в соответствии с Федеральнымзаконом от 24.07.2007 N 221-ФЗ "О государственном кадастре недвижимости").</w:t>
      </w:r>
    </w:p>
    <w:p w:rsidR="00BD09A4" w:rsidRPr="008E4E18" w:rsidRDefault="00BD09A4" w:rsidP="00915738">
      <w:pPr>
        <w:spacing w:after="0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8E4E18">
        <w:rPr>
          <w:rFonts w:ascii="Times New Roman" w:hAnsi="Times New Roman" w:cs="Times New Roman"/>
          <w:sz w:val="24"/>
          <w:szCs w:val="24"/>
        </w:rPr>
        <w:t>(Вариант:</w:t>
      </w:r>
    </w:p>
    <w:p w:rsidR="00BD09A4" w:rsidRPr="008E4E18" w:rsidRDefault="00BD09A4" w:rsidP="00915738">
      <w:pPr>
        <w:spacing w:after="0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8E4E18">
        <w:rPr>
          <w:rFonts w:ascii="Times New Roman" w:hAnsi="Times New Roman" w:cs="Times New Roman"/>
          <w:sz w:val="24"/>
          <w:szCs w:val="24"/>
        </w:rPr>
        <w:t>На основании ст. 39.15 Земельного кодекса Российской Федерации</w:t>
      </w:r>
    </w:p>
    <w:p w:rsidR="00BD09A4" w:rsidRPr="008E4E18" w:rsidRDefault="00BD09A4" w:rsidP="009157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4E18">
        <w:rPr>
          <w:rFonts w:ascii="Times New Roman" w:hAnsi="Times New Roman" w:cs="Times New Roman"/>
          <w:sz w:val="24"/>
          <w:szCs w:val="24"/>
        </w:rPr>
        <w:t xml:space="preserve">________________________________ просит о предварительном согласовании </w:t>
      </w:r>
    </w:p>
    <w:p w:rsidR="00BD09A4" w:rsidRPr="008E4E18" w:rsidRDefault="00BD09A4" w:rsidP="009157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4E18">
        <w:rPr>
          <w:rFonts w:ascii="Times New Roman" w:hAnsi="Times New Roman" w:cs="Times New Roman"/>
          <w:sz w:val="24"/>
          <w:szCs w:val="24"/>
        </w:rPr>
        <w:t>(наименование или Ф.И.О.) предоставления без проведения торгов земельного участка размером ________,расположенного по адресу: _________________________________, образованиекоторого предусмотрено Решением _____________________________________(наименование органа исполнительной власти, уполномоченного в области государственного  кадастрового учета недвижимого имущества и ведения государственного кадастра недвижимости)</w:t>
      </w:r>
    </w:p>
    <w:p w:rsidR="00BD09A4" w:rsidRPr="008E4E18" w:rsidRDefault="00BD09A4" w:rsidP="00915738">
      <w:pPr>
        <w:spacing w:after="0"/>
        <w:ind w:firstLine="680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E4E18">
        <w:rPr>
          <w:rFonts w:ascii="Times New Roman" w:hAnsi="Times New Roman" w:cs="Times New Roman"/>
          <w:sz w:val="24"/>
          <w:szCs w:val="24"/>
        </w:rPr>
        <w:t>от "___"_________ ____ г. N ___.)</w:t>
      </w:r>
    </w:p>
    <w:p w:rsidR="00BD09A4" w:rsidRPr="008E4E18" w:rsidRDefault="00BD09A4" w:rsidP="00915738">
      <w:pPr>
        <w:spacing w:after="0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8E4E18">
        <w:rPr>
          <w:rFonts w:ascii="Times New Roman" w:hAnsi="Times New Roman" w:cs="Times New Roman"/>
          <w:sz w:val="24"/>
          <w:szCs w:val="24"/>
        </w:rPr>
        <w:t>Основание предоставления земельного участка без проведения торгов:</w:t>
      </w:r>
    </w:p>
    <w:p w:rsidR="00BD09A4" w:rsidRPr="008E4E18" w:rsidRDefault="00BD09A4" w:rsidP="009157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4E18">
        <w:rPr>
          <w:rFonts w:ascii="Times New Roman" w:hAnsi="Times New Roman" w:cs="Times New Roman"/>
          <w:sz w:val="24"/>
          <w:szCs w:val="24"/>
        </w:rPr>
        <w:t>__________________________________________________________________.</w:t>
      </w:r>
    </w:p>
    <w:p w:rsidR="00BD09A4" w:rsidRPr="008E4E18" w:rsidRDefault="00BD09A4" w:rsidP="009157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4E18">
        <w:rPr>
          <w:rFonts w:ascii="Times New Roman" w:hAnsi="Times New Roman" w:cs="Times New Roman"/>
          <w:sz w:val="24"/>
          <w:szCs w:val="24"/>
        </w:rPr>
        <w:t xml:space="preserve">(указать основания в соответствии с </w:t>
      </w:r>
      <w:hyperlink r:id="rId21" w:history="1">
        <w:r w:rsidRPr="008E4E18">
          <w:rPr>
            <w:rStyle w:val="ad"/>
            <w:rFonts w:ascii="Times New Roman" w:hAnsi="Times New Roman" w:cs="Times New Roman"/>
            <w:sz w:val="24"/>
            <w:szCs w:val="24"/>
          </w:rPr>
          <w:t>п. 2 ст. 39.3</w:t>
        </w:r>
      </w:hyperlink>
      <w:r w:rsidRPr="008E4E18">
        <w:rPr>
          <w:rFonts w:ascii="Times New Roman" w:hAnsi="Times New Roman" w:cs="Times New Roman"/>
          <w:sz w:val="24"/>
          <w:szCs w:val="24"/>
        </w:rPr>
        <w:t xml:space="preserve"> (или: </w:t>
      </w:r>
      <w:hyperlink r:id="rId22" w:history="1">
        <w:r w:rsidRPr="008E4E18">
          <w:rPr>
            <w:rStyle w:val="ad"/>
            <w:rFonts w:ascii="Times New Roman" w:hAnsi="Times New Roman" w:cs="Times New Roman"/>
            <w:sz w:val="24"/>
            <w:szCs w:val="24"/>
          </w:rPr>
          <w:t>ст. 39.5</w:t>
        </w:r>
      </w:hyperlink>
      <w:r w:rsidRPr="008E4E18">
        <w:rPr>
          <w:rFonts w:ascii="Times New Roman" w:hAnsi="Times New Roman" w:cs="Times New Roman"/>
          <w:sz w:val="24"/>
          <w:szCs w:val="24"/>
        </w:rPr>
        <w:t>/</w:t>
      </w:r>
    </w:p>
    <w:p w:rsidR="00BD09A4" w:rsidRPr="008E4E18" w:rsidRDefault="00B36EE5" w:rsidP="00915738">
      <w:pPr>
        <w:spacing w:after="0"/>
        <w:rPr>
          <w:rFonts w:ascii="Times New Roman" w:hAnsi="Times New Roman" w:cs="Times New Roman"/>
          <w:sz w:val="24"/>
          <w:szCs w:val="24"/>
        </w:rPr>
      </w:pPr>
      <w:hyperlink r:id="rId23" w:history="1">
        <w:r w:rsidR="00BD09A4" w:rsidRPr="008E4E18">
          <w:rPr>
            <w:rStyle w:val="ad"/>
            <w:rFonts w:ascii="Times New Roman" w:hAnsi="Times New Roman" w:cs="Times New Roman"/>
            <w:sz w:val="24"/>
            <w:szCs w:val="24"/>
          </w:rPr>
          <w:t>п. 2 ст. 39.6</w:t>
        </w:r>
      </w:hyperlink>
      <w:r w:rsidR="00BD09A4" w:rsidRPr="008E4E18">
        <w:rPr>
          <w:rFonts w:ascii="Times New Roman" w:hAnsi="Times New Roman" w:cs="Times New Roman"/>
          <w:sz w:val="24"/>
          <w:szCs w:val="24"/>
        </w:rPr>
        <w:t>/</w:t>
      </w:r>
      <w:hyperlink r:id="rId24" w:history="1">
        <w:r w:rsidR="00BD09A4" w:rsidRPr="008E4E18">
          <w:rPr>
            <w:rStyle w:val="ad"/>
            <w:rFonts w:ascii="Times New Roman" w:hAnsi="Times New Roman" w:cs="Times New Roman"/>
            <w:sz w:val="24"/>
            <w:szCs w:val="24"/>
          </w:rPr>
          <w:t>п. 2 ст. 39.10</w:t>
        </w:r>
      </w:hyperlink>
      <w:r w:rsidR="00BD09A4" w:rsidRPr="008E4E18">
        <w:rPr>
          <w:rFonts w:ascii="Times New Roman" w:hAnsi="Times New Roman" w:cs="Times New Roman"/>
          <w:sz w:val="24"/>
          <w:szCs w:val="24"/>
        </w:rPr>
        <w:t>) Земельного кодекса Российской Федерации)</w:t>
      </w:r>
    </w:p>
    <w:p w:rsidR="00BD09A4" w:rsidRPr="008E4E18" w:rsidRDefault="00BD09A4" w:rsidP="00915738">
      <w:pPr>
        <w:spacing w:after="0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E4E18">
        <w:rPr>
          <w:rFonts w:ascii="Times New Roman" w:hAnsi="Times New Roman" w:cs="Times New Roman"/>
          <w:sz w:val="24"/>
          <w:szCs w:val="24"/>
        </w:rPr>
        <w:t>_______________________ желает приобрести земельный участок на праве(наименование или Ф.И.О.)</w:t>
      </w:r>
    </w:p>
    <w:p w:rsidR="00BD09A4" w:rsidRPr="008E4E18" w:rsidRDefault="00BD09A4" w:rsidP="009157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4E18">
        <w:rPr>
          <w:rFonts w:ascii="Times New Roman" w:hAnsi="Times New Roman" w:cs="Times New Roman"/>
          <w:sz w:val="24"/>
          <w:szCs w:val="24"/>
        </w:rPr>
        <w:t>______________________ для использования в целях ____________________.</w:t>
      </w:r>
    </w:p>
    <w:p w:rsidR="00BD09A4" w:rsidRPr="008E4E18" w:rsidRDefault="00BD09A4" w:rsidP="00915738">
      <w:pPr>
        <w:spacing w:after="0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8E4E18">
        <w:rPr>
          <w:rFonts w:ascii="Times New Roman" w:hAnsi="Times New Roman" w:cs="Times New Roman"/>
          <w:sz w:val="24"/>
          <w:szCs w:val="24"/>
        </w:rPr>
        <w:t>(Вариант:</w:t>
      </w:r>
    </w:p>
    <w:p w:rsidR="00BD09A4" w:rsidRPr="008E4E18" w:rsidRDefault="00BD09A4" w:rsidP="009157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4E18">
        <w:rPr>
          <w:rFonts w:ascii="Times New Roman" w:hAnsi="Times New Roman" w:cs="Times New Roman"/>
          <w:sz w:val="24"/>
          <w:szCs w:val="24"/>
        </w:rPr>
        <w:t>Земельный участок __________________________ просит предоставить взамен(наименование или Ф.И.О.)</w:t>
      </w:r>
    </w:p>
    <w:p w:rsidR="00BD09A4" w:rsidRPr="008E4E18" w:rsidRDefault="00BD09A4" w:rsidP="009157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4E18">
        <w:rPr>
          <w:rFonts w:ascii="Times New Roman" w:hAnsi="Times New Roman" w:cs="Times New Roman"/>
          <w:sz w:val="24"/>
          <w:szCs w:val="24"/>
        </w:rPr>
        <w:t>земельного участка, изымаемого для государственных (или: муниципальных)</w:t>
      </w:r>
    </w:p>
    <w:p w:rsidR="00BD09A4" w:rsidRPr="008E4E18" w:rsidRDefault="00BD09A4" w:rsidP="009157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4E18">
        <w:rPr>
          <w:rFonts w:ascii="Times New Roman" w:hAnsi="Times New Roman" w:cs="Times New Roman"/>
          <w:sz w:val="24"/>
          <w:szCs w:val="24"/>
        </w:rPr>
        <w:t>нужд, на основании Решения _____________________ от "__"______ ___ г. N _.)</w:t>
      </w:r>
    </w:p>
    <w:p w:rsidR="00BD09A4" w:rsidRPr="008E4E18" w:rsidRDefault="00BD09A4" w:rsidP="00915738">
      <w:pPr>
        <w:spacing w:after="0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8E4E18">
        <w:rPr>
          <w:rFonts w:ascii="Times New Roman" w:hAnsi="Times New Roman" w:cs="Times New Roman"/>
          <w:sz w:val="24"/>
          <w:szCs w:val="24"/>
        </w:rPr>
        <w:lastRenderedPageBreak/>
        <w:t>(наименование органа)</w:t>
      </w:r>
    </w:p>
    <w:p w:rsidR="00BD09A4" w:rsidRPr="008E4E18" w:rsidRDefault="00BD09A4" w:rsidP="00915738">
      <w:pPr>
        <w:spacing w:after="0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8E4E18">
        <w:rPr>
          <w:rFonts w:ascii="Times New Roman" w:hAnsi="Times New Roman" w:cs="Times New Roman"/>
          <w:sz w:val="24"/>
          <w:szCs w:val="24"/>
        </w:rPr>
        <w:t>(Вариант:</w:t>
      </w:r>
    </w:p>
    <w:p w:rsidR="00BD09A4" w:rsidRPr="008E4E18" w:rsidRDefault="00BD09A4" w:rsidP="009157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4E18">
        <w:rPr>
          <w:rFonts w:ascii="Times New Roman" w:hAnsi="Times New Roman" w:cs="Times New Roman"/>
          <w:sz w:val="24"/>
          <w:szCs w:val="24"/>
        </w:rPr>
        <w:t>Земельный участок __________________ просит предоставить для размещения</w:t>
      </w:r>
    </w:p>
    <w:p w:rsidR="00BD09A4" w:rsidRPr="008E4E18" w:rsidRDefault="00BD09A4" w:rsidP="009157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4E18">
        <w:rPr>
          <w:rFonts w:ascii="Times New Roman" w:hAnsi="Times New Roman" w:cs="Times New Roman"/>
          <w:sz w:val="24"/>
          <w:szCs w:val="24"/>
        </w:rPr>
        <w:t>(наименование или Ф.И.О.)</w:t>
      </w:r>
    </w:p>
    <w:p w:rsidR="00BD09A4" w:rsidRPr="008E4E18" w:rsidRDefault="00BD09A4" w:rsidP="00915738">
      <w:pPr>
        <w:spacing w:after="0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8E4E18">
        <w:rPr>
          <w:rFonts w:ascii="Times New Roman" w:hAnsi="Times New Roman" w:cs="Times New Roman"/>
          <w:sz w:val="24"/>
          <w:szCs w:val="24"/>
        </w:rPr>
        <w:t>объектов, предусмотренных проектом территориального планирования, на</w:t>
      </w:r>
    </w:p>
    <w:p w:rsidR="00BD09A4" w:rsidRPr="008E4E18" w:rsidRDefault="00BD09A4" w:rsidP="009157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4E18">
        <w:rPr>
          <w:rFonts w:ascii="Times New Roman" w:hAnsi="Times New Roman" w:cs="Times New Roman"/>
          <w:sz w:val="24"/>
          <w:szCs w:val="24"/>
        </w:rPr>
        <w:t>основании Решения ________________________ от "___"________ ____ г. N __.)</w:t>
      </w:r>
    </w:p>
    <w:p w:rsidR="00BD09A4" w:rsidRPr="008E4E18" w:rsidRDefault="00BD09A4" w:rsidP="009157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4E18">
        <w:rPr>
          <w:rFonts w:ascii="Times New Roman" w:hAnsi="Times New Roman" w:cs="Times New Roman"/>
          <w:sz w:val="24"/>
          <w:szCs w:val="24"/>
        </w:rPr>
        <w:t>(наименование органа)</w:t>
      </w:r>
    </w:p>
    <w:p w:rsidR="00BD09A4" w:rsidRPr="008E4E18" w:rsidRDefault="00BD09A4" w:rsidP="00915738">
      <w:pPr>
        <w:spacing w:after="0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8E4E18">
        <w:rPr>
          <w:rFonts w:ascii="Times New Roman" w:hAnsi="Times New Roman" w:cs="Times New Roman"/>
          <w:sz w:val="24"/>
          <w:szCs w:val="24"/>
        </w:rPr>
        <w:t>Приложения:</w:t>
      </w:r>
    </w:p>
    <w:p w:rsidR="00BD09A4" w:rsidRPr="008E4E18" w:rsidRDefault="00BD09A4" w:rsidP="00915738">
      <w:pPr>
        <w:spacing w:after="0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8E4E18">
        <w:rPr>
          <w:rFonts w:ascii="Times New Roman" w:hAnsi="Times New Roman" w:cs="Times New Roman"/>
          <w:sz w:val="24"/>
          <w:szCs w:val="24"/>
        </w:rPr>
        <w:t>1. Документы, подтверждающие право заявителя на приобретение земельного участка без проведения торгов и предусмотренные перечнем, установленным уполномоченным Правительством Российской Федерации федеральным органом исполнительной власти.</w:t>
      </w:r>
    </w:p>
    <w:p w:rsidR="00BD09A4" w:rsidRPr="008E4E18" w:rsidRDefault="00BD09A4" w:rsidP="00915738">
      <w:pPr>
        <w:spacing w:after="0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8E4E18">
        <w:rPr>
          <w:rFonts w:ascii="Times New Roman" w:hAnsi="Times New Roman" w:cs="Times New Roman"/>
          <w:sz w:val="24"/>
          <w:szCs w:val="24"/>
        </w:rPr>
        <w:t>2. Схема расположения земельного участка в случае, если испрашиваемый земельный участок предстоит образовать и отсутствует проект межевания территории, в границах которой предстоит образовать такой земельный участок.</w:t>
      </w:r>
    </w:p>
    <w:p w:rsidR="00BD09A4" w:rsidRPr="008E4E18" w:rsidRDefault="00BD09A4" w:rsidP="00915738">
      <w:pPr>
        <w:spacing w:after="0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8E4E18">
        <w:rPr>
          <w:rFonts w:ascii="Times New Roman" w:hAnsi="Times New Roman" w:cs="Times New Roman"/>
          <w:sz w:val="24"/>
          <w:szCs w:val="24"/>
        </w:rPr>
        <w:t>3. Проектная документация о местоположении, границах, площади и об иных количественных и качественных характеристиках лесных участков в случае, если подано заявление о предварительном согласовании предоставления лесного участка.</w:t>
      </w:r>
    </w:p>
    <w:p w:rsidR="00BD09A4" w:rsidRPr="008E4E18" w:rsidRDefault="00BD09A4" w:rsidP="00915738">
      <w:pPr>
        <w:spacing w:after="0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8E4E18">
        <w:rPr>
          <w:rFonts w:ascii="Times New Roman" w:hAnsi="Times New Roman" w:cs="Times New Roman"/>
          <w:sz w:val="24"/>
          <w:szCs w:val="24"/>
        </w:rPr>
        <w:t>4. Документ, подтверждающий полномочия представителя заявителя, в случае, если с заявлением о предварительном согласовании предоставления земельного участка обращается представитель заявителя.</w:t>
      </w:r>
    </w:p>
    <w:p w:rsidR="00BD09A4" w:rsidRPr="008E4E18" w:rsidRDefault="00BD09A4" w:rsidP="00915738">
      <w:pPr>
        <w:spacing w:after="0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8E4E18">
        <w:rPr>
          <w:rFonts w:ascii="Times New Roman" w:hAnsi="Times New Roman" w:cs="Times New Roman"/>
          <w:sz w:val="24"/>
          <w:szCs w:val="24"/>
        </w:rPr>
        <w:t>5.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</w:r>
    </w:p>
    <w:p w:rsidR="00BD09A4" w:rsidRPr="008E4E18" w:rsidRDefault="00BD09A4" w:rsidP="00915738">
      <w:pPr>
        <w:spacing w:after="0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8E4E18">
        <w:rPr>
          <w:rFonts w:ascii="Times New Roman" w:hAnsi="Times New Roman" w:cs="Times New Roman"/>
          <w:sz w:val="24"/>
          <w:szCs w:val="24"/>
        </w:rPr>
        <w:t>6. Подготовленные некоммерческой организацией, созданной гражданами, списки ее членов в случае,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садоводства.</w:t>
      </w:r>
    </w:p>
    <w:p w:rsidR="00BD09A4" w:rsidRPr="008E4E18" w:rsidRDefault="00BD09A4" w:rsidP="00915738">
      <w:pPr>
        <w:spacing w:after="0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8E4E18">
        <w:rPr>
          <w:rFonts w:ascii="Times New Roman" w:hAnsi="Times New Roman" w:cs="Times New Roman"/>
          <w:sz w:val="24"/>
          <w:szCs w:val="24"/>
        </w:rPr>
        <w:t>"___"________ ____ г.</w:t>
      </w:r>
    </w:p>
    <w:p w:rsidR="00BD09A4" w:rsidRPr="008E4E18" w:rsidRDefault="00BD09A4" w:rsidP="00915738">
      <w:pPr>
        <w:spacing w:after="0"/>
        <w:ind w:firstLine="680"/>
        <w:rPr>
          <w:rFonts w:ascii="Times New Roman" w:hAnsi="Times New Roman" w:cs="Times New Roman"/>
          <w:sz w:val="24"/>
          <w:szCs w:val="24"/>
        </w:rPr>
      </w:pPr>
      <w:r w:rsidRPr="008E4E18">
        <w:rPr>
          <w:rFonts w:ascii="Times New Roman" w:hAnsi="Times New Roman" w:cs="Times New Roman"/>
          <w:sz w:val="24"/>
          <w:szCs w:val="24"/>
        </w:rPr>
        <w:t>__________________</w:t>
      </w:r>
    </w:p>
    <w:p w:rsidR="00BD09A4" w:rsidRPr="008E4E18" w:rsidRDefault="00BD09A4" w:rsidP="00915738">
      <w:pPr>
        <w:spacing w:after="0"/>
        <w:ind w:firstLine="680"/>
        <w:rPr>
          <w:rFonts w:ascii="Times New Roman" w:hAnsi="Times New Roman" w:cs="Times New Roman"/>
          <w:sz w:val="24"/>
          <w:szCs w:val="24"/>
        </w:rPr>
      </w:pPr>
      <w:r w:rsidRPr="008E4E18">
        <w:rPr>
          <w:rFonts w:ascii="Times New Roman" w:hAnsi="Times New Roman" w:cs="Times New Roman"/>
          <w:sz w:val="24"/>
          <w:szCs w:val="24"/>
        </w:rPr>
        <w:t>(подпись)</w:t>
      </w:r>
    </w:p>
    <w:p w:rsidR="00BD09A4" w:rsidRPr="008E4E18" w:rsidRDefault="00BD09A4" w:rsidP="00915738">
      <w:pPr>
        <w:spacing w:after="0"/>
        <w:ind w:firstLine="680"/>
        <w:rPr>
          <w:rFonts w:ascii="Times New Roman" w:hAnsi="Times New Roman" w:cs="Times New Roman"/>
          <w:sz w:val="24"/>
          <w:szCs w:val="24"/>
        </w:rPr>
      </w:pPr>
    </w:p>
    <w:p w:rsidR="00BD09A4" w:rsidRPr="008E4E18" w:rsidRDefault="00BD09A4" w:rsidP="00915738">
      <w:pPr>
        <w:spacing w:after="0"/>
        <w:ind w:firstLine="680"/>
        <w:jc w:val="right"/>
        <w:rPr>
          <w:rFonts w:ascii="Times New Roman" w:hAnsi="Times New Roman" w:cs="Times New Roman"/>
          <w:sz w:val="24"/>
          <w:szCs w:val="24"/>
        </w:rPr>
      </w:pPr>
    </w:p>
    <w:p w:rsidR="00BD09A4" w:rsidRPr="008E4E18" w:rsidRDefault="00BD09A4" w:rsidP="00915738">
      <w:pPr>
        <w:spacing w:after="0"/>
        <w:ind w:firstLine="680"/>
        <w:jc w:val="right"/>
        <w:rPr>
          <w:rFonts w:ascii="Times New Roman" w:hAnsi="Times New Roman" w:cs="Times New Roman"/>
          <w:sz w:val="24"/>
          <w:szCs w:val="24"/>
        </w:rPr>
      </w:pPr>
    </w:p>
    <w:p w:rsidR="00BD09A4" w:rsidRPr="008E4E18" w:rsidRDefault="00BD09A4" w:rsidP="00915738">
      <w:pPr>
        <w:spacing w:after="0"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:rsidR="00BD09A4" w:rsidRPr="008E4E18" w:rsidRDefault="00BD09A4" w:rsidP="00915738">
      <w:pPr>
        <w:spacing w:after="0"/>
        <w:ind w:firstLine="680"/>
        <w:jc w:val="center"/>
        <w:rPr>
          <w:rFonts w:ascii="Times New Roman" w:hAnsi="Times New Roman" w:cs="Times New Roman"/>
          <w:sz w:val="24"/>
          <w:szCs w:val="24"/>
        </w:rPr>
      </w:pPr>
    </w:p>
    <w:p w:rsidR="00BD09A4" w:rsidRPr="008E4E18" w:rsidRDefault="00BD09A4" w:rsidP="00915738">
      <w:pPr>
        <w:spacing w:after="0"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:rsidR="00BD09A4" w:rsidRPr="008E4E18" w:rsidRDefault="00BD09A4" w:rsidP="00915738">
      <w:pPr>
        <w:spacing w:after="0"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:rsidR="00BD09A4" w:rsidRPr="008E4E18" w:rsidRDefault="00BD09A4" w:rsidP="00915738">
      <w:pPr>
        <w:spacing w:after="0"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:rsidR="00BD09A4" w:rsidRPr="008E4E18" w:rsidRDefault="00BD09A4" w:rsidP="00915738">
      <w:pPr>
        <w:spacing w:after="0"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:rsidR="00BD09A4" w:rsidRPr="008E4E18" w:rsidRDefault="00BD09A4" w:rsidP="00915738">
      <w:pPr>
        <w:spacing w:after="0"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:rsidR="00BD09A4" w:rsidRPr="008E4E18" w:rsidRDefault="00BD09A4" w:rsidP="00915738">
      <w:pPr>
        <w:spacing w:after="0"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:rsidR="00BD09A4" w:rsidRPr="008E4E18" w:rsidRDefault="00BD09A4" w:rsidP="00915738">
      <w:pPr>
        <w:pStyle w:val="a8"/>
        <w:ind w:firstLine="680"/>
        <w:jc w:val="right"/>
        <w:rPr>
          <w:rFonts w:ascii="Times New Roman" w:hAnsi="Times New Roman" w:cs="Times New Roman"/>
          <w:sz w:val="24"/>
          <w:szCs w:val="24"/>
        </w:rPr>
      </w:pPr>
    </w:p>
    <w:p w:rsidR="00BD09A4" w:rsidRPr="008E4E18" w:rsidRDefault="00BD09A4" w:rsidP="00915738">
      <w:pPr>
        <w:spacing w:after="0"/>
        <w:jc w:val="both"/>
        <w:rPr>
          <w:rFonts w:ascii="Times New Roman" w:hAnsi="Times New Roman" w:cs="Times New Roman"/>
        </w:rPr>
      </w:pPr>
    </w:p>
    <w:p w:rsidR="009D75A8" w:rsidRPr="008E4E18" w:rsidRDefault="009D75A8" w:rsidP="00915738">
      <w:pPr>
        <w:spacing w:after="0"/>
        <w:rPr>
          <w:rFonts w:ascii="Times New Roman" w:hAnsi="Times New Roman" w:cs="Times New Roman"/>
        </w:rPr>
      </w:pPr>
    </w:p>
    <w:sectPr w:rsidR="009D75A8" w:rsidRPr="008E4E18" w:rsidSect="0078718E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28D4" w:rsidRDefault="00BF28D4" w:rsidP="006D177A">
      <w:pPr>
        <w:spacing w:after="0" w:line="240" w:lineRule="auto"/>
      </w:pPr>
      <w:r>
        <w:separator/>
      </w:r>
    </w:p>
  </w:endnote>
  <w:endnote w:type="continuationSeparator" w:id="1">
    <w:p w:rsidR="00BF28D4" w:rsidRDefault="00BF28D4" w:rsidP="006D17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28D4" w:rsidRDefault="00BF28D4" w:rsidP="006D177A">
      <w:pPr>
        <w:spacing w:after="0" w:line="240" w:lineRule="auto"/>
      </w:pPr>
      <w:r>
        <w:separator/>
      </w:r>
    </w:p>
  </w:footnote>
  <w:footnote w:type="continuationSeparator" w:id="1">
    <w:p w:rsidR="00BF28D4" w:rsidRDefault="00BF28D4" w:rsidP="006D17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459F" w:rsidRDefault="00B36EE5">
    <w:pPr>
      <w:pStyle w:val="ae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3" type="#_x0000_t202" style="position:absolute;margin-left:0;margin-top:.05pt;width:5.3pt;height:1.45pt;z-index:251660288;mso-wrap-distance-left:0;mso-wrap-distance-right:0;mso-position-horizontal:center;mso-position-horizontal-relative:margin" stroked="f">
          <v:fill opacity="0" color2="black"/>
          <v:textbox inset="0,0,0,0">
            <w:txbxContent>
              <w:p w:rsidR="0014459F" w:rsidRDefault="00B36EE5">
                <w:pPr>
                  <w:pStyle w:val="ae"/>
                </w:pPr>
                <w:r>
                  <w:rPr>
                    <w:rStyle w:val="ac"/>
                  </w:rPr>
                  <w:fldChar w:fldCharType="begin"/>
                </w:r>
                <w:r w:rsidR="00903FC8">
                  <w:rPr>
                    <w:rStyle w:val="ac"/>
                  </w:rPr>
                  <w:instrText xml:space="preserve"> PAGE </w:instrText>
                </w:r>
                <w:r>
                  <w:rPr>
                    <w:rStyle w:val="ac"/>
                  </w:rPr>
                  <w:fldChar w:fldCharType="separate"/>
                </w:r>
                <w:r w:rsidR="0078718E">
                  <w:rPr>
                    <w:rStyle w:val="ac"/>
                    <w:noProof/>
                  </w:rPr>
                  <w:t>2</w:t>
                </w:r>
                <w:r>
                  <w:rPr>
                    <w:rStyle w:val="ac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459F" w:rsidRDefault="00BF28D4">
    <w:pPr>
      <w:pStyle w:val="a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459F" w:rsidRDefault="00BF28D4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459F" w:rsidRDefault="00BF28D4">
    <w:pPr>
      <w:pStyle w:val="ae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459F" w:rsidRDefault="00BF28D4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OpenSymbol" w:hAnsi="Times New Roman" w:cs="Times New Roman"/>
        <w:b/>
        <w:bCs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b/>
        <w:bCs/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  <w:b/>
        <w:bCs/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  <w:b/>
        <w:bCs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  <w:b/>
        <w:bCs/>
        <w:sz w:val="28"/>
        <w:szCs w:val="2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  <w:b/>
        <w:bCs/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  <w:b/>
        <w:bCs/>
        <w:sz w:val="28"/>
        <w:szCs w:val="28"/>
      </w:rPr>
    </w:lvl>
  </w:abstractNum>
  <w:abstractNum w:abstractNumId="1">
    <w:nsid w:val="00000004"/>
    <w:multiLevelType w:val="singleLevel"/>
    <w:tmpl w:val="00000004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317" w:hanging="360"/>
      </w:pPr>
      <w:rPr>
        <w:sz w:val="28"/>
        <w:szCs w:val="28"/>
      </w:rPr>
    </w:lvl>
  </w:abstractNum>
  <w:abstractNum w:abstractNumId="2">
    <w:nsid w:val="00000005"/>
    <w:multiLevelType w:val="singleLevel"/>
    <w:tmpl w:val="00000005"/>
    <w:name w:val="WW8Num4"/>
    <w:lvl w:ilvl="0">
      <w:start w:val="6"/>
      <w:numFmt w:val="decimal"/>
      <w:lvlText w:val="%1."/>
      <w:lvlJc w:val="left"/>
      <w:pPr>
        <w:tabs>
          <w:tab w:val="num" w:pos="0"/>
        </w:tabs>
        <w:ind w:left="1440" w:hanging="360"/>
      </w:pPr>
      <w:rPr>
        <w:b/>
        <w:sz w:val="28"/>
        <w:szCs w:val="28"/>
      </w:rPr>
    </w:lvl>
  </w:abstractNum>
  <w:abstractNum w:abstractNumId="3">
    <w:nsid w:val="00000006"/>
    <w:multiLevelType w:val="singleLevel"/>
    <w:tmpl w:val="00000006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b/>
        <w:bCs/>
        <w:sz w:val="28"/>
        <w:szCs w:val="28"/>
      </w:rPr>
    </w:lvl>
  </w:abstractNum>
  <w:abstractNum w:abstractNumId="4">
    <w:nsid w:val="00000007"/>
    <w:multiLevelType w:val="single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8"/>
    <w:multiLevelType w:val="singleLevel"/>
    <w:tmpl w:val="00000008"/>
    <w:name w:val="WW8Num7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cs="Arial"/>
        <w:b/>
        <w:bCs/>
        <w:sz w:val="28"/>
        <w:szCs w:val="28"/>
      </w:rPr>
    </w:lvl>
  </w:abstractNum>
  <w:abstractNum w:abstractNumId="6">
    <w:nsid w:val="00000009"/>
    <w:multiLevelType w:val="singleLevel"/>
    <w:tmpl w:val="00000009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</w:abstractNum>
  <w:abstractNum w:abstractNumId="7">
    <w:nsid w:val="0000000A"/>
    <w:multiLevelType w:val="singleLevel"/>
    <w:tmpl w:val="0000000A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num w:numId="1">
    <w:abstractNumId w:val="4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</w:num>
  <w:num w:numId="4">
    <w:abstractNumId w:val="6"/>
    <w:lvlOverride w:ilvl="0">
      <w:startOverride w:val="1"/>
    </w:lvlOverride>
  </w:num>
  <w:num w:numId="5">
    <w:abstractNumId w:val="1"/>
    <w:lvlOverride w:ilvl="0">
      <w:startOverride w:val="1"/>
    </w:lvlOverride>
  </w:num>
  <w:num w:numId="6">
    <w:abstractNumId w:val="2"/>
    <w:lvlOverride w:ilvl="0">
      <w:startOverride w:val="6"/>
    </w:lvlOverride>
  </w:num>
  <w:num w:numId="7">
    <w:abstractNumId w:val="5"/>
    <w:lvlOverride w:ilvl="0">
      <w:startOverride w:val="1"/>
    </w:lvlOverride>
  </w:num>
  <w:num w:numId="8">
    <w:abstractNumId w:val="7"/>
    <w:lvlOverride w:ilvl="0">
      <w:startOverride w:val="1"/>
    </w:lvlOverride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5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0242"/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1601C7"/>
    <w:rsid w:val="001601C7"/>
    <w:rsid w:val="00622CA2"/>
    <w:rsid w:val="006B18E7"/>
    <w:rsid w:val="006D177A"/>
    <w:rsid w:val="0078718E"/>
    <w:rsid w:val="00890ED5"/>
    <w:rsid w:val="008E4E18"/>
    <w:rsid w:val="00903FC8"/>
    <w:rsid w:val="00915738"/>
    <w:rsid w:val="009D75A8"/>
    <w:rsid w:val="00B36EE5"/>
    <w:rsid w:val="00BD09A4"/>
    <w:rsid w:val="00BF28D4"/>
    <w:rsid w:val="00E81BC6"/>
    <w:rsid w:val="00F007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8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1601C7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4">
    <w:name w:val="Body Text"/>
    <w:basedOn w:val="a"/>
    <w:link w:val="a5"/>
    <w:unhideWhenUsed/>
    <w:rsid w:val="001601C7"/>
    <w:pPr>
      <w:widowControl w:val="0"/>
      <w:suppressAutoHyphens/>
      <w:autoSpaceDE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a5">
    <w:name w:val="Основной текст Знак"/>
    <w:basedOn w:val="a0"/>
    <w:link w:val="a4"/>
    <w:semiHidden/>
    <w:rsid w:val="001601C7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6">
    <w:name w:val="Body Text Indent"/>
    <w:basedOn w:val="a"/>
    <w:link w:val="a7"/>
    <w:unhideWhenUsed/>
    <w:rsid w:val="001601C7"/>
    <w:pPr>
      <w:suppressAutoHyphens/>
      <w:autoSpaceDE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7">
    <w:name w:val="Основной текст с отступом Знак"/>
    <w:basedOn w:val="a0"/>
    <w:link w:val="a6"/>
    <w:semiHidden/>
    <w:rsid w:val="001601C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8">
    <w:name w:val="No Spacing"/>
    <w:qFormat/>
    <w:rsid w:val="001601C7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customStyle="1" w:styleId="a9">
    <w:name w:val="подпись к объекту"/>
    <w:basedOn w:val="a"/>
    <w:next w:val="a"/>
    <w:rsid w:val="001601C7"/>
    <w:pPr>
      <w:tabs>
        <w:tab w:val="left" w:pos="3060"/>
      </w:tabs>
      <w:suppressAutoHyphens/>
      <w:spacing w:after="0" w:line="240" w:lineRule="atLeast"/>
      <w:jc w:val="center"/>
    </w:pPr>
    <w:rPr>
      <w:rFonts w:ascii="Times New Roman" w:eastAsia="Times New Roman" w:hAnsi="Times New Roman" w:cs="Times New Roman"/>
      <w:b/>
      <w:bCs/>
      <w:caps/>
      <w:sz w:val="28"/>
      <w:szCs w:val="28"/>
      <w:lang w:eastAsia="zh-CN"/>
    </w:rPr>
  </w:style>
  <w:style w:type="paragraph" w:customStyle="1" w:styleId="21">
    <w:name w:val="Основной текст с отступом 21"/>
    <w:basedOn w:val="a"/>
    <w:rsid w:val="001601C7"/>
    <w:pPr>
      <w:suppressAutoHyphens/>
      <w:autoSpaceDE w:val="0"/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ConsPlusNormal">
    <w:name w:val="ConsPlusNormal"/>
    <w:rsid w:val="001601C7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Default">
    <w:name w:val="Default"/>
    <w:rsid w:val="001601C7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Standard">
    <w:name w:val="Standard"/>
    <w:rsid w:val="001601C7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kern w:val="2"/>
      <w:sz w:val="24"/>
      <w:szCs w:val="24"/>
      <w:lang w:val="en-US" w:eastAsia="zh-CN" w:bidi="en-US"/>
    </w:rPr>
  </w:style>
  <w:style w:type="paragraph" w:customStyle="1" w:styleId="Textbody">
    <w:name w:val="Text body"/>
    <w:basedOn w:val="Standard"/>
    <w:rsid w:val="001601C7"/>
    <w:pPr>
      <w:spacing w:after="120"/>
    </w:pPr>
  </w:style>
  <w:style w:type="character" w:customStyle="1" w:styleId="3">
    <w:name w:val="Заголовок 3 Знак"/>
    <w:rsid w:val="001601C7"/>
    <w:rPr>
      <w:rFonts w:ascii="Arial" w:hAnsi="Arial" w:cs="Arial" w:hint="default"/>
      <w:b/>
      <w:bCs w:val="0"/>
      <w:sz w:val="26"/>
      <w:lang w:val="ru-RU"/>
    </w:rPr>
  </w:style>
  <w:style w:type="character" w:customStyle="1" w:styleId="FontStyle53">
    <w:name w:val="Font Style53"/>
    <w:rsid w:val="001601C7"/>
    <w:rPr>
      <w:rFonts w:ascii="Times New Roman" w:hAnsi="Times New Roman" w:cs="Times New Roman" w:hint="default"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1601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601C7"/>
    <w:rPr>
      <w:rFonts w:ascii="Tahoma" w:hAnsi="Tahoma" w:cs="Tahoma"/>
      <w:sz w:val="16"/>
      <w:szCs w:val="16"/>
    </w:rPr>
  </w:style>
  <w:style w:type="character" w:styleId="ac">
    <w:name w:val="page number"/>
    <w:rsid w:val="00BD09A4"/>
    <w:rPr>
      <w:rFonts w:cs="Times New Roman"/>
    </w:rPr>
  </w:style>
  <w:style w:type="character" w:styleId="ad">
    <w:name w:val="Hyperlink"/>
    <w:rsid w:val="00BD09A4"/>
    <w:rPr>
      <w:color w:val="000080"/>
      <w:u w:val="single"/>
    </w:rPr>
  </w:style>
  <w:style w:type="paragraph" w:styleId="ae">
    <w:name w:val="header"/>
    <w:basedOn w:val="a"/>
    <w:link w:val="af"/>
    <w:rsid w:val="00BD09A4"/>
    <w:pPr>
      <w:tabs>
        <w:tab w:val="center" w:pos="4677"/>
        <w:tab w:val="right" w:pos="9355"/>
      </w:tabs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">
    <w:name w:val="Верхний колонтитул Знак"/>
    <w:basedOn w:val="a0"/>
    <w:link w:val="ae"/>
    <w:rsid w:val="00BD09A4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">
    <w:name w:val="Без интервала1"/>
    <w:rsid w:val="00BD09A4"/>
    <w:pPr>
      <w:suppressAutoHyphens/>
      <w:spacing w:after="0" w:line="240" w:lineRule="auto"/>
    </w:pPr>
    <w:rPr>
      <w:rFonts w:ascii="Times New Roman" w:eastAsia="Cambria Math" w:hAnsi="Times New Roman" w:cs="Times New Roman"/>
      <w:sz w:val="26"/>
      <w:lang w:eastAsia="zh-CN"/>
    </w:rPr>
  </w:style>
  <w:style w:type="paragraph" w:customStyle="1" w:styleId="ConsPlusTitle">
    <w:name w:val="ConsPlusTitle"/>
    <w:rsid w:val="00BD09A4"/>
    <w:pPr>
      <w:widowControl w:val="0"/>
      <w:suppressAutoHyphens/>
      <w:spacing w:after="0" w:line="240" w:lineRule="auto"/>
    </w:pPr>
    <w:rPr>
      <w:rFonts w:ascii="Calibri" w:eastAsia="Arial" w:hAnsi="Calibri" w:cs="Times New Roman"/>
      <w:kern w:val="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18" Type="http://schemas.openxmlformats.org/officeDocument/2006/relationships/hyperlink" Target="consultantplus://offline/ref=41E78CAD354190E21C77A95C4C6A297D55CB810ECB0963A2A425748E82078E83A019150E61xFrBN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9A67F038D7CA88FF10028BDE26CC44ADC16B5502FA85606482DDCD03688445B843835C7790kDp9N" TargetMode="Externa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consultantplus://offline/ref=41E78CAD354190E21C77A95C4C6A297D55CB810ECB0963A2A425748E82078E83A019150E67xFrBN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44B8F5485DF17A17BA78EF2C4B94F0C973B8E2A5AB95BF54ECE18BB21F763B9j3HBH" TargetMode="External"/><Relationship Id="rId20" Type="http://schemas.openxmlformats.org/officeDocument/2006/relationships/hyperlink" Target="consultantplus://offline/ref=41E78CAD354190E21C77A95C4C6A297D55CB810ECB0963A2A425748E82078E83A019150F63xFrBN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08D3E82D59EF6F07C3AE9D51DE9E05E48D59213D30EAD8F114C120A8536v0G" TargetMode="External"/><Relationship Id="rId24" Type="http://schemas.openxmlformats.org/officeDocument/2006/relationships/hyperlink" Target="consultantplus://offline/ref=9A67F038D7CA88FF10028BDE26CC44ADC16B5502FA85606482DDCD03688445B843835C7694kDp9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44B8F5485DF17A17BA790FFD2D515009132D22F59B158A1109143E676FE69EE7CD52CDE79D83B85jEH5H" TargetMode="External"/><Relationship Id="rId23" Type="http://schemas.openxmlformats.org/officeDocument/2006/relationships/hyperlink" Target="consultantplus://offline/ref=9A67F038D7CA88FF10028BDE26CC44ADC16B5502FA85606482DDCD03688445B843835C7795kDpBN" TargetMode="External"/><Relationship Id="rId10" Type="http://schemas.openxmlformats.org/officeDocument/2006/relationships/header" Target="header2.xml"/><Relationship Id="rId19" Type="http://schemas.openxmlformats.org/officeDocument/2006/relationships/hyperlink" Target="consultantplus://offline/ref=41E78CAD354190E21C77A95C4C6A297D55CB810ECB0963A2A425748E82078E83A019150E62xFr9N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5.xml"/><Relationship Id="rId22" Type="http://schemas.openxmlformats.org/officeDocument/2006/relationships/hyperlink" Target="consultantplus://offline/ref=9A67F038D7CA88FF10028BDE26CC44ADC16B5502FA85606482DDCD03688445B843835C7796kDp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B6AD59-C898-4CB5-8078-3839E9FFE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3710</Words>
  <Characters>21147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2015-12-17T06:40:00Z</dcterms:created>
  <dcterms:modified xsi:type="dcterms:W3CDTF">2015-12-22T07:58:00Z</dcterms:modified>
</cp:coreProperties>
</file>